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A0509" w14:textId="2EED9457" w:rsidR="00962722" w:rsidRDefault="00B96920">
      <w:pPr>
        <w:spacing w:line="320" w:lineRule="atLeast"/>
        <w:jc w:val="center"/>
        <w:rPr>
          <w:rFonts w:ascii="標楷體" w:eastAsia="標楷體" w:hAnsi="標楷體"/>
          <w:b/>
          <w:bCs/>
          <w:sz w:val="26"/>
          <w:szCs w:val="26"/>
        </w:rPr>
      </w:pPr>
      <w:bookmarkStart w:id="0" w:name="OLE_LINK9"/>
      <w:r w:rsidRPr="00133111">
        <w:rPr>
          <w:rFonts w:ascii="標楷體" w:eastAsia="標楷體" w:hAnsi="標楷體" w:hint="eastAsia"/>
          <w:b/>
          <w:bCs/>
          <w:sz w:val="26"/>
          <w:szCs w:val="26"/>
          <w:lang w:eastAsia="zh-TW"/>
        </w:rPr>
        <w:t>新北市</w:t>
      </w:r>
      <w:r w:rsidR="00962722" w:rsidRPr="00133111">
        <w:rPr>
          <w:rFonts w:ascii="標楷體" w:eastAsia="標楷體" w:hAnsi="標楷體"/>
          <w:b/>
          <w:bCs/>
          <w:sz w:val="26"/>
          <w:szCs w:val="26"/>
        </w:rPr>
        <w:t>新店</w:t>
      </w:r>
      <w:r w:rsidRPr="00133111">
        <w:rPr>
          <w:rFonts w:ascii="標楷體" w:eastAsia="標楷體" w:hAnsi="標楷體" w:hint="eastAsia"/>
          <w:b/>
          <w:bCs/>
          <w:sz w:val="26"/>
          <w:szCs w:val="26"/>
          <w:lang w:eastAsia="zh-TW"/>
        </w:rPr>
        <w:t>區</w:t>
      </w:r>
      <w:r w:rsidR="006F46BA" w:rsidRPr="00133111">
        <w:rPr>
          <w:rFonts w:ascii="標楷體" w:eastAsia="標楷體" w:hAnsi="標楷體" w:hint="eastAsia"/>
          <w:b/>
          <w:bCs/>
          <w:sz w:val="26"/>
          <w:szCs w:val="26"/>
          <w:lang w:eastAsia="zh-TW"/>
        </w:rPr>
        <w:t>龜山</w:t>
      </w:r>
      <w:r w:rsidR="00962722" w:rsidRPr="00133111">
        <w:rPr>
          <w:rFonts w:ascii="標楷體" w:eastAsia="標楷體" w:hAnsi="標楷體"/>
          <w:b/>
          <w:bCs/>
          <w:sz w:val="26"/>
          <w:szCs w:val="26"/>
        </w:rPr>
        <w:t>國民小學</w:t>
      </w:r>
      <w:r w:rsidR="00265A08">
        <w:rPr>
          <w:rFonts w:ascii="標楷體" w:eastAsia="標楷體" w:hAnsi="標楷體" w:hint="eastAsia"/>
          <w:b/>
          <w:bCs/>
          <w:sz w:val="26"/>
          <w:szCs w:val="26"/>
          <w:lang w:eastAsia="zh-TW"/>
        </w:rPr>
        <w:t>11</w:t>
      </w:r>
      <w:r w:rsidR="006170DF">
        <w:rPr>
          <w:rFonts w:ascii="標楷體" w:eastAsia="標楷體" w:hAnsi="標楷體" w:hint="eastAsia"/>
          <w:b/>
          <w:bCs/>
          <w:sz w:val="26"/>
          <w:szCs w:val="26"/>
          <w:lang w:eastAsia="zh-TW"/>
        </w:rPr>
        <w:t>4</w:t>
      </w:r>
      <w:r w:rsidR="00962722" w:rsidRPr="00133111">
        <w:rPr>
          <w:rFonts w:ascii="標楷體" w:eastAsia="標楷體" w:hAnsi="標楷體"/>
          <w:b/>
          <w:bCs/>
          <w:sz w:val="26"/>
          <w:szCs w:val="26"/>
        </w:rPr>
        <w:t>學年度</w:t>
      </w:r>
      <w:r w:rsidR="00460A9C" w:rsidRPr="00133111">
        <w:rPr>
          <w:rFonts w:ascii="標楷體" w:eastAsia="標楷體" w:hAnsi="標楷體" w:hint="eastAsia"/>
          <w:b/>
          <w:bCs/>
          <w:sz w:val="26"/>
          <w:szCs w:val="26"/>
          <w:lang w:eastAsia="zh-TW"/>
        </w:rPr>
        <w:t>第</w:t>
      </w:r>
      <w:r w:rsidR="005A342B" w:rsidRPr="00133111">
        <w:rPr>
          <w:rFonts w:ascii="標楷體" w:eastAsia="標楷體" w:hAnsi="標楷體" w:hint="eastAsia"/>
          <w:b/>
          <w:bCs/>
          <w:sz w:val="26"/>
          <w:szCs w:val="26"/>
          <w:lang w:eastAsia="zh-TW"/>
        </w:rPr>
        <w:t>1</w:t>
      </w:r>
      <w:r w:rsidR="00EA50AB">
        <w:rPr>
          <w:rFonts w:ascii="標楷體" w:eastAsia="標楷體" w:hAnsi="標楷體" w:hint="eastAsia"/>
          <w:b/>
          <w:bCs/>
          <w:sz w:val="26"/>
          <w:szCs w:val="26"/>
          <w:lang w:eastAsia="zh-TW"/>
        </w:rPr>
        <w:t>~</w:t>
      </w:r>
      <w:r w:rsidR="001F239D">
        <w:rPr>
          <w:rFonts w:ascii="標楷體" w:eastAsia="標楷體" w:hAnsi="標楷體"/>
          <w:b/>
          <w:bCs/>
          <w:sz w:val="26"/>
          <w:szCs w:val="26"/>
          <w:lang w:eastAsia="zh-TW"/>
        </w:rPr>
        <w:t>8</w:t>
      </w:r>
      <w:r w:rsidR="00460A9C" w:rsidRPr="00133111">
        <w:rPr>
          <w:rFonts w:ascii="標楷體" w:eastAsia="標楷體" w:hAnsi="標楷體" w:hint="eastAsia"/>
          <w:b/>
          <w:bCs/>
          <w:sz w:val="26"/>
          <w:szCs w:val="26"/>
          <w:lang w:eastAsia="zh-TW"/>
        </w:rPr>
        <w:t>次</w:t>
      </w:r>
      <w:r w:rsidR="00962722" w:rsidRPr="00133111">
        <w:rPr>
          <w:rFonts w:ascii="標楷體" w:eastAsia="標楷體" w:hAnsi="標楷體"/>
          <w:b/>
          <w:bCs/>
          <w:sz w:val="26"/>
          <w:szCs w:val="26"/>
        </w:rPr>
        <w:t>代</w:t>
      </w:r>
      <w:r w:rsidR="00962722" w:rsidRPr="007554E8">
        <w:rPr>
          <w:rFonts w:ascii="標楷體" w:eastAsia="標楷體" w:hAnsi="標楷體"/>
          <w:b/>
          <w:bCs/>
          <w:sz w:val="26"/>
          <w:szCs w:val="26"/>
        </w:rPr>
        <w:t>理</w:t>
      </w:r>
      <w:r w:rsidR="009C3A65" w:rsidRPr="007554E8">
        <w:rPr>
          <w:rFonts w:ascii="標楷體" w:eastAsia="標楷體" w:hAnsi="標楷體"/>
          <w:b/>
          <w:bCs/>
          <w:sz w:val="26"/>
          <w:szCs w:val="26"/>
        </w:rPr>
        <w:t>代課</w:t>
      </w:r>
      <w:r w:rsidR="00F82341" w:rsidRPr="00F82341">
        <w:rPr>
          <w:rFonts w:ascii="標楷體" w:eastAsia="標楷體" w:hAnsi="標楷體" w:hint="eastAsia"/>
          <w:b/>
          <w:bCs/>
          <w:sz w:val="26"/>
          <w:szCs w:val="26"/>
          <w:lang w:eastAsia="zh-TW"/>
        </w:rPr>
        <w:t>教師</w:t>
      </w:r>
      <w:r w:rsidR="00962722" w:rsidRPr="00133111">
        <w:rPr>
          <w:rFonts w:ascii="標楷體" w:eastAsia="標楷體" w:hAnsi="標楷體"/>
          <w:b/>
          <w:bCs/>
          <w:sz w:val="26"/>
          <w:szCs w:val="26"/>
        </w:rPr>
        <w:t>甄選簡章</w:t>
      </w:r>
    </w:p>
    <w:p w14:paraId="3A7FDE58" w14:textId="77777777" w:rsidR="005378B8" w:rsidRPr="00133111" w:rsidRDefault="005378B8">
      <w:pPr>
        <w:spacing w:line="320" w:lineRule="atLeast"/>
        <w:jc w:val="center"/>
        <w:rPr>
          <w:rFonts w:ascii="標楷體" w:eastAsia="標楷體" w:hAnsi="標楷體"/>
          <w:b/>
          <w:bCs/>
          <w:sz w:val="26"/>
          <w:szCs w:val="26"/>
          <w:lang w:eastAsia="zh-TW"/>
        </w:rPr>
      </w:pPr>
    </w:p>
    <w:bookmarkEnd w:id="0"/>
    <w:p w14:paraId="5681B906" w14:textId="77777777" w:rsidR="005378B8" w:rsidRPr="00133111" w:rsidRDefault="00962722" w:rsidP="005378B8">
      <w:pPr>
        <w:spacing w:line="320" w:lineRule="exact"/>
        <w:ind w:left="1200" w:hanging="1200"/>
        <w:rPr>
          <w:rFonts w:ascii="標楷體" w:eastAsia="標楷體" w:hAnsi="標楷體"/>
        </w:rPr>
      </w:pPr>
      <w:r w:rsidRPr="00133111">
        <w:rPr>
          <w:rFonts w:ascii="標楷體" w:eastAsia="標楷體" w:hAnsi="標楷體"/>
        </w:rPr>
        <w:t>一、簡章：自即日起至報名時間截止，直接至</w:t>
      </w:r>
      <w:r w:rsidR="00620059" w:rsidRPr="00133111">
        <w:rPr>
          <w:rFonts w:ascii="標楷體" w:eastAsia="標楷體" w:hAnsi="標楷體"/>
        </w:rPr>
        <w:t>新北市政府教育局</w:t>
      </w:r>
      <w:r w:rsidR="00620059" w:rsidRPr="00133111">
        <w:rPr>
          <w:rFonts w:ascii="標楷體" w:eastAsia="標楷體" w:hAnsi="標楷體" w:hint="eastAsia"/>
          <w:lang w:eastAsia="zh-TW"/>
        </w:rPr>
        <w:t>(</w:t>
      </w:r>
      <w:bookmarkStart w:id="1" w:name="OLE_LINK53"/>
      <w:r w:rsidR="00620059" w:rsidRPr="00133111">
        <w:rPr>
          <w:rFonts w:ascii="標楷體" w:eastAsia="標楷體" w:hAnsi="標楷體"/>
          <w:lang w:eastAsia="zh-TW"/>
        </w:rPr>
        <w:t>http://www.ntpc.edu.tw/</w:t>
      </w:r>
      <w:r w:rsidR="00620059" w:rsidRPr="00133111">
        <w:rPr>
          <w:rFonts w:ascii="標楷體" w:eastAsia="標楷體" w:hAnsi="標楷體" w:hint="eastAsia"/>
          <w:lang w:eastAsia="zh-TW"/>
        </w:rPr>
        <w:t>)</w:t>
      </w:r>
      <w:bookmarkEnd w:id="1"/>
      <w:r w:rsidR="00620059" w:rsidRPr="00133111">
        <w:rPr>
          <w:rFonts w:ascii="標楷體" w:eastAsia="標楷體" w:hAnsi="標楷體" w:hint="eastAsia"/>
          <w:lang w:eastAsia="zh-TW"/>
        </w:rPr>
        <w:t>或</w:t>
      </w:r>
      <w:r w:rsidRPr="00133111">
        <w:rPr>
          <w:rFonts w:ascii="標楷體" w:eastAsia="標楷體" w:hAnsi="標楷體"/>
        </w:rPr>
        <w:t>本校網站</w:t>
      </w:r>
      <w:proofErr w:type="gramStart"/>
      <w:r w:rsidRPr="00133111">
        <w:rPr>
          <w:rFonts w:ascii="標楷體" w:eastAsia="標楷體" w:hAnsi="標楷體"/>
        </w:rPr>
        <w:t>（</w:t>
      </w:r>
      <w:proofErr w:type="gramEnd"/>
      <w:r w:rsidR="00154308">
        <w:fldChar w:fldCharType="begin"/>
      </w:r>
      <w:r w:rsidR="00154308">
        <w:instrText xml:space="preserve"> HYPERLINK "http://www.gses.ntpc.edu.tw" </w:instrText>
      </w:r>
      <w:r w:rsidR="00154308">
        <w:fldChar w:fldCharType="separate"/>
      </w:r>
      <w:r w:rsidR="006F46BA" w:rsidRPr="00133111">
        <w:rPr>
          <w:rStyle w:val="ac"/>
          <w:rFonts w:ascii="標楷體" w:eastAsia="標楷體" w:hint="eastAsia"/>
          <w:color w:val="auto"/>
        </w:rPr>
        <w:t>http://www.gses.ntpc.edu.tw</w:t>
      </w:r>
      <w:r w:rsidR="00154308">
        <w:rPr>
          <w:rStyle w:val="ac"/>
          <w:rFonts w:ascii="標楷體" w:eastAsia="標楷體"/>
          <w:color w:val="auto"/>
        </w:rPr>
        <w:fldChar w:fldCharType="end"/>
      </w:r>
      <w:proofErr w:type="gramStart"/>
      <w:r w:rsidRPr="00133111">
        <w:rPr>
          <w:rFonts w:ascii="標楷體" w:eastAsia="標楷體" w:hAnsi="標楷體"/>
        </w:rPr>
        <w:t>）</w:t>
      </w:r>
      <w:proofErr w:type="gramEnd"/>
      <w:r w:rsidRPr="00133111">
        <w:rPr>
          <w:rFonts w:ascii="標楷體" w:eastAsia="標楷體" w:hAnsi="標楷體"/>
        </w:rPr>
        <w:t>下載，</w:t>
      </w:r>
      <w:r w:rsidR="00607C15">
        <w:rPr>
          <w:rFonts w:ascii="標楷體" w:eastAsia="標楷體" w:hint="eastAsia"/>
        </w:rPr>
        <w:t>請統一用A4格式列印</w:t>
      </w:r>
      <w:r w:rsidR="00607C15">
        <w:rPr>
          <w:rFonts w:ascii="標楷體" w:eastAsia="標楷體" w:hint="eastAsia"/>
          <w:lang w:eastAsia="zh-TW"/>
        </w:rPr>
        <w:t>，</w:t>
      </w:r>
      <w:r w:rsidRPr="00133111">
        <w:rPr>
          <w:rFonts w:ascii="標楷體" w:eastAsia="標楷體" w:hAnsi="標楷體"/>
        </w:rPr>
        <w:t>列印時請注意文件表格須完整。</w:t>
      </w:r>
    </w:p>
    <w:p w14:paraId="49A3F9F7" w14:textId="77777777" w:rsidR="00962722" w:rsidRDefault="00962722">
      <w:pPr>
        <w:spacing w:line="320" w:lineRule="exact"/>
        <w:rPr>
          <w:rFonts w:ascii="標楷體" w:eastAsia="標楷體" w:hAnsi="標楷體"/>
          <w:lang w:eastAsia="zh-TW"/>
        </w:rPr>
      </w:pPr>
      <w:r w:rsidRPr="00133111">
        <w:rPr>
          <w:rFonts w:ascii="標楷體" w:eastAsia="標楷體" w:hAnsi="標楷體"/>
        </w:rPr>
        <w:t>二、報名表件：包括簡章、報名表、簡歷自傳表、切結書</w:t>
      </w:r>
      <w:r w:rsidRPr="00133111">
        <w:rPr>
          <w:rFonts w:ascii="標楷體" w:eastAsia="標楷體" w:hAnsi="標楷體" w:hint="eastAsia"/>
          <w:lang w:eastAsia="zh-TW"/>
        </w:rPr>
        <w:t>、</w:t>
      </w:r>
      <w:r w:rsidR="00607C15">
        <w:rPr>
          <w:rFonts w:eastAsia="標楷體" w:hint="eastAsia"/>
        </w:rPr>
        <w:t>具結同意書</w:t>
      </w:r>
      <w:r w:rsidR="00A60A33" w:rsidRPr="00133111">
        <w:rPr>
          <w:rFonts w:ascii="標楷體" w:eastAsia="標楷體" w:hAnsi="標楷體" w:hint="eastAsia"/>
          <w:lang w:eastAsia="zh-TW"/>
        </w:rPr>
        <w:t>、</w:t>
      </w:r>
      <w:r w:rsidR="00607C15">
        <w:rPr>
          <w:rFonts w:eastAsia="標楷體" w:hint="eastAsia"/>
        </w:rPr>
        <w:t>委託書</w:t>
      </w:r>
      <w:r w:rsidR="00607C15">
        <w:rPr>
          <w:rFonts w:eastAsia="標楷體" w:hint="eastAsia"/>
          <w:lang w:eastAsia="zh-TW"/>
        </w:rPr>
        <w:t>、</w:t>
      </w:r>
      <w:r w:rsidRPr="00133111">
        <w:rPr>
          <w:rFonts w:ascii="標楷體" w:eastAsia="標楷體" w:hAnsi="標楷體" w:hint="eastAsia"/>
          <w:lang w:eastAsia="zh-TW"/>
        </w:rPr>
        <w:t>准考證。</w:t>
      </w:r>
    </w:p>
    <w:p w14:paraId="32B949F4" w14:textId="77777777" w:rsidR="005378B8" w:rsidRPr="005378B8" w:rsidRDefault="005378B8">
      <w:pPr>
        <w:spacing w:line="320" w:lineRule="exact"/>
        <w:rPr>
          <w:rFonts w:ascii="標楷體" w:eastAsia="標楷體" w:hAnsi="標楷體"/>
          <w:lang w:eastAsia="zh-TW"/>
        </w:rPr>
      </w:pPr>
    </w:p>
    <w:p w14:paraId="0956EB96" w14:textId="77777777" w:rsidR="00FD3C8A" w:rsidRPr="00133111" w:rsidRDefault="00962722">
      <w:pPr>
        <w:spacing w:line="320" w:lineRule="exact"/>
        <w:rPr>
          <w:rFonts w:ascii="標楷體" w:eastAsia="標楷體" w:hAnsi="標楷體"/>
          <w:lang w:eastAsia="zh-TW"/>
        </w:rPr>
      </w:pPr>
      <w:r w:rsidRPr="00133111">
        <w:rPr>
          <w:rFonts w:ascii="標楷體" w:eastAsia="標楷體" w:hAnsi="標楷體"/>
        </w:rPr>
        <w:t>三、報名</w:t>
      </w:r>
      <w:r w:rsidR="003E74C3" w:rsidRPr="00133111">
        <w:rPr>
          <w:rFonts w:ascii="標楷體" w:eastAsia="標楷體" w:hAnsi="標楷體"/>
        </w:rPr>
        <w:t>、</w:t>
      </w:r>
      <w:r w:rsidR="003E74C3" w:rsidRPr="00133111">
        <w:rPr>
          <w:rFonts w:ascii="標楷體" w:eastAsia="標楷體" w:hAnsi="標楷體" w:hint="eastAsia"/>
          <w:kern w:val="2"/>
          <w:szCs w:val="20"/>
          <w:lang w:eastAsia="zh-TW"/>
        </w:rPr>
        <w:t>考試</w:t>
      </w:r>
      <w:r w:rsidR="003E74C3" w:rsidRPr="00133111">
        <w:rPr>
          <w:rFonts w:ascii="標楷體" w:eastAsia="標楷體" w:hAnsi="標楷體"/>
        </w:rPr>
        <w:t>、</w:t>
      </w:r>
      <w:r w:rsidR="003E74C3" w:rsidRPr="00133111">
        <w:rPr>
          <w:rFonts w:ascii="標楷體" w:eastAsia="標楷體" w:hAnsi="標楷體" w:hint="eastAsia"/>
          <w:kern w:val="2"/>
          <w:szCs w:val="20"/>
          <w:lang w:eastAsia="zh-TW"/>
        </w:rPr>
        <w:t>放榜及報到</w:t>
      </w:r>
      <w:r w:rsidRPr="00133111">
        <w:rPr>
          <w:rFonts w:ascii="標楷體" w:eastAsia="標楷體" w:hAnsi="標楷體"/>
        </w:rPr>
        <w:t>日期：</w:t>
      </w:r>
    </w:p>
    <w:p w14:paraId="66989A14" w14:textId="77777777" w:rsidR="00FD3C8A" w:rsidRPr="00133111" w:rsidRDefault="00FD3C8A">
      <w:pPr>
        <w:spacing w:line="320" w:lineRule="exact"/>
        <w:rPr>
          <w:rFonts w:ascii="標楷體" w:eastAsia="標楷體" w:hAnsi="標楷體"/>
          <w:lang w:eastAsia="zh-TW"/>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960"/>
        <w:gridCol w:w="2180"/>
        <w:gridCol w:w="2126"/>
        <w:gridCol w:w="2664"/>
      </w:tblGrid>
      <w:tr w:rsidR="006304BE" w:rsidRPr="00133111" w14:paraId="11901163" w14:textId="77777777" w:rsidTr="001F4DED">
        <w:trPr>
          <w:trHeight w:val="397"/>
        </w:trPr>
        <w:tc>
          <w:tcPr>
            <w:tcW w:w="1134" w:type="dxa"/>
            <w:tcBorders>
              <w:top w:val="single" w:sz="4" w:space="0" w:color="auto"/>
              <w:left w:val="single" w:sz="4" w:space="0" w:color="auto"/>
              <w:bottom w:val="single" w:sz="4" w:space="0" w:color="auto"/>
              <w:right w:val="single" w:sz="4" w:space="0" w:color="auto"/>
            </w:tcBorders>
            <w:vAlign w:val="center"/>
          </w:tcPr>
          <w:p w14:paraId="075BE123" w14:textId="77777777" w:rsidR="006304BE" w:rsidRPr="00133111" w:rsidRDefault="006304BE" w:rsidP="00FD3C8A">
            <w:pPr>
              <w:suppressAutoHyphens w:val="0"/>
              <w:spacing w:line="280" w:lineRule="exact"/>
              <w:jc w:val="center"/>
              <w:rPr>
                <w:rFonts w:ascii="標楷體" w:eastAsia="標楷體" w:hAnsi="標楷體"/>
                <w:kern w:val="2"/>
                <w:lang w:eastAsia="zh-TW"/>
              </w:rPr>
            </w:pPr>
            <w:bookmarkStart w:id="2" w:name="OLE_LINK44"/>
            <w:r w:rsidRPr="00133111">
              <w:rPr>
                <w:rFonts w:ascii="標楷體" w:eastAsia="標楷體" w:hAnsi="標楷體" w:hint="eastAsia"/>
                <w:kern w:val="2"/>
                <w:szCs w:val="20"/>
                <w:lang w:eastAsia="zh-TW"/>
              </w:rPr>
              <w:t>招考</w:t>
            </w:r>
          </w:p>
        </w:tc>
        <w:tc>
          <w:tcPr>
            <w:tcW w:w="1960" w:type="dxa"/>
            <w:tcBorders>
              <w:top w:val="single" w:sz="4" w:space="0" w:color="auto"/>
              <w:left w:val="single" w:sz="4" w:space="0" w:color="auto"/>
              <w:bottom w:val="single" w:sz="4" w:space="0" w:color="auto"/>
              <w:right w:val="single" w:sz="4" w:space="0" w:color="auto"/>
            </w:tcBorders>
            <w:vAlign w:val="center"/>
            <w:hideMark/>
          </w:tcPr>
          <w:p w14:paraId="6AD8B675" w14:textId="77777777" w:rsidR="006304BE" w:rsidRPr="00133111" w:rsidRDefault="006304BE" w:rsidP="00FD3C8A">
            <w:pPr>
              <w:suppressAutoHyphens w:val="0"/>
              <w:spacing w:line="280" w:lineRule="exact"/>
              <w:jc w:val="center"/>
              <w:rPr>
                <w:rFonts w:ascii="標楷體" w:eastAsia="標楷體" w:hAnsi="標楷體"/>
                <w:kern w:val="2"/>
                <w:lang w:eastAsia="zh-TW"/>
              </w:rPr>
            </w:pPr>
            <w:r w:rsidRPr="00133111">
              <w:rPr>
                <w:rFonts w:ascii="標楷體" w:eastAsia="標楷體" w:hAnsi="標楷體" w:hint="eastAsia"/>
                <w:kern w:val="2"/>
                <w:szCs w:val="20"/>
                <w:lang w:eastAsia="zh-TW"/>
              </w:rPr>
              <w:t>報名及考試日期</w:t>
            </w:r>
          </w:p>
        </w:tc>
        <w:tc>
          <w:tcPr>
            <w:tcW w:w="2180" w:type="dxa"/>
            <w:tcBorders>
              <w:top w:val="single" w:sz="4" w:space="0" w:color="auto"/>
              <w:left w:val="single" w:sz="4" w:space="0" w:color="auto"/>
              <w:bottom w:val="single" w:sz="4" w:space="0" w:color="auto"/>
              <w:right w:val="single" w:sz="4" w:space="0" w:color="auto"/>
            </w:tcBorders>
            <w:vAlign w:val="center"/>
            <w:hideMark/>
          </w:tcPr>
          <w:p w14:paraId="16DC8FEE" w14:textId="77777777" w:rsidR="006304BE" w:rsidRPr="00133111" w:rsidRDefault="006304BE" w:rsidP="00FD3C8A">
            <w:pPr>
              <w:suppressAutoHyphens w:val="0"/>
              <w:spacing w:line="280" w:lineRule="exact"/>
              <w:jc w:val="center"/>
              <w:rPr>
                <w:rFonts w:ascii="標楷體" w:eastAsia="標楷體" w:hAnsi="標楷體"/>
                <w:kern w:val="2"/>
                <w:lang w:eastAsia="zh-TW"/>
              </w:rPr>
            </w:pPr>
            <w:r w:rsidRPr="00133111">
              <w:rPr>
                <w:rFonts w:ascii="標楷體" w:eastAsia="標楷體" w:hAnsi="標楷體" w:hint="eastAsia"/>
                <w:kern w:val="2"/>
                <w:szCs w:val="20"/>
                <w:lang w:eastAsia="zh-TW"/>
              </w:rPr>
              <w:t>放榜公告日期</w:t>
            </w:r>
          </w:p>
        </w:tc>
        <w:tc>
          <w:tcPr>
            <w:tcW w:w="2126" w:type="dxa"/>
            <w:tcBorders>
              <w:top w:val="single" w:sz="4" w:space="0" w:color="auto"/>
              <w:left w:val="single" w:sz="4" w:space="0" w:color="auto"/>
              <w:right w:val="single" w:sz="4" w:space="0" w:color="auto"/>
            </w:tcBorders>
            <w:vAlign w:val="center"/>
          </w:tcPr>
          <w:p w14:paraId="268A66D1" w14:textId="77777777" w:rsidR="006304BE" w:rsidRPr="00133111" w:rsidRDefault="006304BE" w:rsidP="0063099B">
            <w:pPr>
              <w:suppressAutoHyphens w:val="0"/>
              <w:spacing w:line="280" w:lineRule="exact"/>
              <w:jc w:val="center"/>
              <w:rPr>
                <w:rFonts w:ascii="標楷體" w:eastAsia="標楷體" w:hAnsi="標楷體"/>
                <w:kern w:val="2"/>
                <w:lang w:eastAsia="zh-TW"/>
              </w:rPr>
            </w:pPr>
            <w:r w:rsidRPr="00133111">
              <w:rPr>
                <w:rFonts w:ascii="標楷體" w:eastAsia="標楷體" w:hAnsi="標楷體" w:hint="eastAsia"/>
                <w:kern w:val="2"/>
                <w:szCs w:val="20"/>
                <w:lang w:eastAsia="zh-TW"/>
              </w:rPr>
              <w:t>報到日期</w:t>
            </w:r>
          </w:p>
        </w:tc>
        <w:tc>
          <w:tcPr>
            <w:tcW w:w="2664" w:type="dxa"/>
            <w:tcBorders>
              <w:top w:val="single" w:sz="4" w:space="0" w:color="auto"/>
              <w:left w:val="single" w:sz="4" w:space="0" w:color="auto"/>
              <w:right w:val="single" w:sz="4" w:space="0" w:color="auto"/>
            </w:tcBorders>
            <w:vAlign w:val="center"/>
          </w:tcPr>
          <w:p w14:paraId="26973319" w14:textId="77777777" w:rsidR="006304BE" w:rsidRPr="00133111" w:rsidRDefault="006304BE" w:rsidP="00FD3C8A">
            <w:pPr>
              <w:suppressAutoHyphens w:val="0"/>
              <w:spacing w:line="280" w:lineRule="exact"/>
              <w:jc w:val="center"/>
              <w:rPr>
                <w:rFonts w:ascii="標楷體" w:eastAsia="標楷體" w:hAnsi="標楷體"/>
                <w:kern w:val="2"/>
                <w:lang w:eastAsia="zh-TW"/>
              </w:rPr>
            </w:pPr>
            <w:r w:rsidRPr="00133111">
              <w:rPr>
                <w:rFonts w:ascii="標楷體" w:eastAsia="標楷體" w:hAnsi="標楷體"/>
                <w:kern w:val="2"/>
                <w:lang w:eastAsia="zh-TW"/>
              </w:rPr>
              <w:t>備註</w:t>
            </w:r>
          </w:p>
        </w:tc>
      </w:tr>
      <w:tr w:rsidR="000B5AA7" w:rsidRPr="00133111" w14:paraId="6C1A5FF3" w14:textId="77777777" w:rsidTr="000B5AA7">
        <w:trPr>
          <w:trHeight w:val="763"/>
        </w:trPr>
        <w:tc>
          <w:tcPr>
            <w:tcW w:w="1134" w:type="dxa"/>
            <w:tcBorders>
              <w:top w:val="single" w:sz="4" w:space="0" w:color="auto"/>
              <w:left w:val="single" w:sz="4" w:space="0" w:color="auto"/>
              <w:bottom w:val="single" w:sz="4" w:space="0" w:color="auto"/>
              <w:right w:val="single" w:sz="4" w:space="0" w:color="auto"/>
            </w:tcBorders>
            <w:vAlign w:val="center"/>
            <w:hideMark/>
          </w:tcPr>
          <w:p w14:paraId="5EF7CB7E" w14:textId="77777777" w:rsidR="000B5AA7" w:rsidRPr="00133111" w:rsidRDefault="000B5AA7" w:rsidP="000B5AA7">
            <w:pPr>
              <w:suppressAutoHyphens w:val="0"/>
              <w:spacing w:line="280" w:lineRule="exact"/>
              <w:jc w:val="center"/>
              <w:rPr>
                <w:rFonts w:ascii="標楷體" w:eastAsia="標楷體" w:hAnsi="標楷體"/>
                <w:kern w:val="2"/>
                <w:lang w:eastAsia="zh-TW"/>
              </w:rPr>
            </w:pPr>
            <w:r w:rsidRPr="00133111">
              <w:rPr>
                <w:rFonts w:ascii="標楷體" w:eastAsia="標楷體" w:hAnsi="標楷體" w:hint="eastAsia"/>
                <w:kern w:val="2"/>
                <w:szCs w:val="20"/>
                <w:lang w:eastAsia="zh-TW"/>
              </w:rPr>
              <w:t>第1次</w:t>
            </w:r>
          </w:p>
        </w:tc>
        <w:tc>
          <w:tcPr>
            <w:tcW w:w="1960" w:type="dxa"/>
            <w:tcBorders>
              <w:top w:val="single" w:sz="4" w:space="0" w:color="auto"/>
              <w:left w:val="single" w:sz="4" w:space="0" w:color="auto"/>
              <w:bottom w:val="single" w:sz="4" w:space="0" w:color="auto"/>
              <w:right w:val="single" w:sz="4" w:space="0" w:color="auto"/>
            </w:tcBorders>
            <w:vAlign w:val="center"/>
          </w:tcPr>
          <w:p w14:paraId="339EE6CC" w14:textId="3F65340E" w:rsidR="000B5AA7" w:rsidRDefault="000B5AA7" w:rsidP="000B5AA7">
            <w:pPr>
              <w:suppressAutoHyphens w:val="0"/>
              <w:spacing w:line="280" w:lineRule="exact"/>
              <w:ind w:left="960" w:rightChars="-52" w:right="-125" w:hangingChars="400" w:hanging="960"/>
              <w:rPr>
                <w:rFonts w:ascii="標楷體" w:eastAsia="標楷體" w:hAnsi="標楷體"/>
                <w:color w:val="FF0000"/>
                <w:kern w:val="2"/>
                <w:szCs w:val="20"/>
                <w:lang w:eastAsia="zh-TW"/>
              </w:rPr>
            </w:pPr>
            <w:r>
              <w:rPr>
                <w:rFonts w:ascii="標楷體" w:eastAsia="標楷體" w:hAnsi="標楷體" w:hint="eastAsia"/>
                <w:kern w:val="2"/>
                <w:szCs w:val="20"/>
                <w:lang w:eastAsia="zh-TW"/>
              </w:rPr>
              <w:t>114</w:t>
            </w:r>
            <w:r w:rsidRPr="00133111">
              <w:rPr>
                <w:rFonts w:ascii="標楷體" w:eastAsia="標楷體" w:hAnsi="標楷體" w:hint="eastAsia"/>
                <w:kern w:val="2"/>
                <w:szCs w:val="20"/>
                <w:lang w:eastAsia="zh-TW"/>
              </w:rPr>
              <w:t>年</w:t>
            </w:r>
            <w:r w:rsidR="003B16E5">
              <w:rPr>
                <w:rFonts w:ascii="標楷體" w:eastAsia="標楷體" w:hAnsi="標楷體" w:hint="eastAsia"/>
                <w:color w:val="EE0000"/>
                <w:kern w:val="2"/>
                <w:szCs w:val="20"/>
                <w:lang w:eastAsia="zh-TW"/>
              </w:rPr>
              <w:t>7</w:t>
            </w:r>
            <w:r w:rsidRPr="00345E0F">
              <w:rPr>
                <w:rFonts w:ascii="標楷體" w:eastAsia="標楷體" w:hAnsi="標楷體" w:hint="eastAsia"/>
                <w:color w:val="FF0000"/>
                <w:kern w:val="2"/>
                <w:szCs w:val="20"/>
                <w:lang w:eastAsia="zh-TW"/>
              </w:rPr>
              <w:t>月</w:t>
            </w:r>
            <w:r w:rsidR="003B16E5">
              <w:rPr>
                <w:rFonts w:ascii="標楷體" w:eastAsia="標楷體" w:hAnsi="標楷體" w:hint="eastAsia"/>
                <w:color w:val="FF0000"/>
                <w:kern w:val="2"/>
                <w:szCs w:val="20"/>
                <w:lang w:eastAsia="zh-TW"/>
              </w:rPr>
              <w:t>4</w:t>
            </w:r>
            <w:r w:rsidRPr="00345E0F">
              <w:rPr>
                <w:rFonts w:ascii="標楷體" w:eastAsia="標楷體" w:hAnsi="標楷體" w:hint="eastAsia"/>
                <w:color w:val="FF0000"/>
                <w:kern w:val="2"/>
                <w:szCs w:val="20"/>
                <w:lang w:eastAsia="zh-TW"/>
              </w:rPr>
              <w:t>日</w:t>
            </w:r>
          </w:p>
          <w:p w14:paraId="269D73E0" w14:textId="7208ED0F" w:rsidR="000B5AA7" w:rsidRPr="00133111" w:rsidRDefault="000B5AA7" w:rsidP="000B5AA7">
            <w:pPr>
              <w:suppressAutoHyphens w:val="0"/>
              <w:spacing w:line="280" w:lineRule="exact"/>
              <w:ind w:left="960" w:rightChars="-52" w:right="-125" w:hangingChars="400" w:hanging="960"/>
              <w:rPr>
                <w:rFonts w:ascii="標楷體" w:eastAsia="標楷體" w:hAnsi="標楷體"/>
                <w:kern w:val="2"/>
                <w:szCs w:val="20"/>
                <w:lang w:eastAsia="zh-TW"/>
              </w:rPr>
            </w:pPr>
            <w:r>
              <w:rPr>
                <w:rFonts w:ascii="標楷體" w:eastAsia="標楷體" w:hAnsi="標楷體" w:hint="eastAsia"/>
                <w:color w:val="FF0000"/>
                <w:kern w:val="2"/>
                <w:szCs w:val="20"/>
                <w:lang w:eastAsia="zh-TW"/>
              </w:rPr>
              <w:t xml:space="preserve">     (五)</w:t>
            </w:r>
          </w:p>
        </w:tc>
        <w:tc>
          <w:tcPr>
            <w:tcW w:w="2180" w:type="dxa"/>
            <w:tcBorders>
              <w:top w:val="single" w:sz="4" w:space="0" w:color="auto"/>
              <w:left w:val="single" w:sz="4" w:space="0" w:color="auto"/>
              <w:bottom w:val="single" w:sz="4" w:space="0" w:color="auto"/>
              <w:right w:val="single" w:sz="4" w:space="0" w:color="auto"/>
            </w:tcBorders>
            <w:vAlign w:val="center"/>
          </w:tcPr>
          <w:p w14:paraId="5B7B4731" w14:textId="146C02CE" w:rsidR="000B5AA7" w:rsidRDefault="000B5AA7" w:rsidP="000B5AA7">
            <w:pPr>
              <w:suppressAutoHyphens w:val="0"/>
              <w:spacing w:line="280" w:lineRule="exact"/>
              <w:ind w:left="960" w:rightChars="-52" w:right="-125" w:hangingChars="400" w:hanging="960"/>
              <w:rPr>
                <w:rFonts w:ascii="標楷體" w:eastAsia="標楷體" w:hAnsi="標楷體"/>
                <w:color w:val="FF0000"/>
                <w:kern w:val="2"/>
                <w:szCs w:val="20"/>
                <w:lang w:eastAsia="zh-TW"/>
              </w:rPr>
            </w:pPr>
            <w:r>
              <w:rPr>
                <w:rFonts w:ascii="標楷體" w:eastAsia="標楷體" w:hAnsi="標楷體" w:hint="eastAsia"/>
                <w:kern w:val="2"/>
                <w:szCs w:val="20"/>
                <w:lang w:eastAsia="zh-TW"/>
              </w:rPr>
              <w:t>114</w:t>
            </w:r>
            <w:r w:rsidRPr="00133111">
              <w:rPr>
                <w:rFonts w:ascii="標楷體" w:eastAsia="標楷體" w:hAnsi="標楷體" w:hint="eastAsia"/>
                <w:kern w:val="2"/>
                <w:szCs w:val="20"/>
                <w:lang w:eastAsia="zh-TW"/>
              </w:rPr>
              <w:t>年</w:t>
            </w:r>
            <w:r w:rsidR="003B16E5">
              <w:rPr>
                <w:rFonts w:ascii="標楷體" w:eastAsia="標楷體" w:hAnsi="標楷體" w:hint="eastAsia"/>
                <w:color w:val="EE0000"/>
                <w:kern w:val="2"/>
                <w:szCs w:val="20"/>
                <w:lang w:eastAsia="zh-TW"/>
              </w:rPr>
              <w:t>7</w:t>
            </w:r>
            <w:r w:rsidRPr="00345E0F">
              <w:rPr>
                <w:rFonts w:ascii="標楷體" w:eastAsia="標楷體" w:hAnsi="標楷體" w:hint="eastAsia"/>
                <w:color w:val="FF0000"/>
                <w:kern w:val="2"/>
                <w:szCs w:val="20"/>
                <w:lang w:eastAsia="zh-TW"/>
              </w:rPr>
              <w:t>月</w:t>
            </w:r>
            <w:r w:rsidR="003B16E5">
              <w:rPr>
                <w:rFonts w:ascii="標楷體" w:eastAsia="標楷體" w:hAnsi="標楷體" w:hint="eastAsia"/>
                <w:color w:val="FF0000"/>
                <w:kern w:val="2"/>
                <w:szCs w:val="20"/>
                <w:lang w:eastAsia="zh-TW"/>
              </w:rPr>
              <w:t>4</w:t>
            </w:r>
            <w:r w:rsidRPr="00345E0F">
              <w:rPr>
                <w:rFonts w:ascii="標楷體" w:eastAsia="標楷體" w:hAnsi="標楷體" w:hint="eastAsia"/>
                <w:color w:val="FF0000"/>
                <w:kern w:val="2"/>
                <w:szCs w:val="20"/>
                <w:lang w:eastAsia="zh-TW"/>
              </w:rPr>
              <w:t>日</w:t>
            </w:r>
          </w:p>
          <w:p w14:paraId="38241EA4" w14:textId="23670EA0" w:rsidR="000B5AA7" w:rsidRPr="00133111" w:rsidRDefault="000B5AA7" w:rsidP="000B5AA7">
            <w:pPr>
              <w:suppressAutoHyphens w:val="0"/>
              <w:spacing w:line="280" w:lineRule="exact"/>
              <w:jc w:val="center"/>
              <w:rPr>
                <w:rFonts w:ascii="標楷體" w:eastAsia="標楷體" w:hAnsi="標楷體"/>
                <w:kern w:val="2"/>
                <w:lang w:eastAsia="zh-TW"/>
              </w:rPr>
            </w:pPr>
            <w:r>
              <w:rPr>
                <w:rFonts w:ascii="標楷體" w:eastAsia="標楷體" w:hAnsi="標楷體" w:hint="eastAsia"/>
                <w:color w:val="FF0000"/>
                <w:kern w:val="2"/>
                <w:szCs w:val="20"/>
                <w:lang w:eastAsia="zh-TW"/>
              </w:rPr>
              <w:t xml:space="preserve"> </w:t>
            </w:r>
            <w:r w:rsidRPr="00133111">
              <w:rPr>
                <w:rFonts w:ascii="標楷體" w:eastAsia="標楷體" w:hAnsi="標楷體" w:hint="eastAsia"/>
                <w:kern w:val="2"/>
                <w:szCs w:val="20"/>
                <w:lang w:eastAsia="zh-TW"/>
              </w:rPr>
              <w:t>(下午12時後)</w:t>
            </w:r>
          </w:p>
        </w:tc>
        <w:tc>
          <w:tcPr>
            <w:tcW w:w="2126" w:type="dxa"/>
            <w:tcBorders>
              <w:left w:val="single" w:sz="4" w:space="0" w:color="auto"/>
              <w:right w:val="single" w:sz="4" w:space="0" w:color="auto"/>
            </w:tcBorders>
            <w:vAlign w:val="center"/>
          </w:tcPr>
          <w:p w14:paraId="43A8D236" w14:textId="7E3A36BF" w:rsidR="000B5AA7" w:rsidRDefault="000B5AA7" w:rsidP="000B5AA7">
            <w:pPr>
              <w:suppressAutoHyphens w:val="0"/>
              <w:spacing w:line="280" w:lineRule="exact"/>
              <w:ind w:left="960" w:rightChars="-52" w:right="-125" w:hangingChars="400" w:hanging="960"/>
              <w:rPr>
                <w:rFonts w:ascii="標楷體" w:eastAsia="標楷體" w:hAnsi="標楷體"/>
                <w:color w:val="FF0000"/>
                <w:kern w:val="2"/>
                <w:szCs w:val="20"/>
                <w:lang w:eastAsia="zh-TW"/>
              </w:rPr>
            </w:pPr>
            <w:r>
              <w:rPr>
                <w:rFonts w:ascii="標楷體" w:eastAsia="標楷體" w:hAnsi="標楷體" w:hint="eastAsia"/>
                <w:kern w:val="2"/>
                <w:szCs w:val="20"/>
                <w:lang w:eastAsia="zh-TW"/>
              </w:rPr>
              <w:t>114</w:t>
            </w:r>
            <w:r w:rsidRPr="00133111">
              <w:rPr>
                <w:rFonts w:ascii="標楷體" w:eastAsia="標楷體" w:hAnsi="標楷體" w:hint="eastAsia"/>
                <w:kern w:val="2"/>
                <w:szCs w:val="20"/>
                <w:lang w:eastAsia="zh-TW"/>
              </w:rPr>
              <w:t>年</w:t>
            </w:r>
            <w:r w:rsidR="003B16E5">
              <w:rPr>
                <w:rFonts w:ascii="標楷體" w:eastAsia="標楷體" w:hAnsi="標楷體" w:hint="eastAsia"/>
                <w:color w:val="EE0000"/>
                <w:kern w:val="2"/>
                <w:szCs w:val="20"/>
                <w:lang w:eastAsia="zh-TW"/>
              </w:rPr>
              <w:t>7</w:t>
            </w:r>
            <w:r w:rsidRPr="00345E0F">
              <w:rPr>
                <w:rFonts w:ascii="標楷體" w:eastAsia="標楷體" w:hAnsi="標楷體" w:hint="eastAsia"/>
                <w:color w:val="FF0000"/>
                <w:kern w:val="2"/>
                <w:szCs w:val="20"/>
                <w:lang w:eastAsia="zh-TW"/>
              </w:rPr>
              <w:t>月</w:t>
            </w:r>
            <w:r w:rsidR="003B16E5">
              <w:rPr>
                <w:rFonts w:ascii="標楷體" w:eastAsia="標楷體" w:hAnsi="標楷體" w:hint="eastAsia"/>
                <w:color w:val="FF0000"/>
                <w:kern w:val="2"/>
                <w:szCs w:val="20"/>
                <w:lang w:eastAsia="zh-TW"/>
              </w:rPr>
              <w:t>4</w:t>
            </w:r>
            <w:r w:rsidRPr="00345E0F">
              <w:rPr>
                <w:rFonts w:ascii="標楷體" w:eastAsia="標楷體" w:hAnsi="標楷體" w:hint="eastAsia"/>
                <w:color w:val="FF0000"/>
                <w:kern w:val="2"/>
                <w:szCs w:val="20"/>
                <w:lang w:eastAsia="zh-TW"/>
              </w:rPr>
              <w:t>日</w:t>
            </w:r>
          </w:p>
          <w:p w14:paraId="24BBA026" w14:textId="3E954366" w:rsidR="000B5AA7" w:rsidRPr="00133111" w:rsidRDefault="000B5AA7" w:rsidP="000B5AA7">
            <w:pPr>
              <w:suppressAutoHyphens w:val="0"/>
              <w:spacing w:line="280" w:lineRule="exact"/>
              <w:jc w:val="center"/>
              <w:rPr>
                <w:rFonts w:ascii="標楷體" w:eastAsia="標楷體" w:hAnsi="標楷體"/>
                <w:kern w:val="2"/>
                <w:lang w:eastAsia="zh-TW"/>
              </w:rPr>
            </w:pPr>
            <w:bookmarkStart w:id="3" w:name="OLE_LINK5"/>
            <w:r w:rsidRPr="00133111">
              <w:rPr>
                <w:rFonts w:ascii="標楷體" w:eastAsia="標楷體" w:hAnsi="標楷體" w:hint="eastAsia"/>
                <w:kern w:val="2"/>
                <w:szCs w:val="20"/>
                <w:lang w:eastAsia="zh-TW"/>
              </w:rPr>
              <w:t>13時至16時</w:t>
            </w:r>
            <w:bookmarkEnd w:id="3"/>
          </w:p>
        </w:tc>
        <w:tc>
          <w:tcPr>
            <w:tcW w:w="2664" w:type="dxa"/>
            <w:tcBorders>
              <w:left w:val="single" w:sz="4" w:space="0" w:color="auto"/>
              <w:right w:val="single" w:sz="4" w:space="0" w:color="auto"/>
            </w:tcBorders>
            <w:vAlign w:val="center"/>
          </w:tcPr>
          <w:p w14:paraId="4CFB9F48" w14:textId="77777777" w:rsidR="000B5AA7" w:rsidRPr="00133111" w:rsidRDefault="000B5AA7" w:rsidP="000B5AA7">
            <w:pPr>
              <w:suppressAutoHyphens w:val="0"/>
              <w:spacing w:line="280" w:lineRule="exact"/>
              <w:jc w:val="center"/>
              <w:rPr>
                <w:rFonts w:ascii="標楷體" w:eastAsia="標楷體" w:hAnsi="標楷體"/>
                <w:kern w:val="2"/>
                <w:lang w:eastAsia="zh-TW"/>
              </w:rPr>
            </w:pPr>
          </w:p>
        </w:tc>
      </w:tr>
      <w:tr w:rsidR="000B5AA7" w:rsidRPr="00133111" w14:paraId="24A1D28E" w14:textId="77777777" w:rsidTr="000B5AA7">
        <w:trPr>
          <w:trHeight w:val="1208"/>
        </w:trPr>
        <w:tc>
          <w:tcPr>
            <w:tcW w:w="1134" w:type="dxa"/>
            <w:tcBorders>
              <w:top w:val="single" w:sz="4" w:space="0" w:color="auto"/>
              <w:left w:val="single" w:sz="4" w:space="0" w:color="auto"/>
              <w:bottom w:val="single" w:sz="4" w:space="0" w:color="auto"/>
              <w:right w:val="single" w:sz="4" w:space="0" w:color="auto"/>
            </w:tcBorders>
            <w:vAlign w:val="center"/>
            <w:hideMark/>
          </w:tcPr>
          <w:p w14:paraId="4ADFE277" w14:textId="77777777" w:rsidR="000B5AA7" w:rsidRPr="00133111" w:rsidRDefault="000B5AA7" w:rsidP="000B5AA7">
            <w:pPr>
              <w:suppressAutoHyphens w:val="0"/>
              <w:spacing w:line="280" w:lineRule="exact"/>
              <w:jc w:val="center"/>
              <w:rPr>
                <w:rFonts w:ascii="標楷體" w:eastAsia="標楷體" w:hAnsi="標楷體"/>
                <w:kern w:val="2"/>
                <w:lang w:eastAsia="zh-TW"/>
              </w:rPr>
            </w:pPr>
            <w:r w:rsidRPr="00133111">
              <w:rPr>
                <w:rFonts w:ascii="標楷體" w:eastAsia="標楷體" w:hAnsi="標楷體" w:hint="eastAsia"/>
                <w:kern w:val="2"/>
                <w:szCs w:val="20"/>
                <w:lang w:eastAsia="zh-TW"/>
              </w:rPr>
              <w:t>第2次</w:t>
            </w:r>
          </w:p>
        </w:tc>
        <w:tc>
          <w:tcPr>
            <w:tcW w:w="1960" w:type="dxa"/>
            <w:tcBorders>
              <w:top w:val="single" w:sz="4" w:space="0" w:color="auto"/>
              <w:left w:val="single" w:sz="4" w:space="0" w:color="auto"/>
              <w:bottom w:val="single" w:sz="4" w:space="0" w:color="auto"/>
              <w:right w:val="single" w:sz="4" w:space="0" w:color="auto"/>
            </w:tcBorders>
            <w:vAlign w:val="center"/>
          </w:tcPr>
          <w:p w14:paraId="638CF0C8" w14:textId="2BEE3599" w:rsidR="000B5AA7" w:rsidRDefault="000B5AA7" w:rsidP="000B5AA7">
            <w:pPr>
              <w:suppressAutoHyphens w:val="0"/>
              <w:spacing w:line="280" w:lineRule="exact"/>
              <w:ind w:left="960" w:rightChars="-52" w:right="-125" w:hangingChars="400" w:hanging="960"/>
              <w:rPr>
                <w:rFonts w:ascii="標楷體" w:eastAsia="標楷體" w:hAnsi="標楷體"/>
                <w:color w:val="FF0000"/>
                <w:kern w:val="2"/>
                <w:szCs w:val="20"/>
                <w:lang w:eastAsia="zh-TW"/>
              </w:rPr>
            </w:pPr>
            <w:r>
              <w:rPr>
                <w:rFonts w:ascii="標楷體" w:eastAsia="標楷體" w:hAnsi="標楷體" w:hint="eastAsia"/>
                <w:kern w:val="2"/>
                <w:szCs w:val="20"/>
                <w:lang w:eastAsia="zh-TW"/>
              </w:rPr>
              <w:t>114</w:t>
            </w:r>
            <w:r w:rsidRPr="00133111">
              <w:rPr>
                <w:rFonts w:ascii="標楷體" w:eastAsia="標楷體" w:hAnsi="標楷體" w:hint="eastAsia"/>
                <w:kern w:val="2"/>
                <w:szCs w:val="20"/>
                <w:lang w:eastAsia="zh-TW"/>
              </w:rPr>
              <w:t>年</w:t>
            </w:r>
            <w:r w:rsidR="003B16E5">
              <w:rPr>
                <w:rFonts w:ascii="標楷體" w:eastAsia="標楷體" w:hAnsi="標楷體" w:hint="eastAsia"/>
                <w:color w:val="EE0000"/>
                <w:kern w:val="2"/>
                <w:szCs w:val="20"/>
                <w:lang w:eastAsia="zh-TW"/>
              </w:rPr>
              <w:t>7</w:t>
            </w:r>
            <w:r w:rsidRPr="00345E0F">
              <w:rPr>
                <w:rFonts w:ascii="標楷體" w:eastAsia="標楷體" w:hAnsi="標楷體" w:hint="eastAsia"/>
                <w:color w:val="FF0000"/>
                <w:kern w:val="2"/>
                <w:szCs w:val="20"/>
                <w:lang w:eastAsia="zh-TW"/>
              </w:rPr>
              <w:t>月</w:t>
            </w:r>
            <w:r w:rsidR="003B16E5">
              <w:rPr>
                <w:rFonts w:ascii="標楷體" w:eastAsia="標楷體" w:hAnsi="標楷體" w:hint="eastAsia"/>
                <w:color w:val="FF0000"/>
                <w:kern w:val="2"/>
                <w:szCs w:val="20"/>
                <w:lang w:eastAsia="zh-TW"/>
              </w:rPr>
              <w:t>7</w:t>
            </w:r>
            <w:r w:rsidRPr="00345E0F">
              <w:rPr>
                <w:rFonts w:ascii="標楷體" w:eastAsia="標楷體" w:hAnsi="標楷體" w:hint="eastAsia"/>
                <w:color w:val="FF0000"/>
                <w:kern w:val="2"/>
                <w:szCs w:val="20"/>
                <w:lang w:eastAsia="zh-TW"/>
              </w:rPr>
              <w:t>日</w:t>
            </w:r>
          </w:p>
          <w:p w14:paraId="09FFCC5F" w14:textId="30FE09EA" w:rsidR="000B5AA7" w:rsidRPr="00133111" w:rsidRDefault="000B5AA7" w:rsidP="000B5AA7">
            <w:pPr>
              <w:suppressAutoHyphens w:val="0"/>
              <w:spacing w:line="280" w:lineRule="exact"/>
              <w:ind w:rightChars="-52" w:right="-125"/>
              <w:rPr>
                <w:rFonts w:ascii="標楷體" w:eastAsia="標楷體" w:hAnsi="標楷體"/>
                <w:kern w:val="2"/>
                <w:lang w:eastAsia="zh-TW"/>
              </w:rPr>
            </w:pPr>
            <w:r>
              <w:rPr>
                <w:rFonts w:ascii="標楷體" w:eastAsia="標楷體" w:hAnsi="標楷體" w:hint="eastAsia"/>
                <w:color w:val="FF0000"/>
                <w:kern w:val="2"/>
                <w:szCs w:val="20"/>
                <w:lang w:eastAsia="zh-TW"/>
              </w:rPr>
              <w:t xml:space="preserve">     (</w:t>
            </w:r>
            <w:proofErr w:type="gramStart"/>
            <w:r>
              <w:rPr>
                <w:rFonts w:ascii="標楷體" w:eastAsia="標楷體" w:hAnsi="標楷體" w:hint="eastAsia"/>
                <w:color w:val="FF0000"/>
                <w:kern w:val="2"/>
                <w:szCs w:val="20"/>
                <w:lang w:eastAsia="zh-TW"/>
              </w:rPr>
              <w:t>一</w:t>
            </w:r>
            <w:proofErr w:type="gramEnd"/>
            <w:r>
              <w:rPr>
                <w:rFonts w:ascii="標楷體" w:eastAsia="標楷體" w:hAnsi="標楷體" w:hint="eastAsia"/>
                <w:color w:val="FF0000"/>
                <w:kern w:val="2"/>
                <w:szCs w:val="20"/>
                <w:lang w:eastAsia="zh-TW"/>
              </w:rPr>
              <w:t>)</w:t>
            </w:r>
          </w:p>
        </w:tc>
        <w:tc>
          <w:tcPr>
            <w:tcW w:w="2180" w:type="dxa"/>
            <w:tcBorders>
              <w:top w:val="single" w:sz="4" w:space="0" w:color="auto"/>
              <w:left w:val="single" w:sz="4" w:space="0" w:color="auto"/>
              <w:bottom w:val="single" w:sz="4" w:space="0" w:color="auto"/>
              <w:right w:val="single" w:sz="4" w:space="0" w:color="auto"/>
            </w:tcBorders>
            <w:vAlign w:val="center"/>
          </w:tcPr>
          <w:p w14:paraId="1CCF2702" w14:textId="70383359" w:rsidR="000B5AA7" w:rsidRDefault="000B5AA7" w:rsidP="000B5AA7">
            <w:pPr>
              <w:suppressAutoHyphens w:val="0"/>
              <w:spacing w:line="280" w:lineRule="exact"/>
              <w:ind w:left="960" w:rightChars="-52" w:right="-125" w:hangingChars="400" w:hanging="960"/>
              <w:rPr>
                <w:rFonts w:ascii="標楷體" w:eastAsia="標楷體" w:hAnsi="標楷體"/>
                <w:color w:val="FF0000"/>
                <w:kern w:val="2"/>
                <w:szCs w:val="20"/>
                <w:lang w:eastAsia="zh-TW"/>
              </w:rPr>
            </w:pPr>
            <w:r>
              <w:rPr>
                <w:rFonts w:ascii="標楷體" w:eastAsia="標楷體" w:hAnsi="標楷體" w:hint="eastAsia"/>
                <w:kern w:val="2"/>
                <w:szCs w:val="20"/>
                <w:lang w:eastAsia="zh-TW"/>
              </w:rPr>
              <w:t>114</w:t>
            </w:r>
            <w:r w:rsidRPr="00133111">
              <w:rPr>
                <w:rFonts w:ascii="標楷體" w:eastAsia="標楷體" w:hAnsi="標楷體" w:hint="eastAsia"/>
                <w:kern w:val="2"/>
                <w:szCs w:val="20"/>
                <w:lang w:eastAsia="zh-TW"/>
              </w:rPr>
              <w:t>年</w:t>
            </w:r>
            <w:r w:rsidR="003B16E5">
              <w:rPr>
                <w:rFonts w:ascii="標楷體" w:eastAsia="標楷體" w:hAnsi="標楷體" w:hint="eastAsia"/>
                <w:color w:val="EE0000"/>
                <w:kern w:val="2"/>
                <w:szCs w:val="20"/>
                <w:lang w:eastAsia="zh-TW"/>
              </w:rPr>
              <w:t>7</w:t>
            </w:r>
            <w:r w:rsidRPr="00345E0F">
              <w:rPr>
                <w:rFonts w:ascii="標楷體" w:eastAsia="標楷體" w:hAnsi="標楷體" w:hint="eastAsia"/>
                <w:color w:val="FF0000"/>
                <w:kern w:val="2"/>
                <w:szCs w:val="20"/>
                <w:lang w:eastAsia="zh-TW"/>
              </w:rPr>
              <w:t>月</w:t>
            </w:r>
            <w:r w:rsidR="003B16E5">
              <w:rPr>
                <w:rFonts w:ascii="標楷體" w:eastAsia="標楷體" w:hAnsi="標楷體" w:hint="eastAsia"/>
                <w:color w:val="FF0000"/>
                <w:kern w:val="2"/>
                <w:szCs w:val="20"/>
                <w:lang w:eastAsia="zh-TW"/>
              </w:rPr>
              <w:t>7</w:t>
            </w:r>
            <w:r w:rsidRPr="00345E0F">
              <w:rPr>
                <w:rFonts w:ascii="標楷體" w:eastAsia="標楷體" w:hAnsi="標楷體" w:hint="eastAsia"/>
                <w:color w:val="FF0000"/>
                <w:kern w:val="2"/>
                <w:szCs w:val="20"/>
                <w:lang w:eastAsia="zh-TW"/>
              </w:rPr>
              <w:t>日</w:t>
            </w:r>
          </w:p>
          <w:p w14:paraId="35500386" w14:textId="521838C3" w:rsidR="000B5AA7" w:rsidRPr="00133111" w:rsidRDefault="000B5AA7" w:rsidP="000B5AA7">
            <w:pPr>
              <w:suppressAutoHyphens w:val="0"/>
              <w:spacing w:line="280" w:lineRule="exact"/>
              <w:jc w:val="center"/>
              <w:rPr>
                <w:rFonts w:ascii="標楷體" w:eastAsia="標楷體" w:hAnsi="標楷體"/>
                <w:kern w:val="2"/>
                <w:lang w:eastAsia="zh-TW"/>
              </w:rPr>
            </w:pPr>
            <w:r>
              <w:rPr>
                <w:rFonts w:ascii="標楷體" w:eastAsia="標楷體" w:hAnsi="標楷體" w:hint="eastAsia"/>
                <w:color w:val="FF0000"/>
                <w:kern w:val="2"/>
                <w:szCs w:val="20"/>
                <w:lang w:eastAsia="zh-TW"/>
              </w:rPr>
              <w:t xml:space="preserve"> </w:t>
            </w:r>
            <w:r w:rsidRPr="00133111">
              <w:rPr>
                <w:rFonts w:ascii="標楷體" w:eastAsia="標楷體" w:hAnsi="標楷體" w:hint="eastAsia"/>
                <w:kern w:val="2"/>
                <w:szCs w:val="20"/>
                <w:lang w:eastAsia="zh-TW"/>
              </w:rPr>
              <w:t>(下午12時後)</w:t>
            </w:r>
          </w:p>
        </w:tc>
        <w:tc>
          <w:tcPr>
            <w:tcW w:w="2126" w:type="dxa"/>
            <w:tcBorders>
              <w:left w:val="single" w:sz="4" w:space="0" w:color="auto"/>
              <w:right w:val="single" w:sz="4" w:space="0" w:color="auto"/>
            </w:tcBorders>
            <w:vAlign w:val="center"/>
          </w:tcPr>
          <w:p w14:paraId="06468429" w14:textId="27F170E9" w:rsidR="000B5AA7" w:rsidRDefault="000B5AA7" w:rsidP="000B5AA7">
            <w:pPr>
              <w:suppressAutoHyphens w:val="0"/>
              <w:spacing w:line="280" w:lineRule="exact"/>
              <w:ind w:left="960" w:rightChars="-52" w:right="-125" w:hangingChars="400" w:hanging="960"/>
              <w:rPr>
                <w:rFonts w:ascii="標楷體" w:eastAsia="標楷體" w:hAnsi="標楷體"/>
                <w:color w:val="FF0000"/>
                <w:kern w:val="2"/>
                <w:szCs w:val="20"/>
                <w:lang w:eastAsia="zh-TW"/>
              </w:rPr>
            </w:pPr>
            <w:r>
              <w:rPr>
                <w:rFonts w:ascii="標楷體" w:eastAsia="標楷體" w:hAnsi="標楷體" w:hint="eastAsia"/>
                <w:kern w:val="2"/>
                <w:szCs w:val="20"/>
                <w:lang w:eastAsia="zh-TW"/>
              </w:rPr>
              <w:t>114</w:t>
            </w:r>
            <w:r w:rsidRPr="00133111">
              <w:rPr>
                <w:rFonts w:ascii="標楷體" w:eastAsia="標楷體" w:hAnsi="標楷體" w:hint="eastAsia"/>
                <w:kern w:val="2"/>
                <w:szCs w:val="20"/>
                <w:lang w:eastAsia="zh-TW"/>
              </w:rPr>
              <w:t>年</w:t>
            </w:r>
            <w:r w:rsidR="003B16E5">
              <w:rPr>
                <w:rFonts w:ascii="標楷體" w:eastAsia="標楷體" w:hAnsi="標楷體" w:hint="eastAsia"/>
                <w:color w:val="EE0000"/>
                <w:kern w:val="2"/>
                <w:szCs w:val="20"/>
                <w:lang w:eastAsia="zh-TW"/>
              </w:rPr>
              <w:t>7</w:t>
            </w:r>
            <w:r w:rsidRPr="00345E0F">
              <w:rPr>
                <w:rFonts w:ascii="標楷體" w:eastAsia="標楷體" w:hAnsi="標楷體" w:hint="eastAsia"/>
                <w:color w:val="FF0000"/>
                <w:kern w:val="2"/>
                <w:szCs w:val="20"/>
                <w:lang w:eastAsia="zh-TW"/>
              </w:rPr>
              <w:t>月</w:t>
            </w:r>
            <w:r w:rsidR="003B16E5">
              <w:rPr>
                <w:rFonts w:ascii="標楷體" w:eastAsia="標楷體" w:hAnsi="標楷體" w:hint="eastAsia"/>
                <w:color w:val="FF0000"/>
                <w:kern w:val="2"/>
                <w:szCs w:val="20"/>
                <w:lang w:eastAsia="zh-TW"/>
              </w:rPr>
              <w:t>7</w:t>
            </w:r>
            <w:r w:rsidRPr="00345E0F">
              <w:rPr>
                <w:rFonts w:ascii="標楷體" w:eastAsia="標楷體" w:hAnsi="標楷體" w:hint="eastAsia"/>
                <w:color w:val="FF0000"/>
                <w:kern w:val="2"/>
                <w:szCs w:val="20"/>
                <w:lang w:eastAsia="zh-TW"/>
              </w:rPr>
              <w:t>日</w:t>
            </w:r>
          </w:p>
          <w:p w14:paraId="003601E1" w14:textId="5A48BAE9" w:rsidR="000B5AA7" w:rsidRPr="00133111" w:rsidRDefault="000B5AA7" w:rsidP="000B5AA7">
            <w:pPr>
              <w:suppressAutoHyphens w:val="0"/>
              <w:spacing w:line="280" w:lineRule="exact"/>
              <w:jc w:val="center"/>
              <w:rPr>
                <w:rFonts w:ascii="標楷體" w:eastAsia="標楷體" w:hAnsi="標楷體"/>
                <w:kern w:val="2"/>
                <w:lang w:eastAsia="zh-TW"/>
              </w:rPr>
            </w:pPr>
            <w:r>
              <w:rPr>
                <w:rFonts w:ascii="標楷體" w:eastAsia="標楷體" w:hAnsi="標楷體" w:hint="eastAsia"/>
                <w:color w:val="FF0000"/>
                <w:kern w:val="2"/>
                <w:szCs w:val="20"/>
                <w:lang w:eastAsia="zh-TW"/>
              </w:rPr>
              <w:t xml:space="preserve">  </w:t>
            </w:r>
            <w:r w:rsidRPr="00133111">
              <w:rPr>
                <w:rFonts w:ascii="標楷體" w:eastAsia="標楷體" w:hAnsi="標楷體" w:hint="eastAsia"/>
                <w:kern w:val="2"/>
                <w:szCs w:val="20"/>
                <w:lang w:eastAsia="zh-TW"/>
              </w:rPr>
              <w:t>13時至16時</w:t>
            </w:r>
          </w:p>
        </w:tc>
        <w:tc>
          <w:tcPr>
            <w:tcW w:w="2664" w:type="dxa"/>
            <w:tcBorders>
              <w:left w:val="single" w:sz="4" w:space="0" w:color="auto"/>
              <w:right w:val="single" w:sz="4" w:space="0" w:color="auto"/>
            </w:tcBorders>
            <w:vAlign w:val="center"/>
          </w:tcPr>
          <w:p w14:paraId="32F2B8A1" w14:textId="77777777" w:rsidR="000B5AA7" w:rsidRPr="00133111" w:rsidRDefault="000B5AA7" w:rsidP="000B5AA7">
            <w:pPr>
              <w:suppressAutoHyphens w:val="0"/>
              <w:spacing w:line="280" w:lineRule="exact"/>
              <w:rPr>
                <w:rFonts w:ascii="標楷體" w:eastAsia="標楷體" w:hAnsi="標楷體"/>
                <w:kern w:val="2"/>
                <w:sz w:val="20"/>
                <w:szCs w:val="20"/>
                <w:lang w:eastAsia="zh-TW"/>
              </w:rPr>
            </w:pPr>
            <w:r w:rsidRPr="00133111">
              <w:rPr>
                <w:rFonts w:ascii="標楷體" w:eastAsia="標楷體" w:hAnsi="標楷體" w:hint="eastAsia"/>
                <w:kern w:val="2"/>
                <w:sz w:val="20"/>
                <w:szCs w:val="20"/>
                <w:lang w:eastAsia="zh-TW"/>
              </w:rPr>
              <w:t>若於前次甄選完成甄選作業，則取消本次及下次甄選。請自行上網（本校網站）參閱相關訊息公告。</w:t>
            </w:r>
          </w:p>
        </w:tc>
      </w:tr>
      <w:tr w:rsidR="000B5AA7" w:rsidRPr="00133111" w14:paraId="1C5FAAD8" w14:textId="77777777" w:rsidTr="000B5AA7">
        <w:trPr>
          <w:trHeight w:val="1208"/>
        </w:trPr>
        <w:tc>
          <w:tcPr>
            <w:tcW w:w="1134" w:type="dxa"/>
            <w:tcBorders>
              <w:top w:val="single" w:sz="4" w:space="0" w:color="auto"/>
              <w:left w:val="single" w:sz="4" w:space="0" w:color="auto"/>
              <w:bottom w:val="single" w:sz="4" w:space="0" w:color="auto"/>
              <w:right w:val="single" w:sz="4" w:space="0" w:color="auto"/>
            </w:tcBorders>
            <w:vAlign w:val="center"/>
            <w:hideMark/>
          </w:tcPr>
          <w:p w14:paraId="6F17602F" w14:textId="77777777" w:rsidR="000B5AA7" w:rsidRPr="00133111" w:rsidRDefault="000B5AA7" w:rsidP="000B5AA7">
            <w:pPr>
              <w:suppressAutoHyphens w:val="0"/>
              <w:spacing w:line="280" w:lineRule="exact"/>
              <w:jc w:val="center"/>
              <w:rPr>
                <w:rFonts w:ascii="標楷體" w:eastAsia="標楷體" w:hAnsi="標楷體"/>
                <w:kern w:val="2"/>
                <w:lang w:eastAsia="zh-TW"/>
              </w:rPr>
            </w:pPr>
            <w:r w:rsidRPr="00133111">
              <w:rPr>
                <w:rFonts w:ascii="標楷體" w:eastAsia="標楷體" w:hAnsi="標楷體" w:hint="eastAsia"/>
                <w:kern w:val="2"/>
                <w:szCs w:val="20"/>
                <w:lang w:eastAsia="zh-TW"/>
              </w:rPr>
              <w:t>第3次</w:t>
            </w:r>
          </w:p>
        </w:tc>
        <w:tc>
          <w:tcPr>
            <w:tcW w:w="1960" w:type="dxa"/>
            <w:tcBorders>
              <w:top w:val="single" w:sz="4" w:space="0" w:color="auto"/>
              <w:left w:val="single" w:sz="4" w:space="0" w:color="auto"/>
              <w:bottom w:val="single" w:sz="4" w:space="0" w:color="auto"/>
              <w:right w:val="single" w:sz="4" w:space="0" w:color="auto"/>
            </w:tcBorders>
            <w:vAlign w:val="center"/>
          </w:tcPr>
          <w:p w14:paraId="6ED1D9AA" w14:textId="0831575F" w:rsidR="000B5AA7" w:rsidRPr="00133111" w:rsidRDefault="000B5AA7" w:rsidP="000B5AA7">
            <w:pPr>
              <w:suppressAutoHyphens w:val="0"/>
              <w:spacing w:line="280" w:lineRule="exact"/>
              <w:ind w:rightChars="-52" w:right="-125"/>
              <w:rPr>
                <w:rFonts w:ascii="標楷體" w:eastAsia="標楷體" w:hAnsi="標楷體"/>
                <w:kern w:val="2"/>
                <w:lang w:eastAsia="zh-TW"/>
              </w:rPr>
            </w:pPr>
            <w:r>
              <w:rPr>
                <w:rFonts w:ascii="標楷體" w:eastAsia="標楷體" w:hAnsi="標楷體" w:hint="eastAsia"/>
                <w:kern w:val="2"/>
                <w:szCs w:val="20"/>
                <w:lang w:eastAsia="zh-TW"/>
              </w:rPr>
              <w:t>114</w:t>
            </w:r>
            <w:r w:rsidRPr="00133111">
              <w:rPr>
                <w:rFonts w:ascii="標楷體" w:eastAsia="標楷體" w:hAnsi="標楷體" w:hint="eastAsia"/>
                <w:kern w:val="2"/>
                <w:szCs w:val="20"/>
                <w:lang w:eastAsia="zh-TW"/>
              </w:rPr>
              <w:t>年</w:t>
            </w:r>
            <w:r>
              <w:rPr>
                <w:rFonts w:ascii="標楷體" w:eastAsia="標楷體" w:hAnsi="標楷體" w:hint="eastAsia"/>
                <w:kern w:val="2"/>
                <w:szCs w:val="20"/>
                <w:lang w:eastAsia="zh-TW"/>
              </w:rPr>
              <w:t>7</w:t>
            </w:r>
            <w:r w:rsidRPr="00345E0F">
              <w:rPr>
                <w:rFonts w:ascii="標楷體" w:eastAsia="標楷體" w:hAnsi="標楷體" w:hint="eastAsia"/>
                <w:color w:val="FF0000"/>
                <w:kern w:val="2"/>
                <w:szCs w:val="20"/>
                <w:lang w:eastAsia="zh-TW"/>
              </w:rPr>
              <w:t>月</w:t>
            </w:r>
            <w:r w:rsidR="003B16E5">
              <w:rPr>
                <w:rFonts w:ascii="標楷體" w:eastAsia="標楷體" w:hAnsi="標楷體" w:hint="eastAsia"/>
                <w:color w:val="FF0000"/>
                <w:kern w:val="2"/>
                <w:szCs w:val="20"/>
                <w:lang w:eastAsia="zh-TW"/>
              </w:rPr>
              <w:t>8</w:t>
            </w:r>
            <w:r w:rsidRPr="00345E0F">
              <w:rPr>
                <w:rFonts w:ascii="標楷體" w:eastAsia="標楷體" w:hAnsi="標楷體" w:hint="eastAsia"/>
                <w:color w:val="FF0000"/>
                <w:kern w:val="2"/>
                <w:szCs w:val="20"/>
                <w:lang w:eastAsia="zh-TW"/>
              </w:rPr>
              <w:t>日</w:t>
            </w:r>
            <w:r>
              <w:rPr>
                <w:rFonts w:ascii="標楷體" w:eastAsia="標楷體" w:hAnsi="標楷體"/>
                <w:color w:val="FF0000"/>
                <w:kern w:val="2"/>
                <w:szCs w:val="20"/>
                <w:lang w:eastAsia="zh-TW"/>
              </w:rPr>
              <w:br/>
            </w:r>
            <w:r>
              <w:rPr>
                <w:rFonts w:ascii="標楷體" w:eastAsia="標楷體" w:hAnsi="標楷體" w:hint="eastAsia"/>
                <w:color w:val="FF0000"/>
                <w:kern w:val="2"/>
                <w:szCs w:val="20"/>
                <w:lang w:eastAsia="zh-TW"/>
              </w:rPr>
              <w:t xml:space="preserve">     (二)</w:t>
            </w:r>
          </w:p>
        </w:tc>
        <w:tc>
          <w:tcPr>
            <w:tcW w:w="2180" w:type="dxa"/>
            <w:tcBorders>
              <w:top w:val="single" w:sz="4" w:space="0" w:color="auto"/>
              <w:left w:val="single" w:sz="4" w:space="0" w:color="auto"/>
              <w:bottom w:val="single" w:sz="4" w:space="0" w:color="auto"/>
              <w:right w:val="single" w:sz="4" w:space="0" w:color="auto"/>
            </w:tcBorders>
            <w:vAlign w:val="center"/>
          </w:tcPr>
          <w:p w14:paraId="1DFDF67F" w14:textId="6066CB13" w:rsidR="000B5AA7" w:rsidRDefault="000B5AA7" w:rsidP="000B5AA7">
            <w:pPr>
              <w:suppressAutoHyphens w:val="0"/>
              <w:spacing w:line="280" w:lineRule="exact"/>
              <w:ind w:leftChars="-34" w:hangingChars="34" w:hanging="82"/>
              <w:jc w:val="center"/>
              <w:rPr>
                <w:rFonts w:ascii="標楷體" w:eastAsia="標楷體" w:hAnsi="標楷體"/>
                <w:kern w:val="2"/>
                <w:szCs w:val="20"/>
                <w:lang w:eastAsia="zh-TW"/>
              </w:rPr>
            </w:pPr>
            <w:r>
              <w:rPr>
                <w:rFonts w:ascii="標楷體" w:eastAsia="標楷體" w:hAnsi="標楷體" w:hint="eastAsia"/>
                <w:kern w:val="2"/>
                <w:szCs w:val="20"/>
                <w:lang w:eastAsia="zh-TW"/>
              </w:rPr>
              <w:t>11</w:t>
            </w:r>
            <w:r w:rsidR="00C702DD">
              <w:rPr>
                <w:rFonts w:ascii="標楷體" w:eastAsia="標楷體" w:hAnsi="標楷體" w:hint="eastAsia"/>
                <w:kern w:val="2"/>
                <w:szCs w:val="20"/>
                <w:lang w:eastAsia="zh-TW"/>
              </w:rPr>
              <w:t>4</w:t>
            </w:r>
            <w:r w:rsidRPr="00133111">
              <w:rPr>
                <w:rFonts w:ascii="標楷體" w:eastAsia="標楷體" w:hAnsi="標楷體" w:hint="eastAsia"/>
                <w:kern w:val="2"/>
                <w:szCs w:val="20"/>
                <w:lang w:eastAsia="zh-TW"/>
              </w:rPr>
              <w:t>年</w:t>
            </w:r>
            <w:r w:rsidRPr="006A2A55">
              <w:rPr>
                <w:rFonts w:ascii="標楷體" w:eastAsia="標楷體" w:hAnsi="標楷體" w:hint="eastAsia"/>
                <w:color w:val="FF0000"/>
                <w:kern w:val="2"/>
                <w:szCs w:val="20"/>
                <w:lang w:eastAsia="zh-TW"/>
              </w:rPr>
              <w:t>7月</w:t>
            </w:r>
            <w:r w:rsidR="003B16E5">
              <w:rPr>
                <w:rFonts w:ascii="標楷體" w:eastAsia="標楷體" w:hAnsi="標楷體" w:hint="eastAsia"/>
                <w:color w:val="FF0000"/>
                <w:kern w:val="2"/>
                <w:szCs w:val="20"/>
                <w:lang w:eastAsia="zh-TW"/>
              </w:rPr>
              <w:t>8</w:t>
            </w:r>
            <w:r w:rsidRPr="006A2A55">
              <w:rPr>
                <w:rFonts w:ascii="標楷體" w:eastAsia="標楷體" w:hAnsi="標楷體" w:hint="eastAsia"/>
                <w:color w:val="FF0000"/>
                <w:kern w:val="2"/>
                <w:szCs w:val="20"/>
                <w:lang w:eastAsia="zh-TW"/>
              </w:rPr>
              <w:t>日</w:t>
            </w:r>
          </w:p>
          <w:p w14:paraId="039852DC" w14:textId="32E6151E" w:rsidR="000B5AA7" w:rsidRPr="00133111" w:rsidRDefault="000B5AA7" w:rsidP="000B5AA7">
            <w:pPr>
              <w:suppressAutoHyphens w:val="0"/>
              <w:spacing w:line="280" w:lineRule="exact"/>
              <w:jc w:val="center"/>
              <w:rPr>
                <w:rFonts w:ascii="標楷體" w:eastAsia="標楷體" w:hAnsi="標楷體"/>
                <w:kern w:val="2"/>
                <w:lang w:eastAsia="zh-TW"/>
              </w:rPr>
            </w:pPr>
            <w:r w:rsidRPr="00133111">
              <w:rPr>
                <w:rFonts w:ascii="標楷體" w:eastAsia="標楷體" w:hAnsi="標楷體" w:hint="eastAsia"/>
                <w:kern w:val="2"/>
                <w:szCs w:val="20"/>
                <w:lang w:eastAsia="zh-TW"/>
              </w:rPr>
              <w:t>(下午12時後)</w:t>
            </w:r>
          </w:p>
        </w:tc>
        <w:tc>
          <w:tcPr>
            <w:tcW w:w="2126" w:type="dxa"/>
            <w:tcBorders>
              <w:left w:val="single" w:sz="4" w:space="0" w:color="auto"/>
              <w:right w:val="single" w:sz="4" w:space="0" w:color="auto"/>
            </w:tcBorders>
            <w:vAlign w:val="center"/>
          </w:tcPr>
          <w:p w14:paraId="3FC4F578" w14:textId="4E8973EC" w:rsidR="000B5AA7" w:rsidRDefault="000B5AA7" w:rsidP="000B5AA7">
            <w:pPr>
              <w:suppressAutoHyphens w:val="0"/>
              <w:spacing w:line="280" w:lineRule="exact"/>
              <w:jc w:val="center"/>
              <w:rPr>
                <w:rFonts w:ascii="標楷體" w:eastAsia="標楷體" w:hAnsi="標楷體"/>
                <w:kern w:val="2"/>
                <w:szCs w:val="20"/>
                <w:lang w:eastAsia="zh-TW"/>
              </w:rPr>
            </w:pPr>
            <w:r>
              <w:rPr>
                <w:rFonts w:ascii="標楷體" w:eastAsia="標楷體" w:hAnsi="標楷體" w:hint="eastAsia"/>
                <w:kern w:val="2"/>
                <w:szCs w:val="20"/>
                <w:lang w:eastAsia="zh-TW"/>
              </w:rPr>
              <w:t>11</w:t>
            </w:r>
            <w:r w:rsidR="00C702DD">
              <w:rPr>
                <w:rFonts w:ascii="標楷體" w:eastAsia="標楷體" w:hAnsi="標楷體" w:hint="eastAsia"/>
                <w:kern w:val="2"/>
                <w:szCs w:val="20"/>
                <w:lang w:eastAsia="zh-TW"/>
              </w:rPr>
              <w:t>4</w:t>
            </w:r>
            <w:r w:rsidRPr="00133111">
              <w:rPr>
                <w:rFonts w:ascii="標楷體" w:eastAsia="標楷體" w:hAnsi="標楷體" w:hint="eastAsia"/>
                <w:kern w:val="2"/>
                <w:szCs w:val="20"/>
                <w:lang w:eastAsia="zh-TW"/>
              </w:rPr>
              <w:t>年</w:t>
            </w:r>
            <w:r w:rsidRPr="006A2A55">
              <w:rPr>
                <w:rFonts w:ascii="標楷體" w:eastAsia="標楷體" w:hAnsi="標楷體" w:hint="eastAsia"/>
                <w:color w:val="FF0000"/>
                <w:kern w:val="2"/>
                <w:szCs w:val="20"/>
                <w:lang w:eastAsia="zh-TW"/>
              </w:rPr>
              <w:t>7月</w:t>
            </w:r>
            <w:r w:rsidR="003B16E5">
              <w:rPr>
                <w:rFonts w:ascii="標楷體" w:eastAsia="標楷體" w:hAnsi="標楷體" w:hint="eastAsia"/>
                <w:color w:val="FF0000"/>
                <w:kern w:val="2"/>
                <w:szCs w:val="20"/>
                <w:lang w:eastAsia="zh-TW"/>
              </w:rPr>
              <w:t>8</w:t>
            </w:r>
            <w:r w:rsidRPr="006A2A55">
              <w:rPr>
                <w:rFonts w:ascii="標楷體" w:eastAsia="標楷體" w:hAnsi="標楷體" w:hint="eastAsia"/>
                <w:color w:val="FF0000"/>
                <w:kern w:val="2"/>
                <w:szCs w:val="20"/>
                <w:lang w:eastAsia="zh-TW"/>
              </w:rPr>
              <w:t>日</w:t>
            </w:r>
          </w:p>
          <w:p w14:paraId="05AF7E65" w14:textId="0209C0B5" w:rsidR="000B5AA7" w:rsidRPr="006170DF" w:rsidRDefault="000B5AA7" w:rsidP="000B5AA7">
            <w:pPr>
              <w:suppressAutoHyphens w:val="0"/>
              <w:spacing w:line="280" w:lineRule="exact"/>
              <w:rPr>
                <w:rFonts w:ascii="標楷體" w:eastAsia="標楷體" w:hAnsi="標楷體"/>
                <w:color w:val="FF0000"/>
                <w:kern w:val="2"/>
                <w:szCs w:val="20"/>
                <w:lang w:eastAsia="zh-TW"/>
              </w:rPr>
            </w:pPr>
            <w:r w:rsidRPr="00133111">
              <w:rPr>
                <w:rFonts w:ascii="標楷體" w:eastAsia="標楷體" w:hAnsi="標楷體" w:hint="eastAsia"/>
                <w:kern w:val="2"/>
                <w:szCs w:val="20"/>
                <w:lang w:eastAsia="zh-TW"/>
              </w:rPr>
              <w:t>13時至16時</w:t>
            </w:r>
          </w:p>
        </w:tc>
        <w:tc>
          <w:tcPr>
            <w:tcW w:w="2664" w:type="dxa"/>
            <w:tcBorders>
              <w:left w:val="single" w:sz="4" w:space="0" w:color="auto"/>
              <w:right w:val="single" w:sz="4" w:space="0" w:color="auto"/>
            </w:tcBorders>
            <w:vAlign w:val="center"/>
          </w:tcPr>
          <w:p w14:paraId="38908C35" w14:textId="77777777" w:rsidR="000B5AA7" w:rsidRPr="00133111" w:rsidRDefault="000B5AA7" w:rsidP="000B5AA7">
            <w:pPr>
              <w:suppressAutoHyphens w:val="0"/>
              <w:spacing w:line="280" w:lineRule="exact"/>
              <w:rPr>
                <w:rFonts w:ascii="標楷體" w:eastAsia="標楷體" w:hAnsi="標楷體"/>
                <w:kern w:val="2"/>
                <w:sz w:val="20"/>
                <w:szCs w:val="20"/>
                <w:lang w:eastAsia="zh-TW"/>
              </w:rPr>
            </w:pPr>
            <w:r w:rsidRPr="00133111">
              <w:rPr>
                <w:rFonts w:ascii="標楷體" w:eastAsia="標楷體" w:hAnsi="標楷體" w:hint="eastAsia"/>
                <w:kern w:val="2"/>
                <w:sz w:val="20"/>
                <w:szCs w:val="20"/>
                <w:lang w:eastAsia="zh-TW"/>
              </w:rPr>
              <w:t>若於前次甄選完成甄選作業，則取消本次及下次甄選。請自行上網（本校網站）參閱相關訊息公告。</w:t>
            </w:r>
          </w:p>
        </w:tc>
      </w:tr>
      <w:tr w:rsidR="000B5AA7" w:rsidRPr="00133111" w14:paraId="3CABFC69" w14:textId="77777777" w:rsidTr="00BA036F">
        <w:trPr>
          <w:trHeight w:val="1208"/>
        </w:trPr>
        <w:tc>
          <w:tcPr>
            <w:tcW w:w="1134" w:type="dxa"/>
            <w:tcBorders>
              <w:top w:val="single" w:sz="4" w:space="0" w:color="auto"/>
              <w:left w:val="single" w:sz="4" w:space="0" w:color="auto"/>
              <w:bottom w:val="single" w:sz="4" w:space="0" w:color="auto"/>
              <w:right w:val="single" w:sz="4" w:space="0" w:color="auto"/>
            </w:tcBorders>
            <w:vAlign w:val="center"/>
            <w:hideMark/>
          </w:tcPr>
          <w:p w14:paraId="1D29CEED" w14:textId="77777777" w:rsidR="000B5AA7" w:rsidRPr="00133111" w:rsidRDefault="000B5AA7" w:rsidP="000B5AA7">
            <w:pPr>
              <w:suppressAutoHyphens w:val="0"/>
              <w:spacing w:line="280" w:lineRule="exact"/>
              <w:jc w:val="center"/>
              <w:rPr>
                <w:rFonts w:ascii="標楷體" w:eastAsia="標楷體" w:hAnsi="標楷體"/>
                <w:kern w:val="2"/>
                <w:lang w:eastAsia="zh-TW"/>
              </w:rPr>
            </w:pPr>
            <w:r w:rsidRPr="00133111">
              <w:rPr>
                <w:rFonts w:ascii="標楷體" w:eastAsia="標楷體" w:hAnsi="標楷體" w:hint="eastAsia"/>
                <w:kern w:val="2"/>
                <w:szCs w:val="20"/>
                <w:lang w:eastAsia="zh-TW"/>
              </w:rPr>
              <w:t>第4次</w:t>
            </w:r>
          </w:p>
        </w:tc>
        <w:tc>
          <w:tcPr>
            <w:tcW w:w="1960" w:type="dxa"/>
            <w:tcBorders>
              <w:top w:val="single" w:sz="4" w:space="0" w:color="auto"/>
              <w:left w:val="single" w:sz="4" w:space="0" w:color="auto"/>
              <w:bottom w:val="single" w:sz="4" w:space="0" w:color="auto"/>
              <w:right w:val="single" w:sz="4" w:space="0" w:color="auto"/>
            </w:tcBorders>
          </w:tcPr>
          <w:p w14:paraId="5E29CFD6" w14:textId="77777777" w:rsidR="000B5AA7" w:rsidRDefault="000B5AA7" w:rsidP="000B5AA7">
            <w:pPr>
              <w:suppressAutoHyphens w:val="0"/>
              <w:ind w:rightChars="-52" w:right="-125"/>
              <w:rPr>
                <w:rFonts w:ascii="標楷體" w:eastAsia="標楷體" w:hAnsi="標楷體"/>
                <w:kern w:val="2"/>
                <w:szCs w:val="20"/>
                <w:lang w:eastAsia="zh-TW"/>
              </w:rPr>
            </w:pPr>
          </w:p>
          <w:p w14:paraId="67F42540" w14:textId="481E06FA" w:rsidR="000B5AA7" w:rsidRPr="00133111" w:rsidRDefault="000B5AA7" w:rsidP="000B5AA7">
            <w:pPr>
              <w:suppressAutoHyphens w:val="0"/>
              <w:spacing w:line="280" w:lineRule="exact"/>
              <w:ind w:rightChars="-52" w:right="-125"/>
              <w:rPr>
                <w:rFonts w:ascii="標楷體" w:eastAsia="標楷體" w:hAnsi="標楷體"/>
                <w:kern w:val="2"/>
                <w:lang w:eastAsia="zh-TW"/>
              </w:rPr>
            </w:pPr>
            <w:r>
              <w:rPr>
                <w:rFonts w:ascii="標楷體" w:eastAsia="標楷體" w:hAnsi="標楷體" w:hint="eastAsia"/>
                <w:kern w:val="2"/>
                <w:szCs w:val="20"/>
                <w:lang w:eastAsia="zh-TW"/>
              </w:rPr>
              <w:t>114</w:t>
            </w:r>
            <w:r w:rsidRPr="00723B0C">
              <w:rPr>
                <w:rFonts w:ascii="標楷體" w:eastAsia="標楷體" w:hAnsi="標楷體" w:hint="eastAsia"/>
                <w:kern w:val="2"/>
                <w:szCs w:val="20"/>
                <w:lang w:eastAsia="zh-TW"/>
              </w:rPr>
              <w:t>年</w:t>
            </w:r>
            <w:r w:rsidRPr="00723B0C">
              <w:rPr>
                <w:rFonts w:ascii="標楷體" w:eastAsia="標楷體" w:hAnsi="標楷體" w:hint="eastAsia"/>
                <w:color w:val="FF0000"/>
                <w:kern w:val="2"/>
                <w:szCs w:val="20"/>
                <w:lang w:eastAsia="zh-TW"/>
              </w:rPr>
              <w:t>7月</w:t>
            </w:r>
            <w:r w:rsidR="003B16E5">
              <w:rPr>
                <w:rFonts w:ascii="標楷體" w:eastAsia="標楷體" w:hAnsi="標楷體" w:hint="eastAsia"/>
                <w:color w:val="FF0000"/>
                <w:kern w:val="2"/>
                <w:szCs w:val="20"/>
                <w:lang w:eastAsia="zh-TW"/>
              </w:rPr>
              <w:t>9</w:t>
            </w:r>
            <w:r w:rsidRPr="00723B0C">
              <w:rPr>
                <w:rFonts w:ascii="標楷體" w:eastAsia="標楷體" w:hAnsi="標楷體" w:hint="eastAsia"/>
                <w:color w:val="FF0000"/>
                <w:kern w:val="2"/>
                <w:szCs w:val="20"/>
                <w:lang w:eastAsia="zh-TW"/>
              </w:rPr>
              <w:t>日</w:t>
            </w:r>
            <w:r w:rsidRPr="00723B0C">
              <w:rPr>
                <w:rFonts w:ascii="標楷體" w:eastAsia="標楷體" w:hAnsi="標楷體"/>
                <w:color w:val="FF0000"/>
                <w:kern w:val="2"/>
                <w:szCs w:val="20"/>
                <w:lang w:eastAsia="zh-TW"/>
              </w:rPr>
              <w:br/>
            </w:r>
            <w:r w:rsidRPr="00723B0C">
              <w:rPr>
                <w:rFonts w:ascii="標楷體" w:eastAsia="標楷體" w:hAnsi="標楷體" w:hint="eastAsia"/>
                <w:color w:val="FF0000"/>
                <w:kern w:val="2"/>
                <w:szCs w:val="20"/>
                <w:lang w:eastAsia="zh-TW"/>
              </w:rPr>
              <w:t xml:space="preserve">     (</w:t>
            </w:r>
            <w:r w:rsidR="003B16E5">
              <w:rPr>
                <w:rFonts w:ascii="標楷體" w:eastAsia="標楷體" w:hAnsi="標楷體" w:hint="eastAsia"/>
                <w:color w:val="FF0000"/>
                <w:kern w:val="2"/>
                <w:szCs w:val="20"/>
                <w:lang w:eastAsia="zh-TW"/>
              </w:rPr>
              <w:t>三</w:t>
            </w:r>
            <w:r w:rsidRPr="00723B0C">
              <w:rPr>
                <w:rFonts w:ascii="標楷體" w:eastAsia="標楷體" w:hAnsi="標楷體" w:hint="eastAsia"/>
                <w:color w:val="FF0000"/>
                <w:kern w:val="2"/>
                <w:szCs w:val="20"/>
                <w:lang w:eastAsia="zh-TW"/>
              </w:rPr>
              <w:t>)</w:t>
            </w:r>
          </w:p>
        </w:tc>
        <w:tc>
          <w:tcPr>
            <w:tcW w:w="2180" w:type="dxa"/>
            <w:tcBorders>
              <w:top w:val="single" w:sz="4" w:space="0" w:color="auto"/>
              <w:left w:val="single" w:sz="4" w:space="0" w:color="auto"/>
              <w:bottom w:val="single" w:sz="4" w:space="0" w:color="auto"/>
              <w:right w:val="single" w:sz="4" w:space="0" w:color="auto"/>
            </w:tcBorders>
            <w:vAlign w:val="center"/>
          </w:tcPr>
          <w:p w14:paraId="66C8A016" w14:textId="3922A17F" w:rsidR="000B5AA7" w:rsidRDefault="000B5AA7" w:rsidP="000B5AA7">
            <w:pPr>
              <w:suppressAutoHyphens w:val="0"/>
              <w:spacing w:line="280" w:lineRule="exact"/>
              <w:ind w:rightChars="-66" w:right="-158"/>
              <w:jc w:val="center"/>
              <w:rPr>
                <w:rFonts w:ascii="標楷體" w:eastAsia="標楷體" w:hAnsi="標楷體"/>
                <w:color w:val="FF0000"/>
                <w:kern w:val="2"/>
                <w:szCs w:val="20"/>
                <w:lang w:eastAsia="zh-TW"/>
              </w:rPr>
            </w:pPr>
            <w:r>
              <w:rPr>
                <w:rFonts w:ascii="標楷體" w:eastAsia="標楷體" w:hAnsi="標楷體" w:hint="eastAsia"/>
                <w:kern w:val="2"/>
                <w:szCs w:val="20"/>
                <w:lang w:eastAsia="zh-TW"/>
              </w:rPr>
              <w:t>114</w:t>
            </w:r>
            <w:r w:rsidRPr="00133111">
              <w:rPr>
                <w:rFonts w:ascii="標楷體" w:eastAsia="標楷體" w:hAnsi="標楷體" w:hint="eastAsia"/>
                <w:kern w:val="2"/>
                <w:szCs w:val="20"/>
                <w:lang w:eastAsia="zh-TW"/>
              </w:rPr>
              <w:t>年</w:t>
            </w:r>
            <w:r w:rsidRPr="006A2A55">
              <w:rPr>
                <w:rFonts w:ascii="標楷體" w:eastAsia="標楷體" w:hAnsi="標楷體" w:hint="eastAsia"/>
                <w:color w:val="FF0000"/>
                <w:kern w:val="2"/>
                <w:szCs w:val="20"/>
                <w:lang w:eastAsia="zh-TW"/>
              </w:rPr>
              <w:t>7月</w:t>
            </w:r>
            <w:r w:rsidR="003B16E5">
              <w:rPr>
                <w:rFonts w:ascii="標楷體" w:eastAsia="標楷體" w:hAnsi="標楷體" w:hint="eastAsia"/>
                <w:color w:val="FF0000"/>
                <w:kern w:val="2"/>
                <w:szCs w:val="20"/>
                <w:lang w:eastAsia="zh-TW"/>
              </w:rPr>
              <w:t>9</w:t>
            </w:r>
            <w:r w:rsidRPr="006A2A55">
              <w:rPr>
                <w:rFonts w:ascii="標楷體" w:eastAsia="標楷體" w:hAnsi="標楷體" w:hint="eastAsia"/>
                <w:color w:val="FF0000"/>
                <w:kern w:val="2"/>
                <w:szCs w:val="20"/>
                <w:lang w:eastAsia="zh-TW"/>
              </w:rPr>
              <w:t>日</w:t>
            </w:r>
          </w:p>
          <w:p w14:paraId="411071BE" w14:textId="39B25FE8" w:rsidR="000B5AA7" w:rsidRPr="00133111" w:rsidRDefault="000B5AA7" w:rsidP="000B5AA7">
            <w:pPr>
              <w:suppressAutoHyphens w:val="0"/>
              <w:spacing w:line="280" w:lineRule="exact"/>
              <w:ind w:leftChars="-34" w:hangingChars="34" w:hanging="82"/>
              <w:jc w:val="center"/>
              <w:rPr>
                <w:rFonts w:ascii="標楷體" w:eastAsia="標楷體" w:hAnsi="標楷體"/>
                <w:kern w:val="2"/>
                <w:lang w:eastAsia="zh-TW"/>
              </w:rPr>
            </w:pPr>
            <w:r w:rsidRPr="00133111">
              <w:rPr>
                <w:rFonts w:ascii="標楷體" w:eastAsia="標楷體" w:hAnsi="標楷體" w:hint="eastAsia"/>
                <w:kern w:val="2"/>
                <w:szCs w:val="20"/>
                <w:lang w:eastAsia="zh-TW"/>
              </w:rPr>
              <w:t>(下午12時後)</w:t>
            </w:r>
          </w:p>
        </w:tc>
        <w:tc>
          <w:tcPr>
            <w:tcW w:w="2126" w:type="dxa"/>
            <w:tcBorders>
              <w:left w:val="single" w:sz="4" w:space="0" w:color="auto"/>
              <w:right w:val="single" w:sz="4" w:space="0" w:color="auto"/>
            </w:tcBorders>
            <w:vAlign w:val="center"/>
          </w:tcPr>
          <w:p w14:paraId="0B16210D" w14:textId="3D73EBE8" w:rsidR="000B5AA7" w:rsidRDefault="000B5AA7" w:rsidP="000B5AA7">
            <w:pPr>
              <w:suppressAutoHyphens w:val="0"/>
              <w:spacing w:line="280" w:lineRule="exact"/>
              <w:jc w:val="center"/>
              <w:rPr>
                <w:rFonts w:ascii="標楷體" w:eastAsia="標楷體" w:hAnsi="標楷體"/>
                <w:kern w:val="2"/>
                <w:szCs w:val="20"/>
                <w:lang w:eastAsia="zh-TW"/>
              </w:rPr>
            </w:pPr>
            <w:r>
              <w:rPr>
                <w:rFonts w:ascii="標楷體" w:eastAsia="標楷體" w:hAnsi="標楷體" w:hint="eastAsia"/>
                <w:kern w:val="2"/>
                <w:szCs w:val="20"/>
                <w:lang w:eastAsia="zh-TW"/>
              </w:rPr>
              <w:t>114</w:t>
            </w:r>
            <w:r w:rsidRPr="00133111">
              <w:rPr>
                <w:rFonts w:ascii="標楷體" w:eastAsia="標楷體" w:hAnsi="標楷體" w:hint="eastAsia"/>
                <w:kern w:val="2"/>
                <w:szCs w:val="20"/>
                <w:lang w:eastAsia="zh-TW"/>
              </w:rPr>
              <w:t>年</w:t>
            </w:r>
            <w:r w:rsidRPr="006A2A55">
              <w:rPr>
                <w:rFonts w:ascii="標楷體" w:eastAsia="標楷體" w:hAnsi="標楷體" w:hint="eastAsia"/>
                <w:color w:val="FF0000"/>
                <w:kern w:val="2"/>
                <w:szCs w:val="20"/>
                <w:lang w:eastAsia="zh-TW"/>
              </w:rPr>
              <w:t>7月</w:t>
            </w:r>
            <w:r w:rsidR="003B16E5">
              <w:rPr>
                <w:rFonts w:ascii="標楷體" w:eastAsia="標楷體" w:hAnsi="標楷體" w:hint="eastAsia"/>
                <w:color w:val="FF0000"/>
                <w:kern w:val="2"/>
                <w:szCs w:val="20"/>
                <w:lang w:eastAsia="zh-TW"/>
              </w:rPr>
              <w:t>9</w:t>
            </w:r>
            <w:r w:rsidRPr="006A2A55">
              <w:rPr>
                <w:rFonts w:ascii="標楷體" w:eastAsia="標楷體" w:hAnsi="標楷體" w:hint="eastAsia"/>
                <w:color w:val="FF0000"/>
                <w:kern w:val="2"/>
                <w:szCs w:val="20"/>
                <w:lang w:eastAsia="zh-TW"/>
              </w:rPr>
              <w:t>日</w:t>
            </w:r>
          </w:p>
          <w:p w14:paraId="22736150" w14:textId="6AFE9410" w:rsidR="000B5AA7" w:rsidRPr="00133111" w:rsidRDefault="000B5AA7" w:rsidP="000B5AA7">
            <w:pPr>
              <w:suppressAutoHyphens w:val="0"/>
              <w:spacing w:line="280" w:lineRule="exact"/>
              <w:jc w:val="center"/>
              <w:rPr>
                <w:rFonts w:ascii="標楷體" w:eastAsia="標楷體" w:hAnsi="標楷體"/>
                <w:kern w:val="2"/>
                <w:lang w:eastAsia="zh-TW"/>
              </w:rPr>
            </w:pPr>
            <w:r w:rsidRPr="00133111">
              <w:rPr>
                <w:rFonts w:ascii="標楷體" w:eastAsia="標楷體" w:hAnsi="標楷體" w:hint="eastAsia"/>
                <w:kern w:val="2"/>
                <w:szCs w:val="20"/>
                <w:lang w:eastAsia="zh-TW"/>
              </w:rPr>
              <w:t>13時至16時</w:t>
            </w:r>
          </w:p>
        </w:tc>
        <w:tc>
          <w:tcPr>
            <w:tcW w:w="2664" w:type="dxa"/>
            <w:tcBorders>
              <w:left w:val="single" w:sz="4" w:space="0" w:color="auto"/>
              <w:right w:val="single" w:sz="4" w:space="0" w:color="auto"/>
            </w:tcBorders>
            <w:vAlign w:val="center"/>
          </w:tcPr>
          <w:p w14:paraId="3F691088" w14:textId="77777777" w:rsidR="000B5AA7" w:rsidRPr="00133111" w:rsidRDefault="000B5AA7" w:rsidP="000B5AA7">
            <w:pPr>
              <w:suppressAutoHyphens w:val="0"/>
              <w:spacing w:line="280" w:lineRule="exact"/>
              <w:rPr>
                <w:rFonts w:ascii="標楷體" w:eastAsia="標楷體" w:hAnsi="標楷體"/>
                <w:kern w:val="2"/>
                <w:sz w:val="20"/>
                <w:szCs w:val="20"/>
                <w:lang w:eastAsia="zh-TW"/>
              </w:rPr>
            </w:pPr>
            <w:r w:rsidRPr="00133111">
              <w:rPr>
                <w:rFonts w:ascii="標楷體" w:eastAsia="標楷體" w:hAnsi="標楷體" w:hint="eastAsia"/>
                <w:kern w:val="2"/>
                <w:sz w:val="20"/>
                <w:szCs w:val="20"/>
                <w:lang w:eastAsia="zh-TW"/>
              </w:rPr>
              <w:t>若於前次甄選完成甄選作業，則取消本次及下次甄選。請自行上網（本校網站）參閱相關訊息公告。</w:t>
            </w:r>
          </w:p>
        </w:tc>
      </w:tr>
      <w:tr w:rsidR="000B5AA7" w:rsidRPr="00133111" w14:paraId="71C84313" w14:textId="77777777" w:rsidTr="001F4DED">
        <w:trPr>
          <w:trHeight w:val="1208"/>
        </w:trPr>
        <w:tc>
          <w:tcPr>
            <w:tcW w:w="1134" w:type="dxa"/>
            <w:tcBorders>
              <w:top w:val="single" w:sz="4" w:space="0" w:color="auto"/>
              <w:left w:val="single" w:sz="4" w:space="0" w:color="auto"/>
              <w:bottom w:val="single" w:sz="4" w:space="0" w:color="auto"/>
              <w:right w:val="single" w:sz="4" w:space="0" w:color="auto"/>
            </w:tcBorders>
            <w:vAlign w:val="center"/>
          </w:tcPr>
          <w:p w14:paraId="2CFF1B2B" w14:textId="77777777" w:rsidR="000B5AA7" w:rsidRPr="00133111" w:rsidRDefault="000B5AA7" w:rsidP="000B5AA7">
            <w:pPr>
              <w:suppressAutoHyphens w:val="0"/>
              <w:spacing w:line="280" w:lineRule="exact"/>
              <w:jc w:val="center"/>
              <w:rPr>
                <w:rFonts w:ascii="標楷體" w:eastAsia="標楷體" w:hAnsi="標楷體"/>
                <w:kern w:val="2"/>
                <w:lang w:eastAsia="zh-TW"/>
              </w:rPr>
            </w:pPr>
            <w:r w:rsidRPr="00133111">
              <w:rPr>
                <w:rFonts w:ascii="標楷體" w:eastAsia="標楷體" w:hAnsi="標楷體" w:hint="eastAsia"/>
                <w:kern w:val="2"/>
                <w:szCs w:val="20"/>
                <w:lang w:eastAsia="zh-TW"/>
              </w:rPr>
              <w:t>第5次</w:t>
            </w:r>
          </w:p>
        </w:tc>
        <w:tc>
          <w:tcPr>
            <w:tcW w:w="1960" w:type="dxa"/>
            <w:tcBorders>
              <w:top w:val="single" w:sz="4" w:space="0" w:color="auto"/>
              <w:left w:val="single" w:sz="4" w:space="0" w:color="auto"/>
              <w:bottom w:val="single" w:sz="4" w:space="0" w:color="auto"/>
              <w:right w:val="single" w:sz="4" w:space="0" w:color="auto"/>
            </w:tcBorders>
          </w:tcPr>
          <w:p w14:paraId="053288D2" w14:textId="77777777" w:rsidR="000B5AA7" w:rsidRDefault="000B5AA7" w:rsidP="000B5AA7">
            <w:pPr>
              <w:suppressAutoHyphens w:val="0"/>
              <w:ind w:rightChars="-52" w:right="-125"/>
              <w:rPr>
                <w:rFonts w:ascii="標楷體" w:eastAsia="標楷體" w:hAnsi="標楷體"/>
                <w:kern w:val="2"/>
                <w:szCs w:val="20"/>
                <w:lang w:eastAsia="zh-TW"/>
              </w:rPr>
            </w:pPr>
          </w:p>
          <w:p w14:paraId="1A39A3AF" w14:textId="0D1B0E65" w:rsidR="000B5AA7" w:rsidRPr="00133111" w:rsidRDefault="000B5AA7" w:rsidP="000B5AA7">
            <w:pPr>
              <w:suppressAutoHyphens w:val="0"/>
              <w:ind w:rightChars="-52" w:right="-125"/>
              <w:rPr>
                <w:rFonts w:ascii="標楷體" w:eastAsia="標楷體" w:hAnsi="標楷體"/>
                <w:kern w:val="2"/>
                <w:lang w:eastAsia="zh-TW"/>
              </w:rPr>
            </w:pPr>
            <w:r>
              <w:rPr>
                <w:rFonts w:ascii="標楷體" w:eastAsia="標楷體" w:hAnsi="標楷體" w:hint="eastAsia"/>
                <w:kern w:val="2"/>
                <w:szCs w:val="20"/>
                <w:lang w:eastAsia="zh-TW"/>
              </w:rPr>
              <w:t>114</w:t>
            </w:r>
            <w:r w:rsidRPr="00723B0C">
              <w:rPr>
                <w:rFonts w:ascii="標楷體" w:eastAsia="標楷體" w:hAnsi="標楷體" w:hint="eastAsia"/>
                <w:kern w:val="2"/>
                <w:szCs w:val="20"/>
                <w:lang w:eastAsia="zh-TW"/>
              </w:rPr>
              <w:t>年</w:t>
            </w:r>
            <w:r w:rsidRPr="00723B0C">
              <w:rPr>
                <w:rFonts w:ascii="標楷體" w:eastAsia="標楷體" w:hAnsi="標楷體" w:hint="eastAsia"/>
                <w:color w:val="FF0000"/>
                <w:kern w:val="2"/>
                <w:szCs w:val="20"/>
                <w:lang w:eastAsia="zh-TW"/>
              </w:rPr>
              <w:t>7月</w:t>
            </w:r>
            <w:r w:rsidR="003B16E5">
              <w:rPr>
                <w:rFonts w:ascii="標楷體" w:eastAsia="標楷體" w:hAnsi="標楷體" w:hint="eastAsia"/>
                <w:color w:val="FF0000"/>
                <w:kern w:val="2"/>
                <w:szCs w:val="20"/>
                <w:lang w:eastAsia="zh-TW"/>
              </w:rPr>
              <w:t>10</w:t>
            </w:r>
            <w:r w:rsidRPr="00723B0C">
              <w:rPr>
                <w:rFonts w:ascii="標楷體" w:eastAsia="標楷體" w:hAnsi="標楷體" w:hint="eastAsia"/>
                <w:color w:val="FF0000"/>
                <w:kern w:val="2"/>
                <w:szCs w:val="20"/>
                <w:lang w:eastAsia="zh-TW"/>
              </w:rPr>
              <w:t>日</w:t>
            </w:r>
            <w:r w:rsidRPr="00723B0C">
              <w:rPr>
                <w:rFonts w:ascii="標楷體" w:eastAsia="標楷體" w:hAnsi="標楷體"/>
                <w:color w:val="FF0000"/>
                <w:kern w:val="2"/>
                <w:szCs w:val="20"/>
                <w:lang w:eastAsia="zh-TW"/>
              </w:rPr>
              <w:br/>
            </w:r>
            <w:r w:rsidRPr="00723B0C">
              <w:rPr>
                <w:rFonts w:ascii="標楷體" w:eastAsia="標楷體" w:hAnsi="標楷體" w:hint="eastAsia"/>
                <w:color w:val="FF0000"/>
                <w:kern w:val="2"/>
                <w:szCs w:val="20"/>
                <w:lang w:eastAsia="zh-TW"/>
              </w:rPr>
              <w:t xml:space="preserve">     (</w:t>
            </w:r>
            <w:r w:rsidR="003B16E5">
              <w:rPr>
                <w:rFonts w:ascii="標楷體" w:eastAsia="標楷體" w:hAnsi="標楷體" w:hint="eastAsia"/>
                <w:color w:val="FF0000"/>
                <w:kern w:val="2"/>
                <w:szCs w:val="20"/>
                <w:lang w:eastAsia="zh-TW"/>
              </w:rPr>
              <w:t>四</w:t>
            </w:r>
            <w:r w:rsidRPr="00723B0C">
              <w:rPr>
                <w:rFonts w:ascii="標楷體" w:eastAsia="標楷體" w:hAnsi="標楷體" w:hint="eastAsia"/>
                <w:color w:val="FF0000"/>
                <w:kern w:val="2"/>
                <w:szCs w:val="20"/>
                <w:lang w:eastAsia="zh-TW"/>
              </w:rPr>
              <w:t>)</w:t>
            </w:r>
          </w:p>
        </w:tc>
        <w:tc>
          <w:tcPr>
            <w:tcW w:w="2180" w:type="dxa"/>
            <w:tcBorders>
              <w:top w:val="single" w:sz="4" w:space="0" w:color="auto"/>
              <w:left w:val="single" w:sz="4" w:space="0" w:color="auto"/>
              <w:bottom w:val="single" w:sz="4" w:space="0" w:color="auto"/>
              <w:right w:val="single" w:sz="4" w:space="0" w:color="auto"/>
            </w:tcBorders>
            <w:vAlign w:val="center"/>
          </w:tcPr>
          <w:p w14:paraId="6298A44A" w14:textId="644357D5" w:rsidR="000B5AA7" w:rsidRDefault="000B5AA7" w:rsidP="000B5AA7">
            <w:pPr>
              <w:suppressAutoHyphens w:val="0"/>
              <w:spacing w:line="280" w:lineRule="exact"/>
              <w:ind w:rightChars="-66" w:right="-158"/>
              <w:rPr>
                <w:rFonts w:ascii="標楷體" w:eastAsia="標楷體" w:hAnsi="標楷體"/>
                <w:color w:val="FF0000"/>
                <w:kern w:val="2"/>
                <w:szCs w:val="20"/>
                <w:lang w:eastAsia="zh-TW"/>
              </w:rPr>
            </w:pPr>
            <w:r>
              <w:rPr>
                <w:rFonts w:ascii="標楷體" w:eastAsia="標楷體" w:hAnsi="標楷體" w:hint="eastAsia"/>
                <w:kern w:val="2"/>
                <w:szCs w:val="20"/>
                <w:lang w:eastAsia="zh-TW"/>
              </w:rPr>
              <w:t>114</w:t>
            </w:r>
            <w:r w:rsidRPr="00133111">
              <w:rPr>
                <w:rFonts w:ascii="標楷體" w:eastAsia="標楷體" w:hAnsi="標楷體" w:hint="eastAsia"/>
                <w:kern w:val="2"/>
                <w:szCs w:val="20"/>
                <w:lang w:eastAsia="zh-TW"/>
              </w:rPr>
              <w:t>年</w:t>
            </w:r>
            <w:r w:rsidRPr="006A2A55">
              <w:rPr>
                <w:rFonts w:ascii="標楷體" w:eastAsia="標楷體" w:hAnsi="標楷體" w:hint="eastAsia"/>
                <w:color w:val="FF0000"/>
                <w:kern w:val="2"/>
                <w:szCs w:val="20"/>
                <w:lang w:eastAsia="zh-TW"/>
              </w:rPr>
              <w:t>7月</w:t>
            </w:r>
            <w:r w:rsidR="003B16E5">
              <w:rPr>
                <w:rFonts w:ascii="標楷體" w:eastAsia="標楷體" w:hAnsi="標楷體" w:hint="eastAsia"/>
                <w:color w:val="FF0000"/>
                <w:kern w:val="2"/>
                <w:szCs w:val="20"/>
                <w:lang w:eastAsia="zh-TW"/>
              </w:rPr>
              <w:t>10</w:t>
            </w:r>
            <w:r w:rsidRPr="006A2A55">
              <w:rPr>
                <w:rFonts w:ascii="標楷體" w:eastAsia="標楷體" w:hAnsi="標楷體" w:hint="eastAsia"/>
                <w:color w:val="FF0000"/>
                <w:kern w:val="2"/>
                <w:szCs w:val="20"/>
                <w:lang w:eastAsia="zh-TW"/>
              </w:rPr>
              <w:t>日</w:t>
            </w:r>
          </w:p>
          <w:p w14:paraId="30494312" w14:textId="14E3906A" w:rsidR="000B5AA7" w:rsidRPr="00133111" w:rsidRDefault="000B5AA7" w:rsidP="000B5AA7">
            <w:pPr>
              <w:suppressAutoHyphens w:val="0"/>
              <w:spacing w:line="280" w:lineRule="exact"/>
              <w:ind w:rightChars="-66" w:right="-158"/>
              <w:jc w:val="center"/>
              <w:rPr>
                <w:rFonts w:ascii="標楷體" w:eastAsia="標楷體" w:hAnsi="標楷體"/>
                <w:kern w:val="2"/>
                <w:lang w:eastAsia="zh-TW"/>
              </w:rPr>
            </w:pPr>
            <w:r w:rsidRPr="00133111">
              <w:rPr>
                <w:rFonts w:ascii="標楷體" w:eastAsia="標楷體" w:hAnsi="標楷體" w:hint="eastAsia"/>
                <w:kern w:val="2"/>
                <w:szCs w:val="20"/>
                <w:lang w:eastAsia="zh-TW"/>
              </w:rPr>
              <w:t>(下午12時後)</w:t>
            </w:r>
          </w:p>
        </w:tc>
        <w:tc>
          <w:tcPr>
            <w:tcW w:w="2126" w:type="dxa"/>
            <w:tcBorders>
              <w:left w:val="single" w:sz="4" w:space="0" w:color="auto"/>
              <w:right w:val="single" w:sz="4" w:space="0" w:color="auto"/>
            </w:tcBorders>
            <w:vAlign w:val="center"/>
          </w:tcPr>
          <w:p w14:paraId="7927EAB3" w14:textId="2AECDABC" w:rsidR="000B5AA7" w:rsidRDefault="000B5AA7" w:rsidP="000B5AA7">
            <w:pPr>
              <w:suppressAutoHyphens w:val="0"/>
              <w:spacing w:line="280" w:lineRule="exact"/>
              <w:jc w:val="center"/>
              <w:rPr>
                <w:rFonts w:ascii="標楷體" w:eastAsia="標楷體" w:hAnsi="標楷體"/>
                <w:kern w:val="2"/>
                <w:szCs w:val="20"/>
                <w:lang w:eastAsia="zh-TW"/>
              </w:rPr>
            </w:pPr>
            <w:r>
              <w:rPr>
                <w:rFonts w:ascii="標楷體" w:eastAsia="標楷體" w:hAnsi="標楷體" w:hint="eastAsia"/>
                <w:kern w:val="2"/>
                <w:szCs w:val="20"/>
                <w:lang w:eastAsia="zh-TW"/>
              </w:rPr>
              <w:t>114</w:t>
            </w:r>
            <w:r w:rsidRPr="00133111">
              <w:rPr>
                <w:rFonts w:ascii="標楷體" w:eastAsia="標楷體" w:hAnsi="標楷體" w:hint="eastAsia"/>
                <w:kern w:val="2"/>
                <w:szCs w:val="20"/>
                <w:lang w:eastAsia="zh-TW"/>
              </w:rPr>
              <w:t>年</w:t>
            </w:r>
            <w:r w:rsidRPr="006A2A55">
              <w:rPr>
                <w:rFonts w:ascii="標楷體" w:eastAsia="標楷體" w:hAnsi="標楷體" w:hint="eastAsia"/>
                <w:color w:val="FF0000"/>
                <w:kern w:val="2"/>
                <w:szCs w:val="20"/>
                <w:lang w:eastAsia="zh-TW"/>
              </w:rPr>
              <w:t>7月</w:t>
            </w:r>
            <w:r w:rsidR="003B16E5">
              <w:rPr>
                <w:rFonts w:ascii="標楷體" w:eastAsia="標楷體" w:hAnsi="標楷體" w:hint="eastAsia"/>
                <w:color w:val="FF0000"/>
                <w:kern w:val="2"/>
                <w:szCs w:val="20"/>
                <w:lang w:eastAsia="zh-TW"/>
              </w:rPr>
              <w:t>10</w:t>
            </w:r>
            <w:r w:rsidRPr="006A2A55">
              <w:rPr>
                <w:rFonts w:ascii="標楷體" w:eastAsia="標楷體" w:hAnsi="標楷體" w:hint="eastAsia"/>
                <w:color w:val="FF0000"/>
                <w:kern w:val="2"/>
                <w:szCs w:val="20"/>
                <w:lang w:eastAsia="zh-TW"/>
              </w:rPr>
              <w:t>日</w:t>
            </w:r>
          </w:p>
          <w:p w14:paraId="3B71B2D1" w14:textId="0B63DE13" w:rsidR="000B5AA7" w:rsidRPr="00133111" w:rsidRDefault="000B5AA7" w:rsidP="000B5AA7">
            <w:pPr>
              <w:suppressAutoHyphens w:val="0"/>
              <w:spacing w:line="280" w:lineRule="exact"/>
              <w:jc w:val="center"/>
              <w:rPr>
                <w:rFonts w:ascii="標楷體" w:eastAsia="標楷體" w:hAnsi="標楷體"/>
                <w:kern w:val="2"/>
                <w:lang w:eastAsia="zh-TW"/>
              </w:rPr>
            </w:pPr>
            <w:r w:rsidRPr="00133111">
              <w:rPr>
                <w:rFonts w:ascii="標楷體" w:eastAsia="標楷體" w:hAnsi="標楷體" w:hint="eastAsia"/>
                <w:kern w:val="2"/>
                <w:szCs w:val="20"/>
                <w:lang w:eastAsia="zh-TW"/>
              </w:rPr>
              <w:t>13時至16時</w:t>
            </w:r>
          </w:p>
        </w:tc>
        <w:tc>
          <w:tcPr>
            <w:tcW w:w="2664" w:type="dxa"/>
            <w:tcBorders>
              <w:left w:val="single" w:sz="4" w:space="0" w:color="auto"/>
              <w:right w:val="single" w:sz="4" w:space="0" w:color="auto"/>
            </w:tcBorders>
            <w:vAlign w:val="center"/>
          </w:tcPr>
          <w:p w14:paraId="13E5CBCD" w14:textId="77777777" w:rsidR="000B5AA7" w:rsidRPr="00133111" w:rsidRDefault="000B5AA7" w:rsidP="000B5AA7">
            <w:pPr>
              <w:suppressAutoHyphens w:val="0"/>
              <w:spacing w:line="280" w:lineRule="exact"/>
              <w:rPr>
                <w:rFonts w:ascii="標楷體" w:eastAsia="標楷體" w:hAnsi="標楷體"/>
                <w:kern w:val="2"/>
                <w:sz w:val="20"/>
                <w:szCs w:val="20"/>
                <w:lang w:eastAsia="zh-TW"/>
              </w:rPr>
            </w:pPr>
            <w:r w:rsidRPr="00133111">
              <w:rPr>
                <w:rFonts w:ascii="標楷體" w:eastAsia="標楷體" w:hAnsi="標楷體" w:hint="eastAsia"/>
                <w:kern w:val="2"/>
                <w:sz w:val="20"/>
                <w:szCs w:val="20"/>
                <w:lang w:eastAsia="zh-TW"/>
              </w:rPr>
              <w:t>若於前次甄選完成甄選作業，則取消本次及下次甄選。請自行上網（本校網站）參閱相關訊息公告。</w:t>
            </w:r>
          </w:p>
        </w:tc>
      </w:tr>
      <w:tr w:rsidR="000B5AA7" w:rsidRPr="00133111" w14:paraId="5A83C669" w14:textId="77777777" w:rsidTr="00B34DD3">
        <w:trPr>
          <w:trHeight w:val="1208"/>
        </w:trPr>
        <w:tc>
          <w:tcPr>
            <w:tcW w:w="1134" w:type="dxa"/>
            <w:tcBorders>
              <w:top w:val="single" w:sz="4" w:space="0" w:color="auto"/>
              <w:left w:val="single" w:sz="4" w:space="0" w:color="auto"/>
              <w:bottom w:val="single" w:sz="4" w:space="0" w:color="auto"/>
              <w:right w:val="single" w:sz="4" w:space="0" w:color="auto"/>
            </w:tcBorders>
            <w:vAlign w:val="center"/>
          </w:tcPr>
          <w:p w14:paraId="2AC2144F" w14:textId="77777777" w:rsidR="000B5AA7" w:rsidRPr="00133111" w:rsidRDefault="000B5AA7" w:rsidP="000B5AA7">
            <w:pPr>
              <w:suppressAutoHyphens w:val="0"/>
              <w:spacing w:line="280" w:lineRule="exact"/>
              <w:jc w:val="center"/>
              <w:rPr>
                <w:rFonts w:ascii="標楷體" w:eastAsia="標楷體" w:hAnsi="標楷體"/>
                <w:kern w:val="2"/>
                <w:lang w:eastAsia="zh-TW"/>
              </w:rPr>
            </w:pPr>
            <w:r w:rsidRPr="00133111">
              <w:rPr>
                <w:rFonts w:ascii="標楷體" w:eastAsia="標楷體" w:hAnsi="標楷體" w:hint="eastAsia"/>
                <w:kern w:val="2"/>
                <w:szCs w:val="20"/>
                <w:lang w:eastAsia="zh-TW"/>
              </w:rPr>
              <w:t>第</w:t>
            </w:r>
            <w:r>
              <w:rPr>
                <w:rFonts w:ascii="標楷體" w:eastAsia="標楷體" w:hAnsi="標楷體" w:hint="eastAsia"/>
                <w:kern w:val="2"/>
                <w:szCs w:val="20"/>
                <w:lang w:eastAsia="zh-TW"/>
              </w:rPr>
              <w:t>6</w:t>
            </w:r>
            <w:r w:rsidRPr="00133111">
              <w:rPr>
                <w:rFonts w:ascii="標楷體" w:eastAsia="標楷體" w:hAnsi="標楷體" w:hint="eastAsia"/>
                <w:kern w:val="2"/>
                <w:szCs w:val="20"/>
                <w:lang w:eastAsia="zh-TW"/>
              </w:rPr>
              <w:t>次</w:t>
            </w:r>
          </w:p>
        </w:tc>
        <w:tc>
          <w:tcPr>
            <w:tcW w:w="1960" w:type="dxa"/>
            <w:tcBorders>
              <w:top w:val="single" w:sz="4" w:space="0" w:color="auto"/>
              <w:left w:val="single" w:sz="4" w:space="0" w:color="auto"/>
              <w:bottom w:val="single" w:sz="4" w:space="0" w:color="auto"/>
              <w:right w:val="single" w:sz="4" w:space="0" w:color="auto"/>
            </w:tcBorders>
            <w:vAlign w:val="center"/>
          </w:tcPr>
          <w:p w14:paraId="4D35C4DD" w14:textId="03EA3F8A" w:rsidR="000B5AA7" w:rsidRDefault="000B5AA7" w:rsidP="000B5AA7">
            <w:pPr>
              <w:suppressAutoHyphens w:val="0"/>
              <w:spacing w:line="280" w:lineRule="exact"/>
              <w:ind w:rightChars="-52" w:right="-125"/>
              <w:jc w:val="center"/>
              <w:rPr>
                <w:rFonts w:ascii="標楷體" w:eastAsia="標楷體" w:hAnsi="標楷體"/>
                <w:color w:val="FF0000"/>
                <w:kern w:val="2"/>
                <w:szCs w:val="20"/>
                <w:lang w:eastAsia="zh-TW"/>
              </w:rPr>
            </w:pPr>
            <w:r>
              <w:rPr>
                <w:rFonts w:ascii="標楷體" w:eastAsia="標楷體" w:hAnsi="標楷體" w:hint="eastAsia"/>
                <w:kern w:val="2"/>
                <w:szCs w:val="20"/>
                <w:lang w:eastAsia="zh-TW"/>
              </w:rPr>
              <w:t>114</w:t>
            </w:r>
            <w:r w:rsidRPr="00133111">
              <w:rPr>
                <w:rFonts w:ascii="標楷體" w:eastAsia="標楷體" w:hAnsi="標楷體" w:hint="eastAsia"/>
                <w:kern w:val="2"/>
                <w:szCs w:val="20"/>
                <w:lang w:eastAsia="zh-TW"/>
              </w:rPr>
              <w:t>年</w:t>
            </w:r>
            <w:r>
              <w:rPr>
                <w:rFonts w:ascii="標楷體" w:eastAsia="標楷體" w:hAnsi="標楷體"/>
                <w:color w:val="FF0000"/>
                <w:kern w:val="2"/>
                <w:szCs w:val="20"/>
                <w:lang w:eastAsia="zh-TW"/>
              </w:rPr>
              <w:t>7</w:t>
            </w:r>
            <w:r w:rsidRPr="006A2A55">
              <w:rPr>
                <w:rFonts w:ascii="標楷體" w:eastAsia="標楷體" w:hAnsi="標楷體" w:hint="eastAsia"/>
                <w:color w:val="FF0000"/>
                <w:kern w:val="2"/>
                <w:szCs w:val="20"/>
                <w:lang w:eastAsia="zh-TW"/>
              </w:rPr>
              <w:t>月</w:t>
            </w:r>
            <w:r w:rsidR="003B16E5">
              <w:rPr>
                <w:rFonts w:ascii="標楷體" w:eastAsia="標楷體" w:hAnsi="標楷體" w:hint="eastAsia"/>
                <w:color w:val="FF0000"/>
                <w:kern w:val="2"/>
                <w:szCs w:val="20"/>
                <w:lang w:eastAsia="zh-TW"/>
              </w:rPr>
              <w:t>11</w:t>
            </w:r>
            <w:r w:rsidRPr="006A2A55">
              <w:rPr>
                <w:rFonts w:ascii="標楷體" w:eastAsia="標楷體" w:hAnsi="標楷體" w:hint="eastAsia"/>
                <w:color w:val="FF0000"/>
                <w:kern w:val="2"/>
                <w:szCs w:val="20"/>
                <w:lang w:eastAsia="zh-TW"/>
              </w:rPr>
              <w:t>日</w:t>
            </w:r>
          </w:p>
          <w:p w14:paraId="60E9CBA3" w14:textId="7EE92A6B" w:rsidR="000B5AA7" w:rsidRPr="00133111" w:rsidRDefault="000B5AA7" w:rsidP="000B5AA7">
            <w:pPr>
              <w:suppressAutoHyphens w:val="0"/>
              <w:ind w:rightChars="-52" w:right="-125"/>
              <w:rPr>
                <w:rFonts w:ascii="標楷體" w:eastAsia="標楷體" w:hAnsi="標楷體"/>
                <w:kern w:val="2"/>
                <w:lang w:eastAsia="zh-TW"/>
              </w:rPr>
            </w:pPr>
            <w:r>
              <w:rPr>
                <w:rFonts w:ascii="標楷體" w:eastAsia="標楷體" w:hAnsi="標楷體" w:hint="eastAsia"/>
                <w:color w:val="FF0000"/>
                <w:kern w:val="2"/>
                <w:szCs w:val="20"/>
                <w:lang w:eastAsia="zh-TW"/>
              </w:rPr>
              <w:t xml:space="preserve">     (</w:t>
            </w:r>
            <w:r w:rsidR="003B16E5">
              <w:rPr>
                <w:rFonts w:ascii="標楷體" w:eastAsia="標楷體" w:hAnsi="標楷體" w:hint="eastAsia"/>
                <w:color w:val="FF0000"/>
                <w:kern w:val="2"/>
                <w:szCs w:val="20"/>
                <w:lang w:eastAsia="zh-TW"/>
              </w:rPr>
              <w:t>五</w:t>
            </w:r>
            <w:r>
              <w:rPr>
                <w:rFonts w:ascii="標楷體" w:eastAsia="標楷體" w:hAnsi="標楷體"/>
                <w:color w:val="FF0000"/>
                <w:kern w:val="2"/>
                <w:szCs w:val="20"/>
                <w:lang w:eastAsia="zh-TW"/>
              </w:rPr>
              <w:t>)</w:t>
            </w:r>
          </w:p>
        </w:tc>
        <w:tc>
          <w:tcPr>
            <w:tcW w:w="2180" w:type="dxa"/>
            <w:tcBorders>
              <w:top w:val="single" w:sz="4" w:space="0" w:color="auto"/>
              <w:left w:val="single" w:sz="4" w:space="0" w:color="auto"/>
              <w:bottom w:val="single" w:sz="4" w:space="0" w:color="auto"/>
              <w:right w:val="single" w:sz="4" w:space="0" w:color="auto"/>
            </w:tcBorders>
            <w:vAlign w:val="center"/>
          </w:tcPr>
          <w:p w14:paraId="59ECFFE4" w14:textId="3AC4F341" w:rsidR="000B5AA7" w:rsidRDefault="000B5AA7" w:rsidP="000B5AA7">
            <w:pPr>
              <w:suppressAutoHyphens w:val="0"/>
              <w:spacing w:line="280" w:lineRule="exact"/>
              <w:ind w:leftChars="-34" w:hangingChars="34" w:hanging="82"/>
              <w:jc w:val="center"/>
              <w:rPr>
                <w:rFonts w:ascii="標楷體" w:eastAsia="標楷體" w:hAnsi="標楷體"/>
                <w:color w:val="FF0000"/>
                <w:kern w:val="2"/>
                <w:szCs w:val="20"/>
                <w:lang w:eastAsia="zh-TW"/>
              </w:rPr>
            </w:pPr>
            <w:r>
              <w:rPr>
                <w:rFonts w:ascii="標楷體" w:eastAsia="標楷體" w:hAnsi="標楷體" w:hint="eastAsia"/>
                <w:kern w:val="2"/>
                <w:szCs w:val="20"/>
                <w:lang w:eastAsia="zh-TW"/>
              </w:rPr>
              <w:t>114</w:t>
            </w:r>
            <w:r w:rsidRPr="00133111">
              <w:rPr>
                <w:rFonts w:ascii="標楷體" w:eastAsia="標楷體" w:hAnsi="標楷體" w:hint="eastAsia"/>
                <w:kern w:val="2"/>
                <w:szCs w:val="20"/>
                <w:lang w:eastAsia="zh-TW"/>
              </w:rPr>
              <w:t>年</w:t>
            </w:r>
            <w:r w:rsidRPr="006A2A55">
              <w:rPr>
                <w:rFonts w:ascii="標楷體" w:eastAsia="標楷體" w:hAnsi="標楷體" w:hint="eastAsia"/>
                <w:color w:val="FF0000"/>
                <w:kern w:val="2"/>
                <w:szCs w:val="20"/>
                <w:lang w:eastAsia="zh-TW"/>
              </w:rPr>
              <w:t>7月</w:t>
            </w:r>
            <w:r w:rsidR="003B16E5">
              <w:rPr>
                <w:rFonts w:ascii="標楷體" w:eastAsia="標楷體" w:hAnsi="標楷體" w:hint="eastAsia"/>
                <w:color w:val="FF0000"/>
                <w:kern w:val="2"/>
                <w:szCs w:val="20"/>
                <w:lang w:eastAsia="zh-TW"/>
              </w:rPr>
              <w:t>11</w:t>
            </w:r>
            <w:r w:rsidRPr="006A2A55">
              <w:rPr>
                <w:rFonts w:ascii="標楷體" w:eastAsia="標楷體" w:hAnsi="標楷體" w:hint="eastAsia"/>
                <w:color w:val="FF0000"/>
                <w:kern w:val="2"/>
                <w:szCs w:val="20"/>
                <w:lang w:eastAsia="zh-TW"/>
              </w:rPr>
              <w:t>日</w:t>
            </w:r>
          </w:p>
          <w:p w14:paraId="280053D8" w14:textId="7421B992" w:rsidR="000B5AA7" w:rsidRPr="00133111" w:rsidRDefault="000B5AA7" w:rsidP="000B5AA7">
            <w:pPr>
              <w:suppressAutoHyphens w:val="0"/>
              <w:spacing w:line="280" w:lineRule="exact"/>
              <w:ind w:rightChars="-66" w:right="-158"/>
              <w:rPr>
                <w:rFonts w:ascii="標楷體" w:eastAsia="標楷體" w:hAnsi="標楷體"/>
                <w:kern w:val="2"/>
                <w:lang w:eastAsia="zh-TW"/>
              </w:rPr>
            </w:pPr>
            <w:r w:rsidRPr="00133111">
              <w:rPr>
                <w:rFonts w:ascii="標楷體" w:eastAsia="標楷體" w:hAnsi="標楷體" w:hint="eastAsia"/>
                <w:kern w:val="2"/>
                <w:szCs w:val="20"/>
                <w:lang w:eastAsia="zh-TW"/>
              </w:rPr>
              <w:t>(下午12時後)</w:t>
            </w:r>
          </w:p>
        </w:tc>
        <w:tc>
          <w:tcPr>
            <w:tcW w:w="2126" w:type="dxa"/>
            <w:tcBorders>
              <w:left w:val="single" w:sz="4" w:space="0" w:color="auto"/>
              <w:right w:val="single" w:sz="4" w:space="0" w:color="auto"/>
            </w:tcBorders>
            <w:vAlign w:val="center"/>
          </w:tcPr>
          <w:p w14:paraId="4CD91DE2" w14:textId="3B1E9424" w:rsidR="000B5AA7" w:rsidRPr="00133111" w:rsidRDefault="000B5AA7" w:rsidP="000B5AA7">
            <w:pPr>
              <w:suppressAutoHyphens w:val="0"/>
              <w:spacing w:line="280" w:lineRule="exact"/>
              <w:jc w:val="center"/>
              <w:rPr>
                <w:rFonts w:ascii="標楷體" w:eastAsia="標楷體" w:hAnsi="標楷體"/>
                <w:kern w:val="2"/>
                <w:szCs w:val="20"/>
                <w:lang w:eastAsia="zh-TW"/>
              </w:rPr>
            </w:pPr>
            <w:r>
              <w:rPr>
                <w:rFonts w:ascii="標楷體" w:eastAsia="標楷體" w:hAnsi="標楷體" w:hint="eastAsia"/>
                <w:kern w:val="2"/>
                <w:szCs w:val="20"/>
                <w:lang w:eastAsia="zh-TW"/>
              </w:rPr>
              <w:t>114</w:t>
            </w:r>
            <w:r w:rsidRPr="00133111">
              <w:rPr>
                <w:rFonts w:ascii="標楷體" w:eastAsia="標楷體" w:hAnsi="標楷體" w:hint="eastAsia"/>
                <w:kern w:val="2"/>
                <w:szCs w:val="20"/>
                <w:lang w:eastAsia="zh-TW"/>
              </w:rPr>
              <w:t>年</w:t>
            </w:r>
            <w:r w:rsidRPr="006A2A55">
              <w:rPr>
                <w:rFonts w:ascii="標楷體" w:eastAsia="標楷體" w:hAnsi="標楷體" w:hint="eastAsia"/>
                <w:color w:val="FF0000"/>
                <w:kern w:val="2"/>
                <w:szCs w:val="20"/>
                <w:lang w:eastAsia="zh-TW"/>
              </w:rPr>
              <w:t>7月</w:t>
            </w:r>
            <w:r w:rsidR="003B16E5">
              <w:rPr>
                <w:rFonts w:ascii="標楷體" w:eastAsia="標楷體" w:hAnsi="標楷體" w:hint="eastAsia"/>
                <w:color w:val="FF0000"/>
                <w:kern w:val="2"/>
                <w:szCs w:val="20"/>
                <w:lang w:eastAsia="zh-TW"/>
              </w:rPr>
              <w:t>11</w:t>
            </w:r>
            <w:r w:rsidRPr="006A2A55">
              <w:rPr>
                <w:rFonts w:ascii="標楷體" w:eastAsia="標楷體" w:hAnsi="標楷體" w:hint="eastAsia"/>
                <w:color w:val="FF0000"/>
                <w:kern w:val="2"/>
                <w:szCs w:val="20"/>
                <w:lang w:eastAsia="zh-TW"/>
              </w:rPr>
              <w:t>日</w:t>
            </w:r>
          </w:p>
          <w:p w14:paraId="42D43194" w14:textId="405C4D14" w:rsidR="000B5AA7" w:rsidRPr="00133111" w:rsidRDefault="000B5AA7" w:rsidP="000B5AA7">
            <w:pPr>
              <w:suppressAutoHyphens w:val="0"/>
              <w:spacing w:line="280" w:lineRule="exact"/>
              <w:jc w:val="center"/>
              <w:rPr>
                <w:rFonts w:ascii="標楷體" w:eastAsia="標楷體" w:hAnsi="標楷體"/>
                <w:kern w:val="2"/>
                <w:lang w:eastAsia="zh-TW"/>
              </w:rPr>
            </w:pPr>
            <w:r w:rsidRPr="00133111">
              <w:rPr>
                <w:rFonts w:ascii="標楷體" w:eastAsia="標楷體" w:hAnsi="標楷體" w:hint="eastAsia"/>
                <w:kern w:val="2"/>
                <w:szCs w:val="20"/>
                <w:lang w:eastAsia="zh-TW"/>
              </w:rPr>
              <w:t>13時至16時</w:t>
            </w:r>
          </w:p>
        </w:tc>
        <w:tc>
          <w:tcPr>
            <w:tcW w:w="2664" w:type="dxa"/>
            <w:tcBorders>
              <w:left w:val="single" w:sz="4" w:space="0" w:color="auto"/>
              <w:right w:val="single" w:sz="4" w:space="0" w:color="auto"/>
            </w:tcBorders>
            <w:vAlign w:val="center"/>
          </w:tcPr>
          <w:p w14:paraId="617EDA26" w14:textId="77777777" w:rsidR="000B5AA7" w:rsidRPr="00133111" w:rsidRDefault="000B5AA7" w:rsidP="000B5AA7">
            <w:pPr>
              <w:suppressAutoHyphens w:val="0"/>
              <w:spacing w:line="280" w:lineRule="exact"/>
              <w:rPr>
                <w:rFonts w:ascii="標楷體" w:eastAsia="標楷體" w:hAnsi="標楷體"/>
                <w:kern w:val="2"/>
                <w:sz w:val="20"/>
                <w:szCs w:val="20"/>
                <w:lang w:eastAsia="zh-TW"/>
              </w:rPr>
            </w:pPr>
            <w:r w:rsidRPr="00133111">
              <w:rPr>
                <w:rFonts w:ascii="標楷體" w:eastAsia="標楷體" w:hAnsi="標楷體" w:hint="eastAsia"/>
                <w:kern w:val="2"/>
                <w:sz w:val="20"/>
                <w:szCs w:val="20"/>
                <w:lang w:eastAsia="zh-TW"/>
              </w:rPr>
              <w:t>若於前次甄選完成甄選作業，則取消本次及下次甄選。請自行上網（本校網站）參閱相關訊息公告。</w:t>
            </w:r>
          </w:p>
        </w:tc>
      </w:tr>
      <w:tr w:rsidR="000B5AA7" w:rsidRPr="00133111" w14:paraId="0EBA478B" w14:textId="77777777" w:rsidTr="001F4DED">
        <w:trPr>
          <w:trHeight w:val="1208"/>
        </w:trPr>
        <w:tc>
          <w:tcPr>
            <w:tcW w:w="1134" w:type="dxa"/>
            <w:tcBorders>
              <w:top w:val="single" w:sz="4" w:space="0" w:color="auto"/>
              <w:left w:val="single" w:sz="4" w:space="0" w:color="auto"/>
              <w:bottom w:val="single" w:sz="4" w:space="0" w:color="auto"/>
              <w:right w:val="single" w:sz="4" w:space="0" w:color="auto"/>
            </w:tcBorders>
            <w:vAlign w:val="center"/>
          </w:tcPr>
          <w:p w14:paraId="0C5F857C" w14:textId="77777777" w:rsidR="000B5AA7" w:rsidRPr="00133111" w:rsidRDefault="000B5AA7" w:rsidP="000B5AA7">
            <w:pPr>
              <w:suppressAutoHyphens w:val="0"/>
              <w:spacing w:line="280" w:lineRule="exact"/>
              <w:jc w:val="center"/>
              <w:rPr>
                <w:rFonts w:ascii="標楷體" w:eastAsia="標楷體" w:hAnsi="標楷體"/>
                <w:kern w:val="2"/>
                <w:lang w:eastAsia="zh-TW"/>
              </w:rPr>
            </w:pPr>
            <w:r w:rsidRPr="00133111">
              <w:rPr>
                <w:rFonts w:ascii="標楷體" w:eastAsia="標楷體" w:hAnsi="標楷體" w:hint="eastAsia"/>
                <w:kern w:val="2"/>
                <w:szCs w:val="20"/>
                <w:lang w:eastAsia="zh-TW"/>
              </w:rPr>
              <w:t>第</w:t>
            </w:r>
            <w:r>
              <w:rPr>
                <w:rFonts w:ascii="標楷體" w:eastAsia="標楷體" w:hAnsi="標楷體" w:hint="eastAsia"/>
                <w:kern w:val="2"/>
                <w:szCs w:val="20"/>
                <w:lang w:eastAsia="zh-TW"/>
              </w:rPr>
              <w:t>7</w:t>
            </w:r>
            <w:r w:rsidRPr="00133111">
              <w:rPr>
                <w:rFonts w:ascii="標楷體" w:eastAsia="標楷體" w:hAnsi="標楷體" w:hint="eastAsia"/>
                <w:kern w:val="2"/>
                <w:szCs w:val="20"/>
                <w:lang w:eastAsia="zh-TW"/>
              </w:rPr>
              <w:t>次</w:t>
            </w:r>
          </w:p>
        </w:tc>
        <w:tc>
          <w:tcPr>
            <w:tcW w:w="1960" w:type="dxa"/>
            <w:tcBorders>
              <w:top w:val="single" w:sz="4" w:space="0" w:color="auto"/>
              <w:left w:val="single" w:sz="4" w:space="0" w:color="auto"/>
              <w:bottom w:val="single" w:sz="4" w:space="0" w:color="auto"/>
              <w:right w:val="single" w:sz="4" w:space="0" w:color="auto"/>
            </w:tcBorders>
            <w:vAlign w:val="center"/>
          </w:tcPr>
          <w:p w14:paraId="01F4AC19" w14:textId="4705DC44" w:rsidR="000B5AA7" w:rsidRDefault="000B5AA7" w:rsidP="000B5AA7">
            <w:pPr>
              <w:suppressAutoHyphens w:val="0"/>
              <w:spacing w:line="280" w:lineRule="exact"/>
              <w:ind w:rightChars="-52" w:right="-125"/>
              <w:jc w:val="center"/>
              <w:rPr>
                <w:rFonts w:ascii="標楷體" w:eastAsia="標楷體" w:hAnsi="標楷體"/>
                <w:color w:val="FF0000"/>
                <w:kern w:val="2"/>
                <w:szCs w:val="20"/>
                <w:lang w:eastAsia="zh-TW"/>
              </w:rPr>
            </w:pPr>
            <w:r>
              <w:rPr>
                <w:rFonts w:ascii="標楷體" w:eastAsia="標楷體" w:hAnsi="標楷體" w:hint="eastAsia"/>
                <w:kern w:val="2"/>
                <w:szCs w:val="20"/>
                <w:lang w:eastAsia="zh-TW"/>
              </w:rPr>
              <w:t>114</w:t>
            </w:r>
            <w:r w:rsidRPr="00133111">
              <w:rPr>
                <w:rFonts w:ascii="標楷體" w:eastAsia="標楷體" w:hAnsi="標楷體" w:hint="eastAsia"/>
                <w:kern w:val="2"/>
                <w:szCs w:val="20"/>
                <w:lang w:eastAsia="zh-TW"/>
              </w:rPr>
              <w:t>年</w:t>
            </w:r>
            <w:r w:rsidRPr="006A2A55">
              <w:rPr>
                <w:rFonts w:ascii="標楷體" w:eastAsia="標楷體" w:hAnsi="標楷體" w:hint="eastAsia"/>
                <w:color w:val="FF0000"/>
                <w:kern w:val="2"/>
                <w:szCs w:val="20"/>
                <w:lang w:eastAsia="zh-TW"/>
              </w:rPr>
              <w:t>7月</w:t>
            </w:r>
            <w:r w:rsidR="003B16E5">
              <w:rPr>
                <w:rFonts w:ascii="標楷體" w:eastAsia="標楷體" w:hAnsi="標楷體" w:hint="eastAsia"/>
                <w:color w:val="FF0000"/>
                <w:kern w:val="2"/>
                <w:szCs w:val="20"/>
                <w:lang w:eastAsia="zh-TW"/>
              </w:rPr>
              <w:t>14</w:t>
            </w:r>
            <w:r w:rsidRPr="006A2A55">
              <w:rPr>
                <w:rFonts w:ascii="標楷體" w:eastAsia="標楷體" w:hAnsi="標楷體" w:hint="eastAsia"/>
                <w:color w:val="FF0000"/>
                <w:kern w:val="2"/>
                <w:szCs w:val="20"/>
                <w:lang w:eastAsia="zh-TW"/>
              </w:rPr>
              <w:t>日</w:t>
            </w:r>
          </w:p>
          <w:p w14:paraId="13C87F8D" w14:textId="7DE7D8E7" w:rsidR="000B5AA7" w:rsidRPr="00133111" w:rsidRDefault="000B5AA7" w:rsidP="000B5AA7">
            <w:pPr>
              <w:suppressAutoHyphens w:val="0"/>
              <w:spacing w:line="280" w:lineRule="exact"/>
              <w:ind w:rightChars="-52" w:right="-125"/>
              <w:rPr>
                <w:rFonts w:ascii="標楷體" w:eastAsia="標楷體" w:hAnsi="標楷體"/>
                <w:kern w:val="2"/>
                <w:lang w:eastAsia="zh-TW"/>
              </w:rPr>
            </w:pPr>
            <w:r>
              <w:rPr>
                <w:rFonts w:ascii="標楷體" w:eastAsia="標楷體" w:hAnsi="標楷體" w:hint="eastAsia"/>
                <w:color w:val="FF0000"/>
                <w:kern w:val="2"/>
                <w:szCs w:val="20"/>
                <w:lang w:eastAsia="zh-TW"/>
              </w:rPr>
              <w:t xml:space="preserve">     (</w:t>
            </w:r>
            <w:proofErr w:type="gramStart"/>
            <w:r w:rsidR="003B16E5">
              <w:rPr>
                <w:rFonts w:ascii="標楷體" w:eastAsia="標楷體" w:hAnsi="標楷體" w:hint="eastAsia"/>
                <w:color w:val="FF0000"/>
                <w:kern w:val="2"/>
                <w:szCs w:val="20"/>
                <w:lang w:eastAsia="zh-TW"/>
              </w:rPr>
              <w:t>一</w:t>
            </w:r>
            <w:proofErr w:type="gramEnd"/>
            <w:r>
              <w:rPr>
                <w:rFonts w:ascii="標楷體" w:eastAsia="標楷體" w:hAnsi="標楷體" w:hint="eastAsia"/>
                <w:color w:val="FF0000"/>
                <w:kern w:val="2"/>
                <w:szCs w:val="20"/>
                <w:lang w:eastAsia="zh-TW"/>
              </w:rPr>
              <w:t>)</w:t>
            </w:r>
          </w:p>
        </w:tc>
        <w:tc>
          <w:tcPr>
            <w:tcW w:w="2180" w:type="dxa"/>
            <w:tcBorders>
              <w:top w:val="single" w:sz="4" w:space="0" w:color="auto"/>
              <w:left w:val="single" w:sz="4" w:space="0" w:color="auto"/>
              <w:bottom w:val="single" w:sz="4" w:space="0" w:color="auto"/>
              <w:right w:val="single" w:sz="4" w:space="0" w:color="auto"/>
            </w:tcBorders>
            <w:vAlign w:val="center"/>
          </w:tcPr>
          <w:p w14:paraId="5F166D08" w14:textId="268E976C" w:rsidR="000B5AA7" w:rsidRDefault="000B5AA7" w:rsidP="000B5AA7">
            <w:pPr>
              <w:suppressAutoHyphens w:val="0"/>
              <w:spacing w:line="280" w:lineRule="exact"/>
              <w:ind w:leftChars="-34" w:hangingChars="34" w:hanging="82"/>
              <w:jc w:val="center"/>
              <w:rPr>
                <w:rFonts w:ascii="標楷體" w:eastAsia="標楷體" w:hAnsi="標楷體"/>
                <w:color w:val="FF0000"/>
                <w:kern w:val="2"/>
                <w:szCs w:val="20"/>
                <w:lang w:eastAsia="zh-TW"/>
              </w:rPr>
            </w:pPr>
            <w:r>
              <w:rPr>
                <w:rFonts w:ascii="標楷體" w:eastAsia="標楷體" w:hAnsi="標楷體" w:hint="eastAsia"/>
                <w:kern w:val="2"/>
                <w:szCs w:val="20"/>
                <w:lang w:eastAsia="zh-TW"/>
              </w:rPr>
              <w:t>114</w:t>
            </w:r>
            <w:r w:rsidRPr="00133111">
              <w:rPr>
                <w:rFonts w:ascii="標楷體" w:eastAsia="標楷體" w:hAnsi="標楷體" w:hint="eastAsia"/>
                <w:kern w:val="2"/>
                <w:szCs w:val="20"/>
                <w:lang w:eastAsia="zh-TW"/>
              </w:rPr>
              <w:t>年</w:t>
            </w:r>
            <w:r w:rsidRPr="006A2A55">
              <w:rPr>
                <w:rFonts w:ascii="標楷體" w:eastAsia="標楷體" w:hAnsi="標楷體" w:hint="eastAsia"/>
                <w:color w:val="FF0000"/>
                <w:kern w:val="2"/>
                <w:szCs w:val="20"/>
                <w:lang w:eastAsia="zh-TW"/>
              </w:rPr>
              <w:t>7月</w:t>
            </w:r>
            <w:r w:rsidR="003B16E5">
              <w:rPr>
                <w:rFonts w:ascii="標楷體" w:eastAsia="標楷體" w:hAnsi="標楷體" w:hint="eastAsia"/>
                <w:color w:val="FF0000"/>
                <w:kern w:val="2"/>
                <w:szCs w:val="20"/>
                <w:lang w:eastAsia="zh-TW"/>
              </w:rPr>
              <w:t>14</w:t>
            </w:r>
            <w:r w:rsidRPr="006A2A55">
              <w:rPr>
                <w:rFonts w:ascii="標楷體" w:eastAsia="標楷體" w:hAnsi="標楷體" w:hint="eastAsia"/>
                <w:color w:val="FF0000"/>
                <w:kern w:val="2"/>
                <w:szCs w:val="20"/>
                <w:lang w:eastAsia="zh-TW"/>
              </w:rPr>
              <w:t>日</w:t>
            </w:r>
          </w:p>
          <w:p w14:paraId="0DD1F395" w14:textId="7A61A6F1" w:rsidR="000B5AA7" w:rsidRPr="00133111" w:rsidRDefault="000B5AA7" w:rsidP="000B5AA7">
            <w:pPr>
              <w:suppressAutoHyphens w:val="0"/>
              <w:spacing w:line="280" w:lineRule="exact"/>
              <w:ind w:leftChars="-34" w:hangingChars="34" w:hanging="82"/>
              <w:jc w:val="center"/>
              <w:rPr>
                <w:rFonts w:ascii="標楷體" w:eastAsia="標楷體" w:hAnsi="標楷體"/>
                <w:kern w:val="2"/>
                <w:lang w:eastAsia="zh-TW"/>
              </w:rPr>
            </w:pPr>
            <w:r w:rsidRPr="00133111">
              <w:rPr>
                <w:rFonts w:ascii="標楷體" w:eastAsia="標楷體" w:hAnsi="標楷體" w:hint="eastAsia"/>
                <w:kern w:val="2"/>
                <w:szCs w:val="20"/>
                <w:lang w:eastAsia="zh-TW"/>
              </w:rPr>
              <w:t>(下午12時後)</w:t>
            </w:r>
          </w:p>
        </w:tc>
        <w:tc>
          <w:tcPr>
            <w:tcW w:w="2126" w:type="dxa"/>
            <w:tcBorders>
              <w:left w:val="single" w:sz="4" w:space="0" w:color="auto"/>
              <w:right w:val="single" w:sz="4" w:space="0" w:color="auto"/>
            </w:tcBorders>
            <w:vAlign w:val="center"/>
          </w:tcPr>
          <w:p w14:paraId="0F4E5FFE" w14:textId="4B92FBC5" w:rsidR="000B5AA7" w:rsidRPr="00133111" w:rsidRDefault="000B5AA7" w:rsidP="000B5AA7">
            <w:pPr>
              <w:suppressAutoHyphens w:val="0"/>
              <w:spacing w:line="280" w:lineRule="exact"/>
              <w:jc w:val="center"/>
              <w:rPr>
                <w:rFonts w:ascii="標楷體" w:eastAsia="標楷體" w:hAnsi="標楷體"/>
                <w:kern w:val="2"/>
                <w:szCs w:val="20"/>
                <w:lang w:eastAsia="zh-TW"/>
              </w:rPr>
            </w:pPr>
            <w:r>
              <w:rPr>
                <w:rFonts w:ascii="標楷體" w:eastAsia="標楷體" w:hAnsi="標楷體" w:hint="eastAsia"/>
                <w:kern w:val="2"/>
                <w:szCs w:val="20"/>
                <w:lang w:eastAsia="zh-TW"/>
              </w:rPr>
              <w:t>114</w:t>
            </w:r>
            <w:r w:rsidRPr="00133111">
              <w:rPr>
                <w:rFonts w:ascii="標楷體" w:eastAsia="標楷體" w:hAnsi="標楷體" w:hint="eastAsia"/>
                <w:kern w:val="2"/>
                <w:szCs w:val="20"/>
                <w:lang w:eastAsia="zh-TW"/>
              </w:rPr>
              <w:t>年</w:t>
            </w:r>
            <w:r w:rsidRPr="006A2A55">
              <w:rPr>
                <w:rFonts w:ascii="標楷體" w:eastAsia="標楷體" w:hAnsi="標楷體" w:hint="eastAsia"/>
                <w:color w:val="FF0000"/>
                <w:kern w:val="2"/>
                <w:szCs w:val="20"/>
                <w:lang w:eastAsia="zh-TW"/>
              </w:rPr>
              <w:t>7月</w:t>
            </w:r>
            <w:r w:rsidR="003B16E5">
              <w:rPr>
                <w:rFonts w:ascii="標楷體" w:eastAsia="標楷體" w:hAnsi="標楷體" w:hint="eastAsia"/>
                <w:color w:val="FF0000"/>
                <w:kern w:val="2"/>
                <w:szCs w:val="20"/>
                <w:lang w:eastAsia="zh-TW"/>
              </w:rPr>
              <w:t>14</w:t>
            </w:r>
            <w:r w:rsidRPr="006A2A55">
              <w:rPr>
                <w:rFonts w:ascii="標楷體" w:eastAsia="標楷體" w:hAnsi="標楷體" w:hint="eastAsia"/>
                <w:color w:val="FF0000"/>
                <w:kern w:val="2"/>
                <w:szCs w:val="20"/>
                <w:lang w:eastAsia="zh-TW"/>
              </w:rPr>
              <w:t>日</w:t>
            </w:r>
          </w:p>
          <w:p w14:paraId="4FFB6F6E" w14:textId="4CC5513D" w:rsidR="000B5AA7" w:rsidRPr="00133111" w:rsidRDefault="000B5AA7" w:rsidP="000B5AA7">
            <w:pPr>
              <w:suppressAutoHyphens w:val="0"/>
              <w:spacing w:line="280" w:lineRule="exact"/>
              <w:jc w:val="center"/>
              <w:rPr>
                <w:rFonts w:ascii="標楷體" w:eastAsia="標楷體" w:hAnsi="標楷體"/>
                <w:kern w:val="2"/>
                <w:lang w:eastAsia="zh-TW"/>
              </w:rPr>
            </w:pPr>
            <w:r w:rsidRPr="00133111">
              <w:rPr>
                <w:rFonts w:ascii="標楷體" w:eastAsia="標楷體" w:hAnsi="標楷體" w:hint="eastAsia"/>
                <w:kern w:val="2"/>
                <w:szCs w:val="20"/>
                <w:lang w:eastAsia="zh-TW"/>
              </w:rPr>
              <w:t>13時至16時</w:t>
            </w:r>
          </w:p>
        </w:tc>
        <w:tc>
          <w:tcPr>
            <w:tcW w:w="2664" w:type="dxa"/>
            <w:tcBorders>
              <w:left w:val="single" w:sz="4" w:space="0" w:color="auto"/>
              <w:right w:val="single" w:sz="4" w:space="0" w:color="auto"/>
            </w:tcBorders>
            <w:vAlign w:val="center"/>
          </w:tcPr>
          <w:p w14:paraId="7BEEAEF1" w14:textId="77777777" w:rsidR="000B5AA7" w:rsidRPr="00133111" w:rsidRDefault="000B5AA7" w:rsidP="000B5AA7">
            <w:pPr>
              <w:suppressAutoHyphens w:val="0"/>
              <w:spacing w:line="280" w:lineRule="exact"/>
              <w:rPr>
                <w:rFonts w:ascii="標楷體" w:eastAsia="標楷體" w:hAnsi="標楷體"/>
                <w:kern w:val="2"/>
                <w:sz w:val="20"/>
                <w:szCs w:val="20"/>
                <w:lang w:eastAsia="zh-TW"/>
              </w:rPr>
            </w:pPr>
            <w:r w:rsidRPr="00133111">
              <w:rPr>
                <w:rFonts w:ascii="標楷體" w:eastAsia="標楷體" w:hAnsi="標楷體" w:hint="eastAsia"/>
                <w:kern w:val="2"/>
                <w:sz w:val="20"/>
                <w:szCs w:val="20"/>
                <w:lang w:eastAsia="zh-TW"/>
              </w:rPr>
              <w:t>若於前次甄選完成甄選作業，則取消本次及下次甄選。請自行上網（本校網站）參閱相關訊息公告。</w:t>
            </w:r>
          </w:p>
        </w:tc>
      </w:tr>
      <w:tr w:rsidR="000B5AA7" w:rsidRPr="00133111" w14:paraId="533C43E7" w14:textId="77777777" w:rsidTr="001F4DED">
        <w:trPr>
          <w:trHeight w:val="1208"/>
        </w:trPr>
        <w:tc>
          <w:tcPr>
            <w:tcW w:w="1134" w:type="dxa"/>
            <w:tcBorders>
              <w:top w:val="single" w:sz="4" w:space="0" w:color="auto"/>
              <w:left w:val="single" w:sz="4" w:space="0" w:color="auto"/>
              <w:bottom w:val="single" w:sz="4" w:space="0" w:color="auto"/>
              <w:right w:val="single" w:sz="4" w:space="0" w:color="auto"/>
            </w:tcBorders>
            <w:vAlign w:val="center"/>
          </w:tcPr>
          <w:p w14:paraId="1B5759DE" w14:textId="77777777" w:rsidR="000B5AA7" w:rsidRPr="00133111" w:rsidRDefault="000B5AA7" w:rsidP="000B5AA7">
            <w:pPr>
              <w:suppressAutoHyphens w:val="0"/>
              <w:spacing w:line="280" w:lineRule="exact"/>
              <w:jc w:val="center"/>
              <w:rPr>
                <w:rFonts w:ascii="標楷體" w:eastAsia="標楷體" w:hAnsi="標楷體"/>
                <w:kern w:val="2"/>
                <w:lang w:eastAsia="zh-TW"/>
              </w:rPr>
            </w:pPr>
            <w:r w:rsidRPr="00133111">
              <w:rPr>
                <w:rFonts w:ascii="標楷體" w:eastAsia="標楷體" w:hAnsi="標楷體" w:hint="eastAsia"/>
                <w:kern w:val="2"/>
                <w:szCs w:val="20"/>
                <w:lang w:eastAsia="zh-TW"/>
              </w:rPr>
              <w:t>第</w:t>
            </w:r>
            <w:r>
              <w:rPr>
                <w:rFonts w:ascii="標楷體" w:eastAsia="標楷體" w:hAnsi="標楷體" w:hint="eastAsia"/>
                <w:kern w:val="2"/>
                <w:szCs w:val="20"/>
                <w:lang w:eastAsia="zh-TW"/>
              </w:rPr>
              <w:t>8</w:t>
            </w:r>
            <w:r w:rsidRPr="00133111">
              <w:rPr>
                <w:rFonts w:ascii="標楷體" w:eastAsia="標楷體" w:hAnsi="標楷體" w:hint="eastAsia"/>
                <w:kern w:val="2"/>
                <w:szCs w:val="20"/>
                <w:lang w:eastAsia="zh-TW"/>
              </w:rPr>
              <w:t>次</w:t>
            </w:r>
          </w:p>
        </w:tc>
        <w:tc>
          <w:tcPr>
            <w:tcW w:w="1960" w:type="dxa"/>
            <w:tcBorders>
              <w:top w:val="single" w:sz="4" w:space="0" w:color="auto"/>
              <w:left w:val="single" w:sz="4" w:space="0" w:color="auto"/>
              <w:bottom w:val="single" w:sz="4" w:space="0" w:color="auto"/>
              <w:right w:val="single" w:sz="4" w:space="0" w:color="auto"/>
            </w:tcBorders>
            <w:vAlign w:val="center"/>
          </w:tcPr>
          <w:p w14:paraId="6730BA3B" w14:textId="00503581" w:rsidR="000B5AA7" w:rsidRDefault="000B5AA7" w:rsidP="000B5AA7">
            <w:pPr>
              <w:suppressAutoHyphens w:val="0"/>
              <w:spacing w:line="280" w:lineRule="exact"/>
              <w:ind w:rightChars="-52" w:right="-125"/>
              <w:jc w:val="center"/>
              <w:rPr>
                <w:rFonts w:ascii="標楷體" w:eastAsia="標楷體" w:hAnsi="標楷體"/>
                <w:color w:val="FF0000"/>
                <w:kern w:val="2"/>
                <w:szCs w:val="20"/>
                <w:lang w:eastAsia="zh-TW"/>
              </w:rPr>
            </w:pPr>
            <w:r>
              <w:rPr>
                <w:rFonts w:ascii="標楷體" w:eastAsia="標楷體" w:hAnsi="標楷體" w:hint="eastAsia"/>
                <w:kern w:val="2"/>
                <w:szCs w:val="20"/>
                <w:lang w:eastAsia="zh-TW"/>
              </w:rPr>
              <w:t>114</w:t>
            </w:r>
            <w:r w:rsidRPr="00133111">
              <w:rPr>
                <w:rFonts w:ascii="標楷體" w:eastAsia="標楷體" w:hAnsi="標楷體" w:hint="eastAsia"/>
                <w:kern w:val="2"/>
                <w:szCs w:val="20"/>
                <w:lang w:eastAsia="zh-TW"/>
              </w:rPr>
              <w:t>年</w:t>
            </w:r>
            <w:r w:rsidRPr="006A2A55">
              <w:rPr>
                <w:rFonts w:ascii="標楷體" w:eastAsia="標楷體" w:hAnsi="標楷體" w:hint="eastAsia"/>
                <w:color w:val="FF0000"/>
                <w:kern w:val="2"/>
                <w:szCs w:val="20"/>
                <w:lang w:eastAsia="zh-TW"/>
              </w:rPr>
              <w:t>7月</w:t>
            </w:r>
            <w:r w:rsidR="003B16E5">
              <w:rPr>
                <w:rFonts w:ascii="標楷體" w:eastAsia="標楷體" w:hAnsi="標楷體" w:hint="eastAsia"/>
                <w:color w:val="FF0000"/>
                <w:kern w:val="2"/>
                <w:szCs w:val="20"/>
                <w:lang w:eastAsia="zh-TW"/>
              </w:rPr>
              <w:t>15</w:t>
            </w:r>
            <w:r w:rsidRPr="006A2A55">
              <w:rPr>
                <w:rFonts w:ascii="標楷體" w:eastAsia="標楷體" w:hAnsi="標楷體" w:hint="eastAsia"/>
                <w:color w:val="FF0000"/>
                <w:kern w:val="2"/>
                <w:szCs w:val="20"/>
                <w:lang w:eastAsia="zh-TW"/>
              </w:rPr>
              <w:t>日</w:t>
            </w:r>
          </w:p>
          <w:p w14:paraId="2BBB9552" w14:textId="26FD966D" w:rsidR="000B5AA7" w:rsidRPr="00133111" w:rsidRDefault="000B5AA7" w:rsidP="000B5AA7">
            <w:pPr>
              <w:suppressAutoHyphens w:val="0"/>
              <w:spacing w:line="280" w:lineRule="exact"/>
              <w:ind w:rightChars="-52" w:right="-125"/>
              <w:rPr>
                <w:rFonts w:ascii="標楷體" w:eastAsia="標楷體" w:hAnsi="標楷體"/>
                <w:kern w:val="2"/>
                <w:lang w:eastAsia="zh-TW"/>
              </w:rPr>
            </w:pPr>
            <w:r>
              <w:rPr>
                <w:rFonts w:ascii="標楷體" w:eastAsia="標楷體" w:hAnsi="標楷體" w:hint="eastAsia"/>
                <w:color w:val="FF0000"/>
                <w:kern w:val="2"/>
                <w:szCs w:val="20"/>
                <w:lang w:eastAsia="zh-TW"/>
              </w:rPr>
              <w:t xml:space="preserve">     (</w:t>
            </w:r>
            <w:r w:rsidR="003B16E5">
              <w:rPr>
                <w:rFonts w:ascii="標楷體" w:eastAsia="標楷體" w:hAnsi="標楷體" w:hint="eastAsia"/>
                <w:color w:val="FF0000"/>
                <w:kern w:val="2"/>
                <w:szCs w:val="20"/>
                <w:lang w:eastAsia="zh-TW"/>
              </w:rPr>
              <w:t>二</w:t>
            </w:r>
            <w:r>
              <w:rPr>
                <w:rFonts w:ascii="標楷體" w:eastAsia="標楷體" w:hAnsi="標楷體" w:hint="eastAsia"/>
                <w:color w:val="FF0000"/>
                <w:kern w:val="2"/>
                <w:szCs w:val="20"/>
                <w:lang w:eastAsia="zh-TW"/>
              </w:rPr>
              <w:t>)</w:t>
            </w:r>
          </w:p>
        </w:tc>
        <w:tc>
          <w:tcPr>
            <w:tcW w:w="2180" w:type="dxa"/>
            <w:tcBorders>
              <w:top w:val="single" w:sz="4" w:space="0" w:color="auto"/>
              <w:left w:val="single" w:sz="4" w:space="0" w:color="auto"/>
              <w:bottom w:val="single" w:sz="4" w:space="0" w:color="auto"/>
              <w:right w:val="single" w:sz="4" w:space="0" w:color="auto"/>
            </w:tcBorders>
            <w:vAlign w:val="center"/>
          </w:tcPr>
          <w:p w14:paraId="73397367" w14:textId="45574C2D" w:rsidR="000B5AA7" w:rsidRDefault="000B5AA7" w:rsidP="000B5AA7">
            <w:pPr>
              <w:suppressAutoHyphens w:val="0"/>
              <w:spacing w:line="280" w:lineRule="exact"/>
              <w:ind w:leftChars="-34" w:hangingChars="34" w:hanging="82"/>
              <w:jc w:val="center"/>
              <w:rPr>
                <w:rFonts w:ascii="標楷體" w:eastAsia="標楷體" w:hAnsi="標楷體"/>
                <w:color w:val="FF0000"/>
                <w:kern w:val="2"/>
                <w:szCs w:val="20"/>
                <w:lang w:eastAsia="zh-TW"/>
              </w:rPr>
            </w:pPr>
            <w:r>
              <w:rPr>
                <w:rFonts w:ascii="標楷體" w:eastAsia="標楷體" w:hAnsi="標楷體" w:hint="eastAsia"/>
                <w:kern w:val="2"/>
                <w:szCs w:val="20"/>
                <w:lang w:eastAsia="zh-TW"/>
              </w:rPr>
              <w:t>114</w:t>
            </w:r>
            <w:r w:rsidRPr="00133111">
              <w:rPr>
                <w:rFonts w:ascii="標楷體" w:eastAsia="標楷體" w:hAnsi="標楷體" w:hint="eastAsia"/>
                <w:kern w:val="2"/>
                <w:szCs w:val="20"/>
                <w:lang w:eastAsia="zh-TW"/>
              </w:rPr>
              <w:t>年</w:t>
            </w:r>
            <w:r w:rsidRPr="006A2A55">
              <w:rPr>
                <w:rFonts w:ascii="標楷體" w:eastAsia="標楷體" w:hAnsi="標楷體" w:hint="eastAsia"/>
                <w:color w:val="FF0000"/>
                <w:kern w:val="2"/>
                <w:szCs w:val="20"/>
                <w:lang w:eastAsia="zh-TW"/>
              </w:rPr>
              <w:t>7月</w:t>
            </w:r>
            <w:r w:rsidR="003B16E5">
              <w:rPr>
                <w:rFonts w:ascii="標楷體" w:eastAsia="標楷體" w:hAnsi="標楷體" w:hint="eastAsia"/>
                <w:color w:val="FF0000"/>
                <w:kern w:val="2"/>
                <w:szCs w:val="20"/>
                <w:lang w:eastAsia="zh-TW"/>
              </w:rPr>
              <w:t>15</w:t>
            </w:r>
            <w:r w:rsidRPr="006A2A55">
              <w:rPr>
                <w:rFonts w:ascii="標楷體" w:eastAsia="標楷體" w:hAnsi="標楷體" w:hint="eastAsia"/>
                <w:color w:val="FF0000"/>
                <w:kern w:val="2"/>
                <w:szCs w:val="20"/>
                <w:lang w:eastAsia="zh-TW"/>
              </w:rPr>
              <w:t>日</w:t>
            </w:r>
          </w:p>
          <w:p w14:paraId="565C351E" w14:textId="7E0D31F9" w:rsidR="000B5AA7" w:rsidRPr="00133111" w:rsidRDefault="000B5AA7" w:rsidP="000B5AA7">
            <w:pPr>
              <w:suppressAutoHyphens w:val="0"/>
              <w:spacing w:line="280" w:lineRule="exact"/>
              <w:ind w:leftChars="-34" w:hangingChars="34" w:hanging="82"/>
              <w:jc w:val="center"/>
              <w:rPr>
                <w:rFonts w:ascii="標楷體" w:eastAsia="標楷體" w:hAnsi="標楷體"/>
                <w:kern w:val="2"/>
                <w:lang w:eastAsia="zh-TW"/>
              </w:rPr>
            </w:pPr>
            <w:r w:rsidRPr="00133111">
              <w:rPr>
                <w:rFonts w:ascii="標楷體" w:eastAsia="標楷體" w:hAnsi="標楷體" w:hint="eastAsia"/>
                <w:kern w:val="2"/>
                <w:szCs w:val="20"/>
                <w:lang w:eastAsia="zh-TW"/>
              </w:rPr>
              <w:t>(下午12時後)</w:t>
            </w:r>
          </w:p>
        </w:tc>
        <w:tc>
          <w:tcPr>
            <w:tcW w:w="2126" w:type="dxa"/>
            <w:tcBorders>
              <w:left w:val="single" w:sz="4" w:space="0" w:color="auto"/>
              <w:right w:val="single" w:sz="4" w:space="0" w:color="auto"/>
            </w:tcBorders>
            <w:vAlign w:val="center"/>
          </w:tcPr>
          <w:p w14:paraId="5B430B86" w14:textId="08A78B8F" w:rsidR="000B5AA7" w:rsidRPr="00133111" w:rsidRDefault="000B5AA7" w:rsidP="000B5AA7">
            <w:pPr>
              <w:suppressAutoHyphens w:val="0"/>
              <w:spacing w:line="280" w:lineRule="exact"/>
              <w:jc w:val="center"/>
              <w:rPr>
                <w:rFonts w:ascii="標楷體" w:eastAsia="標楷體" w:hAnsi="標楷體"/>
                <w:kern w:val="2"/>
                <w:szCs w:val="20"/>
                <w:lang w:eastAsia="zh-TW"/>
              </w:rPr>
            </w:pPr>
            <w:r>
              <w:rPr>
                <w:rFonts w:ascii="標楷體" w:eastAsia="標楷體" w:hAnsi="標楷體" w:hint="eastAsia"/>
                <w:kern w:val="2"/>
                <w:szCs w:val="20"/>
                <w:lang w:eastAsia="zh-TW"/>
              </w:rPr>
              <w:t>114</w:t>
            </w:r>
            <w:r w:rsidRPr="00133111">
              <w:rPr>
                <w:rFonts w:ascii="標楷體" w:eastAsia="標楷體" w:hAnsi="標楷體" w:hint="eastAsia"/>
                <w:kern w:val="2"/>
                <w:szCs w:val="20"/>
                <w:lang w:eastAsia="zh-TW"/>
              </w:rPr>
              <w:t>年</w:t>
            </w:r>
            <w:r w:rsidRPr="006A2A55">
              <w:rPr>
                <w:rFonts w:ascii="標楷體" w:eastAsia="標楷體" w:hAnsi="標楷體" w:hint="eastAsia"/>
                <w:color w:val="FF0000"/>
                <w:kern w:val="2"/>
                <w:szCs w:val="20"/>
                <w:lang w:eastAsia="zh-TW"/>
              </w:rPr>
              <w:t>7月</w:t>
            </w:r>
            <w:r w:rsidR="003B16E5">
              <w:rPr>
                <w:rFonts w:ascii="標楷體" w:eastAsia="標楷體" w:hAnsi="標楷體" w:hint="eastAsia"/>
                <w:color w:val="FF0000"/>
                <w:kern w:val="2"/>
                <w:szCs w:val="20"/>
                <w:lang w:eastAsia="zh-TW"/>
              </w:rPr>
              <w:t>15</w:t>
            </w:r>
            <w:r w:rsidRPr="006A2A55">
              <w:rPr>
                <w:rFonts w:ascii="標楷體" w:eastAsia="標楷體" w:hAnsi="標楷體" w:hint="eastAsia"/>
                <w:color w:val="FF0000"/>
                <w:kern w:val="2"/>
                <w:szCs w:val="20"/>
                <w:lang w:eastAsia="zh-TW"/>
              </w:rPr>
              <w:t>日</w:t>
            </w:r>
          </w:p>
          <w:p w14:paraId="72D9E91A" w14:textId="361E0D70" w:rsidR="000B5AA7" w:rsidRPr="00133111" w:rsidRDefault="000B5AA7" w:rsidP="000B5AA7">
            <w:pPr>
              <w:suppressAutoHyphens w:val="0"/>
              <w:spacing w:line="280" w:lineRule="exact"/>
              <w:jc w:val="center"/>
              <w:rPr>
                <w:rFonts w:ascii="標楷體" w:eastAsia="標楷體" w:hAnsi="標楷體"/>
                <w:kern w:val="2"/>
                <w:lang w:eastAsia="zh-TW"/>
              </w:rPr>
            </w:pPr>
            <w:r w:rsidRPr="00133111">
              <w:rPr>
                <w:rFonts w:ascii="標楷體" w:eastAsia="標楷體" w:hAnsi="標楷體" w:hint="eastAsia"/>
                <w:kern w:val="2"/>
                <w:szCs w:val="20"/>
                <w:lang w:eastAsia="zh-TW"/>
              </w:rPr>
              <w:t>13時至16時</w:t>
            </w:r>
          </w:p>
        </w:tc>
        <w:tc>
          <w:tcPr>
            <w:tcW w:w="2664" w:type="dxa"/>
            <w:tcBorders>
              <w:left w:val="single" w:sz="4" w:space="0" w:color="auto"/>
              <w:right w:val="single" w:sz="4" w:space="0" w:color="auto"/>
            </w:tcBorders>
            <w:vAlign w:val="center"/>
          </w:tcPr>
          <w:p w14:paraId="2CD06EED" w14:textId="77777777" w:rsidR="000B5AA7" w:rsidRPr="00133111" w:rsidRDefault="000B5AA7" w:rsidP="000B5AA7">
            <w:pPr>
              <w:suppressAutoHyphens w:val="0"/>
              <w:spacing w:line="280" w:lineRule="exact"/>
              <w:rPr>
                <w:rFonts w:ascii="標楷體" w:eastAsia="標楷體" w:hAnsi="標楷體"/>
                <w:kern w:val="2"/>
                <w:sz w:val="20"/>
                <w:szCs w:val="20"/>
                <w:lang w:eastAsia="zh-TW"/>
              </w:rPr>
            </w:pPr>
            <w:r w:rsidRPr="00133111">
              <w:rPr>
                <w:rFonts w:ascii="標楷體" w:eastAsia="標楷體" w:hAnsi="標楷體" w:hint="eastAsia"/>
                <w:kern w:val="2"/>
                <w:sz w:val="20"/>
                <w:szCs w:val="20"/>
                <w:lang w:eastAsia="zh-TW"/>
              </w:rPr>
              <w:t>若於前次甄選完成甄選作業，則取消本次及下次甄選。請自行上網（本校網站）參閱相關訊息公告。</w:t>
            </w:r>
          </w:p>
        </w:tc>
      </w:tr>
      <w:bookmarkEnd w:id="2"/>
    </w:tbl>
    <w:p w14:paraId="4A05CB89" w14:textId="77777777" w:rsidR="005378B8" w:rsidRDefault="005378B8">
      <w:pPr>
        <w:spacing w:line="320" w:lineRule="exact"/>
        <w:rPr>
          <w:rFonts w:ascii="標楷體" w:eastAsia="標楷體" w:hAnsi="標楷體"/>
        </w:rPr>
      </w:pPr>
    </w:p>
    <w:p w14:paraId="5B5E1FB5" w14:textId="77777777" w:rsidR="00962722" w:rsidRPr="00133111" w:rsidRDefault="00962722">
      <w:pPr>
        <w:spacing w:line="320" w:lineRule="exact"/>
        <w:rPr>
          <w:rFonts w:ascii="標楷體" w:eastAsia="標楷體" w:hAnsi="標楷體"/>
          <w:lang w:eastAsia="zh-TW"/>
        </w:rPr>
      </w:pPr>
      <w:r w:rsidRPr="00133111">
        <w:rPr>
          <w:rFonts w:ascii="標楷體" w:eastAsia="標楷體" w:hAnsi="標楷體"/>
        </w:rPr>
        <w:t>四、報名地點：</w:t>
      </w:r>
      <w:r w:rsidR="006F46BA" w:rsidRPr="00133111">
        <w:rPr>
          <w:rFonts w:ascii="標楷體" w:eastAsia="標楷體" w:hAnsi="標楷體" w:hint="eastAsia"/>
          <w:lang w:eastAsia="zh-TW"/>
        </w:rPr>
        <w:t>新北市新店區龜山國民小學</w:t>
      </w:r>
      <w:r w:rsidRPr="00133111">
        <w:rPr>
          <w:rFonts w:ascii="標楷體" w:eastAsia="標楷體" w:hAnsi="標楷體"/>
        </w:rPr>
        <w:t>（</w:t>
      </w:r>
      <w:bookmarkStart w:id="4" w:name="OLE_LINK78"/>
      <w:bookmarkStart w:id="5" w:name="OLE_LINK79"/>
      <w:bookmarkStart w:id="6" w:name="OLE_LINK80"/>
      <w:r w:rsidR="00AB5C9D" w:rsidRPr="00133111">
        <w:rPr>
          <w:rFonts w:ascii="標楷體" w:eastAsia="標楷體" w:hAnsi="標楷體" w:hint="eastAsia"/>
          <w:lang w:eastAsia="zh-TW"/>
        </w:rPr>
        <w:t>新北市</w:t>
      </w:r>
      <w:r w:rsidRPr="00133111">
        <w:rPr>
          <w:rFonts w:ascii="標楷體" w:eastAsia="標楷體" w:hAnsi="標楷體"/>
        </w:rPr>
        <w:t>新店</w:t>
      </w:r>
      <w:r w:rsidR="00726FE6" w:rsidRPr="00133111">
        <w:rPr>
          <w:rFonts w:ascii="標楷體" w:eastAsia="標楷體" w:hAnsi="標楷體" w:hint="eastAsia"/>
          <w:lang w:eastAsia="zh-TW"/>
        </w:rPr>
        <w:t>區</w:t>
      </w:r>
      <w:r w:rsidR="006F46BA" w:rsidRPr="00133111">
        <w:rPr>
          <w:rFonts w:ascii="標楷體" w:eastAsia="標楷體" w:hAnsi="標楷體" w:hint="eastAsia"/>
          <w:lang w:eastAsia="zh-TW"/>
        </w:rPr>
        <w:t>新烏路3段99巷</w:t>
      </w:r>
      <w:r w:rsidRPr="00133111">
        <w:rPr>
          <w:rFonts w:ascii="標楷體" w:eastAsia="標楷體" w:hAnsi="標楷體"/>
        </w:rPr>
        <w:t>10號</w:t>
      </w:r>
      <w:bookmarkEnd w:id="4"/>
      <w:bookmarkEnd w:id="5"/>
      <w:bookmarkEnd w:id="6"/>
      <w:r w:rsidRPr="00133111">
        <w:rPr>
          <w:rFonts w:ascii="標楷體" w:eastAsia="標楷體" w:hAnsi="標楷體"/>
        </w:rPr>
        <w:t>）</w:t>
      </w:r>
      <w:r w:rsidR="001334F6" w:rsidRPr="00133111">
        <w:rPr>
          <w:rFonts w:ascii="標楷體" w:eastAsia="標楷體" w:hAnsi="標楷體" w:hint="eastAsia"/>
          <w:lang w:eastAsia="zh-TW"/>
        </w:rPr>
        <w:t>。</w:t>
      </w:r>
    </w:p>
    <w:p w14:paraId="44F353E5" w14:textId="77777777" w:rsidR="005378B8" w:rsidRDefault="005378B8" w:rsidP="00EF7498">
      <w:pPr>
        <w:spacing w:line="320" w:lineRule="exact"/>
        <w:ind w:left="480" w:hangingChars="200" w:hanging="480"/>
        <w:rPr>
          <w:rFonts w:ascii="標楷體" w:eastAsia="標楷體" w:hAnsi="標楷體"/>
        </w:rPr>
      </w:pPr>
    </w:p>
    <w:p w14:paraId="45E65CAC" w14:textId="77777777" w:rsidR="005378B8" w:rsidRDefault="00962722" w:rsidP="00EF7498">
      <w:pPr>
        <w:spacing w:line="320" w:lineRule="exact"/>
        <w:ind w:left="480" w:hangingChars="200" w:hanging="480"/>
        <w:rPr>
          <w:rFonts w:ascii="標楷體" w:eastAsia="標楷體" w:hAnsi="標楷體"/>
        </w:rPr>
      </w:pPr>
      <w:r w:rsidRPr="00133111">
        <w:rPr>
          <w:rFonts w:ascii="標楷體" w:eastAsia="標楷體" w:hAnsi="標楷體"/>
        </w:rPr>
        <w:t>五、報名方式：一律現場報名，</w:t>
      </w:r>
      <w:r w:rsidR="00ED46C3" w:rsidRPr="00133111">
        <w:rPr>
          <w:rFonts w:ascii="標楷體" w:eastAsia="標楷體" w:hAnsi="標楷體" w:hint="eastAsia"/>
          <w:lang w:eastAsia="zh-TW"/>
        </w:rPr>
        <w:t>免收</w:t>
      </w:r>
      <w:r w:rsidRPr="00133111">
        <w:rPr>
          <w:rFonts w:ascii="標楷體" w:eastAsia="標楷體" w:hAnsi="標楷體"/>
        </w:rPr>
        <w:t>甄試費；委託報名請備妥委託書，並攜帶雙方</w:t>
      </w:r>
      <w:r w:rsidR="005751FE" w:rsidRPr="00133111">
        <w:rPr>
          <w:rFonts w:ascii="標楷體" w:eastAsia="標楷體" w:hAnsi="標楷體"/>
        </w:rPr>
        <w:t>身分證、</w:t>
      </w:r>
    </w:p>
    <w:p w14:paraId="317DFC37" w14:textId="77777777" w:rsidR="00962722" w:rsidRDefault="00962722" w:rsidP="005378B8">
      <w:pPr>
        <w:spacing w:line="320" w:lineRule="exact"/>
        <w:ind w:firstLineChars="700" w:firstLine="1680"/>
        <w:rPr>
          <w:rFonts w:ascii="標楷體" w:eastAsia="標楷體" w:hAnsi="標楷體"/>
        </w:rPr>
      </w:pPr>
      <w:r w:rsidRPr="00133111">
        <w:rPr>
          <w:rFonts w:ascii="標楷體" w:eastAsia="標楷體" w:hAnsi="標楷體"/>
        </w:rPr>
        <w:t>印章。</w:t>
      </w:r>
    </w:p>
    <w:p w14:paraId="494199A1" w14:textId="77777777" w:rsidR="005378B8" w:rsidRDefault="005378B8" w:rsidP="00EF7498">
      <w:pPr>
        <w:spacing w:line="320" w:lineRule="exact"/>
        <w:ind w:left="480" w:hangingChars="200" w:hanging="480"/>
        <w:rPr>
          <w:rFonts w:ascii="標楷體" w:eastAsia="標楷體" w:hAnsi="標楷體"/>
        </w:rPr>
      </w:pPr>
    </w:p>
    <w:p w14:paraId="74AF928C" w14:textId="77777777" w:rsidR="005378B8" w:rsidRDefault="005378B8" w:rsidP="00EF7498">
      <w:pPr>
        <w:spacing w:line="320" w:lineRule="exact"/>
        <w:ind w:left="480" w:hangingChars="200" w:hanging="480"/>
        <w:rPr>
          <w:rFonts w:ascii="標楷體" w:eastAsia="標楷體" w:hAnsi="標楷體"/>
        </w:rPr>
      </w:pPr>
    </w:p>
    <w:p w14:paraId="29FCE334" w14:textId="77777777" w:rsidR="006F46BA" w:rsidRPr="00133111" w:rsidRDefault="00962722" w:rsidP="000835A7">
      <w:pPr>
        <w:spacing w:line="320" w:lineRule="exact"/>
        <w:rPr>
          <w:rFonts w:ascii="標楷體" w:eastAsia="標楷體" w:hAnsi="標楷體"/>
          <w:lang w:eastAsia="zh-TW"/>
        </w:rPr>
      </w:pPr>
      <w:r w:rsidRPr="00133111">
        <w:rPr>
          <w:rFonts w:ascii="標楷體" w:eastAsia="標楷體" w:hAnsi="標楷體"/>
        </w:rPr>
        <w:lastRenderedPageBreak/>
        <w:t>六、甄選名額：</w:t>
      </w:r>
      <w:r w:rsidR="005E5367" w:rsidRPr="00133111">
        <w:rPr>
          <w:rFonts w:ascii="標楷體" w:eastAsia="標楷體" w:hAnsi="標楷體" w:hint="eastAsia"/>
          <w:lang w:eastAsia="zh-TW"/>
        </w:rPr>
        <w:t xml:space="preserve">   </w:t>
      </w:r>
      <w:r w:rsidR="00A74934" w:rsidRPr="00133111">
        <w:rPr>
          <w:rFonts w:ascii="標楷體" w:eastAsia="標楷體" w:hAnsi="標楷體" w:hint="eastAsia"/>
          <w:lang w:eastAsia="zh-TW"/>
        </w:rPr>
        <w:t xml:space="preserve"> </w:t>
      </w:r>
    </w:p>
    <w:tbl>
      <w:tblPr>
        <w:tblW w:w="1026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28" w:type="dxa"/>
          <w:right w:w="28" w:type="dxa"/>
        </w:tblCellMar>
        <w:tblLook w:val="0000" w:firstRow="0" w:lastRow="0" w:firstColumn="0" w:lastColumn="0" w:noHBand="0" w:noVBand="0"/>
      </w:tblPr>
      <w:tblGrid>
        <w:gridCol w:w="540"/>
        <w:gridCol w:w="1620"/>
        <w:gridCol w:w="540"/>
        <w:gridCol w:w="1260"/>
        <w:gridCol w:w="2305"/>
        <w:gridCol w:w="3995"/>
      </w:tblGrid>
      <w:tr w:rsidR="006F46BA" w:rsidRPr="00C569AE" w14:paraId="1188360F" w14:textId="77777777" w:rsidTr="00607C15">
        <w:trPr>
          <w:trHeight w:val="412"/>
        </w:trPr>
        <w:tc>
          <w:tcPr>
            <w:tcW w:w="540" w:type="dxa"/>
            <w:vAlign w:val="center"/>
          </w:tcPr>
          <w:p w14:paraId="65A500D4" w14:textId="77777777" w:rsidR="006F46BA" w:rsidRPr="00C11B4C" w:rsidRDefault="006F46BA" w:rsidP="00FD29E1">
            <w:pPr>
              <w:suppressAutoHyphens w:val="0"/>
              <w:adjustRightInd w:val="0"/>
              <w:spacing w:line="160" w:lineRule="atLeast"/>
              <w:jc w:val="center"/>
              <w:textAlignment w:val="baseline"/>
              <w:rPr>
                <w:rFonts w:ascii="標楷體" w:eastAsia="標楷體" w:hAnsi="標楷體"/>
                <w:kern w:val="0"/>
                <w:szCs w:val="20"/>
                <w:lang w:eastAsia="zh-TW"/>
              </w:rPr>
            </w:pPr>
            <w:bookmarkStart w:id="7" w:name="OLE_LINK51"/>
            <w:bookmarkStart w:id="8" w:name="OLE_LINK52"/>
            <w:r w:rsidRPr="00C11B4C">
              <w:rPr>
                <w:rFonts w:ascii="標楷體" w:eastAsia="標楷體" w:hint="eastAsia"/>
                <w:b/>
                <w:kern w:val="0"/>
                <w:szCs w:val="20"/>
                <w:lang w:eastAsia="zh-TW"/>
              </w:rPr>
              <w:t>甄選名額</w:t>
            </w:r>
            <w:r w:rsidRPr="00C11B4C">
              <w:rPr>
                <w:rFonts w:ascii="標楷體" w:eastAsia="標楷體" w:hint="eastAsia"/>
                <w:kern w:val="0"/>
                <w:szCs w:val="20"/>
                <w:lang w:eastAsia="zh-TW"/>
              </w:rPr>
              <w:t>：</w:t>
            </w:r>
          </w:p>
        </w:tc>
        <w:tc>
          <w:tcPr>
            <w:tcW w:w="1620" w:type="dxa"/>
            <w:vAlign w:val="center"/>
          </w:tcPr>
          <w:p w14:paraId="061DB50A" w14:textId="77777777" w:rsidR="006F46BA" w:rsidRPr="00C11B4C" w:rsidRDefault="006F46BA" w:rsidP="006F46BA">
            <w:pPr>
              <w:suppressAutoHyphens w:val="0"/>
              <w:adjustRightInd w:val="0"/>
              <w:spacing w:line="160" w:lineRule="atLeast"/>
              <w:jc w:val="center"/>
              <w:textAlignment w:val="baseline"/>
              <w:rPr>
                <w:rFonts w:ascii="標楷體" w:eastAsia="標楷體" w:hAnsi="標楷體"/>
                <w:kern w:val="0"/>
                <w:szCs w:val="20"/>
                <w:lang w:eastAsia="zh-TW"/>
              </w:rPr>
            </w:pPr>
            <w:r w:rsidRPr="00C11B4C">
              <w:rPr>
                <w:rFonts w:ascii="標楷體" w:eastAsia="標楷體" w:hAnsi="標楷體" w:hint="eastAsia"/>
                <w:kern w:val="0"/>
                <w:szCs w:val="20"/>
                <w:lang w:eastAsia="zh-TW"/>
              </w:rPr>
              <w:t>職稱</w:t>
            </w:r>
          </w:p>
        </w:tc>
        <w:tc>
          <w:tcPr>
            <w:tcW w:w="540" w:type="dxa"/>
            <w:vAlign w:val="center"/>
          </w:tcPr>
          <w:p w14:paraId="3CB6E2F3" w14:textId="77777777" w:rsidR="006F46BA" w:rsidRPr="00C11B4C" w:rsidRDefault="006F46BA" w:rsidP="006F46BA">
            <w:pPr>
              <w:suppressAutoHyphens w:val="0"/>
              <w:adjustRightInd w:val="0"/>
              <w:spacing w:line="160" w:lineRule="atLeast"/>
              <w:jc w:val="center"/>
              <w:textAlignment w:val="baseline"/>
              <w:rPr>
                <w:rFonts w:ascii="標楷體" w:eastAsia="標楷體" w:hAnsi="標楷體"/>
                <w:kern w:val="0"/>
                <w:szCs w:val="20"/>
                <w:lang w:eastAsia="zh-TW"/>
              </w:rPr>
            </w:pPr>
            <w:r w:rsidRPr="00C11B4C">
              <w:rPr>
                <w:rFonts w:ascii="標楷體" w:eastAsia="標楷體" w:hAnsi="標楷體" w:hint="eastAsia"/>
                <w:kern w:val="0"/>
                <w:szCs w:val="20"/>
                <w:lang w:eastAsia="zh-TW"/>
              </w:rPr>
              <w:t>正取</w:t>
            </w:r>
          </w:p>
        </w:tc>
        <w:tc>
          <w:tcPr>
            <w:tcW w:w="1260" w:type="dxa"/>
            <w:vAlign w:val="center"/>
          </w:tcPr>
          <w:p w14:paraId="4F2D6575" w14:textId="77777777" w:rsidR="006F46BA" w:rsidRPr="00C11B4C" w:rsidRDefault="006F46BA" w:rsidP="006F46BA">
            <w:pPr>
              <w:suppressAutoHyphens w:val="0"/>
              <w:adjustRightInd w:val="0"/>
              <w:spacing w:line="160" w:lineRule="atLeast"/>
              <w:jc w:val="center"/>
              <w:textAlignment w:val="baseline"/>
              <w:rPr>
                <w:rFonts w:ascii="標楷體" w:eastAsia="標楷體" w:hAnsi="標楷體"/>
                <w:kern w:val="0"/>
                <w:szCs w:val="20"/>
                <w:lang w:eastAsia="zh-TW"/>
              </w:rPr>
            </w:pPr>
            <w:proofErr w:type="gramStart"/>
            <w:r w:rsidRPr="00C11B4C">
              <w:rPr>
                <w:rFonts w:ascii="標楷體" w:eastAsia="標楷體" w:hint="eastAsia"/>
                <w:kern w:val="0"/>
                <w:szCs w:val="20"/>
                <w:lang w:eastAsia="zh-TW"/>
              </w:rPr>
              <w:t>佔</w:t>
            </w:r>
            <w:proofErr w:type="gramEnd"/>
            <w:r w:rsidRPr="00C11B4C">
              <w:rPr>
                <w:rFonts w:ascii="標楷體" w:eastAsia="標楷體" w:hint="eastAsia"/>
                <w:kern w:val="0"/>
                <w:szCs w:val="20"/>
                <w:lang w:eastAsia="zh-TW"/>
              </w:rPr>
              <w:t>缺性質</w:t>
            </w:r>
          </w:p>
        </w:tc>
        <w:tc>
          <w:tcPr>
            <w:tcW w:w="2305" w:type="dxa"/>
            <w:vAlign w:val="center"/>
          </w:tcPr>
          <w:p w14:paraId="1B9A29E6" w14:textId="77777777" w:rsidR="006F46BA" w:rsidRPr="00C11B4C" w:rsidRDefault="006F46BA" w:rsidP="006F46BA">
            <w:pPr>
              <w:suppressAutoHyphens w:val="0"/>
              <w:adjustRightInd w:val="0"/>
              <w:spacing w:line="160" w:lineRule="atLeast"/>
              <w:ind w:left="36"/>
              <w:jc w:val="center"/>
              <w:textAlignment w:val="baseline"/>
              <w:rPr>
                <w:rFonts w:ascii="標楷體" w:eastAsia="標楷體" w:hAnsi="標楷體"/>
                <w:kern w:val="0"/>
                <w:szCs w:val="20"/>
                <w:lang w:eastAsia="zh-TW"/>
              </w:rPr>
            </w:pPr>
            <w:r w:rsidRPr="00C11B4C">
              <w:rPr>
                <w:rFonts w:ascii="標楷體" w:eastAsia="標楷體" w:hAnsi="標楷體" w:hint="eastAsia"/>
                <w:kern w:val="0"/>
                <w:szCs w:val="20"/>
                <w:lang w:eastAsia="zh-TW"/>
              </w:rPr>
              <w:t>聘 期</w:t>
            </w:r>
          </w:p>
        </w:tc>
        <w:tc>
          <w:tcPr>
            <w:tcW w:w="3995" w:type="dxa"/>
            <w:vAlign w:val="center"/>
          </w:tcPr>
          <w:p w14:paraId="044621B8" w14:textId="77777777" w:rsidR="006F46BA" w:rsidRPr="00C11B4C" w:rsidRDefault="006F46BA" w:rsidP="006F46BA">
            <w:pPr>
              <w:suppressAutoHyphens w:val="0"/>
              <w:adjustRightInd w:val="0"/>
              <w:spacing w:line="160" w:lineRule="atLeast"/>
              <w:jc w:val="center"/>
              <w:textAlignment w:val="baseline"/>
              <w:rPr>
                <w:rFonts w:ascii="標楷體" w:eastAsia="標楷體" w:hAnsi="標楷體"/>
                <w:kern w:val="0"/>
                <w:szCs w:val="20"/>
                <w:lang w:eastAsia="zh-TW"/>
              </w:rPr>
            </w:pPr>
            <w:r w:rsidRPr="00C11B4C">
              <w:rPr>
                <w:rFonts w:ascii="標楷體" w:eastAsia="標楷體" w:hAnsi="標楷體" w:hint="eastAsia"/>
                <w:kern w:val="0"/>
                <w:szCs w:val="20"/>
                <w:lang w:eastAsia="zh-TW"/>
              </w:rPr>
              <w:t xml:space="preserve">備 </w:t>
            </w:r>
            <w:proofErr w:type="gramStart"/>
            <w:r w:rsidRPr="00C11B4C">
              <w:rPr>
                <w:rFonts w:ascii="標楷體" w:eastAsia="標楷體" w:hAnsi="標楷體" w:hint="eastAsia"/>
                <w:kern w:val="0"/>
                <w:szCs w:val="20"/>
                <w:lang w:eastAsia="zh-TW"/>
              </w:rPr>
              <w:t>註</w:t>
            </w:r>
            <w:proofErr w:type="gramEnd"/>
          </w:p>
        </w:tc>
      </w:tr>
      <w:tr w:rsidR="00265A08" w:rsidRPr="00C569AE" w14:paraId="3C10519D" w14:textId="77777777" w:rsidTr="00607C15">
        <w:trPr>
          <w:trHeight w:val="1164"/>
        </w:trPr>
        <w:tc>
          <w:tcPr>
            <w:tcW w:w="540" w:type="dxa"/>
            <w:vAlign w:val="center"/>
          </w:tcPr>
          <w:p w14:paraId="318EA95A" w14:textId="0C31F1E3" w:rsidR="00265A08" w:rsidRPr="00DC5E43" w:rsidRDefault="00265A08" w:rsidP="00265A08">
            <w:pPr>
              <w:suppressAutoHyphens w:val="0"/>
              <w:adjustRightInd w:val="0"/>
              <w:spacing w:line="240" w:lineRule="exact"/>
              <w:jc w:val="center"/>
              <w:textAlignment w:val="baseline"/>
              <w:rPr>
                <w:rFonts w:ascii="標楷體" w:eastAsia="標楷體" w:hAnsi="標楷體"/>
                <w:kern w:val="0"/>
                <w:szCs w:val="20"/>
                <w:lang w:eastAsia="zh-TW"/>
              </w:rPr>
            </w:pPr>
            <w:bookmarkStart w:id="9" w:name="_Hlk11092426"/>
            <w:r w:rsidRPr="00DC5E43">
              <w:rPr>
                <w:rFonts w:ascii="標楷體" w:eastAsia="標楷體" w:hAnsi="標楷體" w:hint="eastAsia"/>
                <w:kern w:val="0"/>
                <w:szCs w:val="20"/>
                <w:lang w:eastAsia="zh-TW"/>
              </w:rPr>
              <w:t>1</w:t>
            </w:r>
          </w:p>
        </w:tc>
        <w:tc>
          <w:tcPr>
            <w:tcW w:w="1620" w:type="dxa"/>
            <w:vAlign w:val="center"/>
          </w:tcPr>
          <w:p w14:paraId="4903BB9C" w14:textId="73195473" w:rsidR="00265A08" w:rsidRPr="00DC5E43" w:rsidRDefault="00265A08" w:rsidP="00265A08">
            <w:pPr>
              <w:suppressAutoHyphens w:val="0"/>
              <w:adjustRightInd w:val="0"/>
              <w:spacing w:line="240" w:lineRule="exact"/>
              <w:jc w:val="center"/>
              <w:textAlignment w:val="baseline"/>
              <w:rPr>
                <w:rFonts w:ascii="標楷體" w:eastAsia="標楷體" w:hAnsi="標楷體"/>
                <w:kern w:val="0"/>
                <w:szCs w:val="20"/>
                <w:lang w:eastAsia="zh-TW"/>
              </w:rPr>
            </w:pPr>
            <w:r w:rsidRPr="00DC5E43">
              <w:rPr>
                <w:rFonts w:ascii="標楷體" w:eastAsia="標楷體" w:hAnsi="標楷體" w:hint="eastAsia"/>
                <w:kern w:val="0"/>
                <w:szCs w:val="20"/>
                <w:lang w:eastAsia="zh-TW"/>
              </w:rPr>
              <w:t>一般代理教師</w:t>
            </w:r>
          </w:p>
        </w:tc>
        <w:tc>
          <w:tcPr>
            <w:tcW w:w="540" w:type="dxa"/>
            <w:vAlign w:val="center"/>
          </w:tcPr>
          <w:p w14:paraId="2F412850" w14:textId="2DC9A874" w:rsidR="00265A08" w:rsidRPr="00DC5E43" w:rsidRDefault="00265A08" w:rsidP="00265A08">
            <w:pPr>
              <w:suppressAutoHyphens w:val="0"/>
              <w:adjustRightInd w:val="0"/>
              <w:spacing w:line="240" w:lineRule="exact"/>
              <w:jc w:val="center"/>
              <w:textAlignment w:val="baseline"/>
              <w:rPr>
                <w:rFonts w:ascii="標楷體" w:eastAsia="標楷體" w:hAnsi="標楷體"/>
                <w:kern w:val="0"/>
                <w:szCs w:val="20"/>
                <w:lang w:eastAsia="zh-TW"/>
              </w:rPr>
            </w:pPr>
            <w:r w:rsidRPr="00DC5E43">
              <w:rPr>
                <w:rFonts w:ascii="標楷體" w:eastAsia="標楷體" w:hAnsi="標楷體" w:hint="eastAsia"/>
                <w:kern w:val="0"/>
                <w:szCs w:val="20"/>
                <w:lang w:eastAsia="zh-TW"/>
              </w:rPr>
              <w:t>1</w:t>
            </w:r>
          </w:p>
        </w:tc>
        <w:tc>
          <w:tcPr>
            <w:tcW w:w="1260" w:type="dxa"/>
            <w:vAlign w:val="center"/>
          </w:tcPr>
          <w:p w14:paraId="14CF21B1" w14:textId="47365662" w:rsidR="005F4C69" w:rsidRDefault="005F4C69" w:rsidP="00265A08">
            <w:pPr>
              <w:suppressAutoHyphens w:val="0"/>
              <w:adjustRightInd w:val="0"/>
              <w:spacing w:line="240" w:lineRule="exact"/>
              <w:jc w:val="both"/>
              <w:textAlignment w:val="baseline"/>
              <w:rPr>
                <w:rFonts w:ascii="標楷體" w:eastAsia="標楷體" w:hAnsi="標楷體"/>
                <w:kern w:val="0"/>
                <w:szCs w:val="20"/>
                <w:lang w:eastAsia="zh-TW"/>
              </w:rPr>
            </w:pPr>
            <w:r>
              <w:rPr>
                <w:rFonts w:ascii="標楷體" w:eastAsia="標楷體" w:hAnsi="標楷體" w:hint="eastAsia"/>
                <w:kern w:val="0"/>
                <w:szCs w:val="20"/>
                <w:lang w:eastAsia="zh-TW"/>
              </w:rPr>
              <w:t>(懸缺)</w:t>
            </w:r>
          </w:p>
          <w:p w14:paraId="71B45A54" w14:textId="7CCB2B83" w:rsidR="00265A08" w:rsidRPr="00C11B4C" w:rsidRDefault="00C757C5" w:rsidP="00265A08">
            <w:pPr>
              <w:suppressAutoHyphens w:val="0"/>
              <w:adjustRightInd w:val="0"/>
              <w:spacing w:line="240" w:lineRule="exact"/>
              <w:jc w:val="both"/>
              <w:textAlignment w:val="baseline"/>
              <w:rPr>
                <w:rFonts w:ascii="標楷體" w:eastAsia="標楷體" w:hAnsi="標楷體"/>
                <w:kern w:val="0"/>
                <w:szCs w:val="20"/>
                <w:lang w:eastAsia="zh-TW"/>
              </w:rPr>
            </w:pPr>
            <w:r>
              <w:rPr>
                <w:rFonts w:ascii="標楷體" w:eastAsia="標楷體" w:hAnsi="標楷體" w:hint="eastAsia"/>
                <w:kern w:val="0"/>
                <w:szCs w:val="20"/>
                <w:lang w:eastAsia="zh-TW"/>
              </w:rPr>
              <w:t>英語</w:t>
            </w:r>
            <w:r w:rsidR="006C534A">
              <w:rPr>
                <w:rFonts w:ascii="標楷體" w:eastAsia="標楷體" w:hAnsi="標楷體" w:hint="eastAsia"/>
                <w:kern w:val="0"/>
                <w:szCs w:val="20"/>
                <w:lang w:eastAsia="zh-TW"/>
              </w:rPr>
              <w:t>科任</w:t>
            </w:r>
          </w:p>
        </w:tc>
        <w:tc>
          <w:tcPr>
            <w:tcW w:w="2305" w:type="dxa"/>
            <w:vAlign w:val="center"/>
          </w:tcPr>
          <w:p w14:paraId="2EFA3D7B" w14:textId="189996EC" w:rsidR="00265A08" w:rsidRPr="000D4608" w:rsidRDefault="00265A08" w:rsidP="00265A08">
            <w:pPr>
              <w:suppressAutoHyphens w:val="0"/>
              <w:adjustRightInd w:val="0"/>
              <w:snapToGrid w:val="0"/>
              <w:spacing w:line="240" w:lineRule="exact"/>
              <w:jc w:val="both"/>
              <w:textAlignment w:val="baseline"/>
              <w:rPr>
                <w:rFonts w:ascii="標楷體" w:eastAsia="標楷體" w:hAnsi="標楷體"/>
                <w:color w:val="FF0000"/>
                <w:kern w:val="0"/>
                <w:szCs w:val="20"/>
                <w:lang w:eastAsia="zh-TW"/>
              </w:rPr>
            </w:pPr>
            <w:r w:rsidRPr="000D4608">
              <w:rPr>
                <w:rFonts w:ascii="標楷體" w:eastAsia="標楷體" w:hAnsi="標楷體" w:hint="eastAsia"/>
                <w:color w:val="FF0000"/>
                <w:kern w:val="0"/>
                <w:szCs w:val="20"/>
                <w:lang w:eastAsia="zh-TW"/>
              </w:rPr>
              <w:t>代理期限：聘期自</w:t>
            </w:r>
            <w:r>
              <w:rPr>
                <w:rFonts w:ascii="標楷體" w:eastAsia="標楷體" w:hAnsi="標楷體" w:hint="eastAsia"/>
                <w:color w:val="FF0000"/>
                <w:kern w:val="0"/>
                <w:szCs w:val="20"/>
                <w:lang w:eastAsia="zh-TW"/>
              </w:rPr>
              <w:t>11</w:t>
            </w:r>
            <w:r w:rsidR="00BE5DFE">
              <w:rPr>
                <w:rFonts w:ascii="標楷體" w:eastAsia="標楷體" w:hAnsi="標楷體" w:hint="eastAsia"/>
                <w:color w:val="FF0000"/>
                <w:kern w:val="0"/>
                <w:szCs w:val="20"/>
                <w:lang w:eastAsia="zh-TW"/>
              </w:rPr>
              <w:t>4</w:t>
            </w:r>
            <w:r w:rsidRPr="000D4608">
              <w:rPr>
                <w:rFonts w:ascii="標楷體" w:eastAsia="標楷體" w:hAnsi="標楷體" w:hint="eastAsia"/>
                <w:color w:val="FF0000"/>
                <w:kern w:val="0"/>
                <w:szCs w:val="20"/>
                <w:lang w:eastAsia="zh-TW"/>
              </w:rPr>
              <w:t>年 8月</w:t>
            </w:r>
            <w:r>
              <w:rPr>
                <w:rFonts w:ascii="標楷體" w:eastAsia="標楷體" w:hAnsi="標楷體"/>
                <w:color w:val="FF0000"/>
                <w:kern w:val="0"/>
                <w:szCs w:val="20"/>
                <w:lang w:eastAsia="zh-TW"/>
              </w:rPr>
              <w:t>1</w:t>
            </w:r>
            <w:r w:rsidRPr="000D4608">
              <w:rPr>
                <w:rFonts w:ascii="標楷體" w:eastAsia="標楷體" w:hAnsi="標楷體" w:hint="eastAsia"/>
                <w:color w:val="FF0000"/>
                <w:kern w:val="0"/>
                <w:szCs w:val="20"/>
                <w:lang w:eastAsia="zh-TW"/>
              </w:rPr>
              <w:t>日起至1</w:t>
            </w:r>
            <w:r w:rsidRPr="000D4608">
              <w:rPr>
                <w:rFonts w:ascii="標楷體" w:eastAsia="標楷體" w:hAnsi="標楷體"/>
                <w:color w:val="FF0000"/>
                <w:kern w:val="0"/>
                <w:szCs w:val="20"/>
                <w:lang w:eastAsia="zh-TW"/>
              </w:rPr>
              <w:t>1</w:t>
            </w:r>
            <w:r w:rsidR="00BE5DFE">
              <w:rPr>
                <w:rFonts w:ascii="標楷體" w:eastAsia="標楷體" w:hAnsi="標楷體" w:hint="eastAsia"/>
                <w:color w:val="FF0000"/>
                <w:kern w:val="0"/>
                <w:szCs w:val="20"/>
                <w:lang w:eastAsia="zh-TW"/>
              </w:rPr>
              <w:t>5</w:t>
            </w:r>
            <w:r w:rsidRPr="000D4608">
              <w:rPr>
                <w:rFonts w:ascii="標楷體" w:eastAsia="標楷體" w:hAnsi="標楷體" w:hint="eastAsia"/>
                <w:color w:val="FF0000"/>
                <w:kern w:val="0"/>
                <w:szCs w:val="20"/>
                <w:lang w:eastAsia="zh-TW"/>
              </w:rPr>
              <w:t>年7月</w:t>
            </w:r>
            <w:r>
              <w:rPr>
                <w:rFonts w:ascii="標楷體" w:eastAsia="標楷體" w:hAnsi="標楷體" w:hint="eastAsia"/>
                <w:color w:val="FF0000"/>
                <w:kern w:val="0"/>
                <w:szCs w:val="20"/>
                <w:lang w:eastAsia="zh-TW"/>
              </w:rPr>
              <w:t>3</w:t>
            </w:r>
            <w:r>
              <w:rPr>
                <w:rFonts w:ascii="標楷體" w:eastAsia="標楷體" w:hAnsi="標楷體"/>
                <w:color w:val="FF0000"/>
                <w:kern w:val="0"/>
                <w:szCs w:val="20"/>
                <w:lang w:eastAsia="zh-TW"/>
              </w:rPr>
              <w:t>1</w:t>
            </w:r>
            <w:r w:rsidRPr="000D4608">
              <w:rPr>
                <w:rFonts w:ascii="標楷體" w:eastAsia="標楷體" w:hAnsi="標楷體" w:hint="eastAsia"/>
                <w:color w:val="FF0000"/>
                <w:kern w:val="0"/>
                <w:szCs w:val="20"/>
                <w:lang w:eastAsia="zh-TW"/>
              </w:rPr>
              <w:t>日止。</w:t>
            </w:r>
          </w:p>
        </w:tc>
        <w:tc>
          <w:tcPr>
            <w:tcW w:w="3995" w:type="dxa"/>
            <w:vAlign w:val="center"/>
          </w:tcPr>
          <w:p w14:paraId="51155FFD" w14:textId="6A9076BA" w:rsidR="00265A08" w:rsidRPr="00C11B4C" w:rsidRDefault="00892490" w:rsidP="00892490">
            <w:pPr>
              <w:suppressAutoHyphens w:val="0"/>
              <w:adjustRightInd w:val="0"/>
              <w:snapToGrid w:val="0"/>
              <w:spacing w:line="240" w:lineRule="exact"/>
              <w:ind w:rightChars="57" w:right="137"/>
              <w:jc w:val="both"/>
              <w:textAlignment w:val="baseline"/>
              <w:rPr>
                <w:rFonts w:ascii="標楷體" w:eastAsia="標楷體" w:hAnsi="標楷體"/>
                <w:kern w:val="0"/>
                <w:szCs w:val="20"/>
                <w:lang w:eastAsia="zh-TW"/>
              </w:rPr>
            </w:pPr>
            <w:r>
              <w:rPr>
                <w:rFonts w:ascii="標楷體" w:eastAsia="標楷體" w:hAnsi="標楷體" w:hint="eastAsia"/>
                <w:kern w:val="0"/>
                <w:szCs w:val="20"/>
                <w:lang w:eastAsia="zh-TW"/>
              </w:rPr>
              <w:t xml:space="preserve"> </w:t>
            </w:r>
            <w:proofErr w:type="gramStart"/>
            <w:r w:rsidR="00265A08" w:rsidRPr="00C11B4C">
              <w:rPr>
                <w:rFonts w:ascii="標楷體" w:eastAsia="標楷體" w:hAnsi="標楷體" w:hint="eastAsia"/>
                <w:kern w:val="0"/>
                <w:szCs w:val="20"/>
                <w:lang w:eastAsia="zh-TW"/>
              </w:rPr>
              <w:t>聘期依新</w:t>
            </w:r>
            <w:proofErr w:type="gramEnd"/>
            <w:r w:rsidR="00265A08" w:rsidRPr="00C11B4C">
              <w:rPr>
                <w:rFonts w:ascii="標楷體" w:eastAsia="標楷體" w:hAnsi="標楷體" w:hint="eastAsia"/>
                <w:kern w:val="0"/>
                <w:szCs w:val="20"/>
                <w:lang w:eastAsia="zh-TW"/>
              </w:rPr>
              <w:t>北市政府</w:t>
            </w:r>
            <w:proofErr w:type="gramStart"/>
            <w:r w:rsidR="00265A08" w:rsidRPr="00C11B4C">
              <w:rPr>
                <w:rFonts w:ascii="標楷體" w:eastAsia="標楷體" w:hAnsi="標楷體" w:hint="eastAsia"/>
                <w:kern w:val="0"/>
                <w:szCs w:val="20"/>
                <w:lang w:eastAsia="zh-TW"/>
              </w:rPr>
              <w:t>所訂聘期</w:t>
            </w:r>
            <w:proofErr w:type="gramEnd"/>
            <w:r w:rsidR="00265A08" w:rsidRPr="00C11B4C">
              <w:rPr>
                <w:rFonts w:ascii="標楷體" w:eastAsia="標楷體" w:hAnsi="標楷體" w:hint="eastAsia"/>
                <w:kern w:val="0"/>
                <w:szCs w:val="20"/>
                <w:lang w:eastAsia="zh-TW"/>
              </w:rPr>
              <w:t>為</w:t>
            </w:r>
            <w:proofErr w:type="gramStart"/>
            <w:r w:rsidR="00265A08" w:rsidRPr="00C11B4C">
              <w:rPr>
                <w:rFonts w:ascii="標楷體" w:eastAsia="標楷體" w:hAnsi="標楷體" w:hint="eastAsia"/>
                <w:kern w:val="0"/>
                <w:szCs w:val="20"/>
                <w:lang w:eastAsia="zh-TW"/>
              </w:rPr>
              <w:t>準</w:t>
            </w:r>
            <w:proofErr w:type="gramEnd"/>
          </w:p>
        </w:tc>
      </w:tr>
      <w:tr w:rsidR="00265A08" w:rsidRPr="00C569AE" w14:paraId="71173C50" w14:textId="77777777" w:rsidTr="00607C15">
        <w:trPr>
          <w:trHeight w:val="916"/>
        </w:trPr>
        <w:tc>
          <w:tcPr>
            <w:tcW w:w="540" w:type="dxa"/>
            <w:vAlign w:val="center"/>
          </w:tcPr>
          <w:p w14:paraId="662A9327" w14:textId="034C5C7F" w:rsidR="00265A08" w:rsidRPr="00DC5E43" w:rsidRDefault="00265A08" w:rsidP="00265A08">
            <w:pPr>
              <w:suppressAutoHyphens w:val="0"/>
              <w:adjustRightInd w:val="0"/>
              <w:spacing w:line="240" w:lineRule="exact"/>
              <w:jc w:val="center"/>
              <w:textAlignment w:val="baseline"/>
              <w:rPr>
                <w:rFonts w:ascii="標楷體" w:eastAsia="標楷體" w:hAnsi="標楷體"/>
                <w:kern w:val="0"/>
                <w:szCs w:val="20"/>
                <w:lang w:eastAsia="zh-TW"/>
              </w:rPr>
            </w:pPr>
            <w:bookmarkStart w:id="10" w:name="_Hlk11092347"/>
            <w:bookmarkEnd w:id="9"/>
            <w:r w:rsidRPr="00DC5E43">
              <w:rPr>
                <w:rFonts w:ascii="標楷體" w:eastAsia="標楷體" w:hAnsi="標楷體" w:hint="eastAsia"/>
                <w:kern w:val="0"/>
                <w:szCs w:val="20"/>
                <w:lang w:eastAsia="zh-TW"/>
              </w:rPr>
              <w:t>1</w:t>
            </w:r>
          </w:p>
        </w:tc>
        <w:tc>
          <w:tcPr>
            <w:tcW w:w="1620" w:type="dxa"/>
            <w:vAlign w:val="center"/>
          </w:tcPr>
          <w:p w14:paraId="0A5C20A7" w14:textId="238522BF" w:rsidR="00265A08" w:rsidRPr="00DC5E43" w:rsidRDefault="00265A08" w:rsidP="00265A08">
            <w:pPr>
              <w:suppressAutoHyphens w:val="0"/>
              <w:adjustRightInd w:val="0"/>
              <w:spacing w:line="240" w:lineRule="exact"/>
              <w:textAlignment w:val="baseline"/>
              <w:rPr>
                <w:rFonts w:ascii="標楷體" w:eastAsia="標楷體" w:hAnsi="標楷體"/>
                <w:kern w:val="0"/>
                <w:szCs w:val="20"/>
                <w:lang w:eastAsia="zh-TW"/>
              </w:rPr>
            </w:pPr>
            <w:r w:rsidRPr="00DC5E43">
              <w:rPr>
                <w:rFonts w:ascii="標楷體" w:eastAsia="標楷體" w:hAnsi="標楷體" w:hint="eastAsia"/>
                <w:kern w:val="0"/>
                <w:szCs w:val="20"/>
                <w:lang w:eastAsia="zh-TW"/>
              </w:rPr>
              <w:t>一般代理教師</w:t>
            </w:r>
          </w:p>
        </w:tc>
        <w:tc>
          <w:tcPr>
            <w:tcW w:w="540" w:type="dxa"/>
            <w:vAlign w:val="center"/>
          </w:tcPr>
          <w:p w14:paraId="0B5D6636" w14:textId="4592AC1E" w:rsidR="00265A08" w:rsidRPr="00F9623C" w:rsidRDefault="00265A08" w:rsidP="00265A08">
            <w:pPr>
              <w:suppressAutoHyphens w:val="0"/>
              <w:adjustRightInd w:val="0"/>
              <w:spacing w:line="240" w:lineRule="exact"/>
              <w:jc w:val="center"/>
              <w:textAlignment w:val="baseline"/>
              <w:rPr>
                <w:rFonts w:ascii="標楷體" w:eastAsia="標楷體" w:hAnsi="標楷體"/>
                <w:bCs/>
                <w:kern w:val="0"/>
                <w:szCs w:val="20"/>
                <w:lang w:eastAsia="zh-TW"/>
              </w:rPr>
            </w:pPr>
            <w:r w:rsidRPr="00F9623C">
              <w:rPr>
                <w:rFonts w:ascii="標楷體" w:eastAsia="標楷體" w:hAnsi="標楷體" w:hint="eastAsia"/>
                <w:bCs/>
                <w:kern w:val="0"/>
                <w:szCs w:val="20"/>
                <w:lang w:eastAsia="zh-TW"/>
              </w:rPr>
              <w:t>1</w:t>
            </w:r>
          </w:p>
        </w:tc>
        <w:tc>
          <w:tcPr>
            <w:tcW w:w="1260" w:type="dxa"/>
            <w:vAlign w:val="center"/>
          </w:tcPr>
          <w:p w14:paraId="26E1C441" w14:textId="77777777" w:rsidR="00265A08" w:rsidRDefault="00265A08" w:rsidP="00265A08">
            <w:pPr>
              <w:suppressAutoHyphens w:val="0"/>
              <w:adjustRightInd w:val="0"/>
              <w:spacing w:line="240" w:lineRule="exact"/>
              <w:jc w:val="both"/>
              <w:textAlignment w:val="baseline"/>
              <w:rPr>
                <w:rFonts w:ascii="標楷體" w:eastAsia="標楷體" w:hAnsi="標楷體"/>
                <w:kern w:val="0"/>
                <w:szCs w:val="20"/>
                <w:lang w:eastAsia="zh-TW"/>
              </w:rPr>
            </w:pPr>
            <w:r>
              <w:rPr>
                <w:rFonts w:ascii="標楷體" w:eastAsia="標楷體" w:hAnsi="標楷體" w:hint="eastAsia"/>
                <w:kern w:val="0"/>
                <w:szCs w:val="20"/>
                <w:lang w:eastAsia="zh-TW"/>
              </w:rPr>
              <w:t>(</w:t>
            </w:r>
            <w:r w:rsidRPr="00C11B4C">
              <w:rPr>
                <w:rFonts w:ascii="標楷體" w:eastAsia="標楷體" w:hAnsi="標楷體" w:hint="eastAsia"/>
                <w:kern w:val="0"/>
                <w:szCs w:val="20"/>
                <w:lang w:eastAsia="zh-TW"/>
              </w:rPr>
              <w:t>午餐加置</w:t>
            </w:r>
            <w:r>
              <w:rPr>
                <w:rFonts w:ascii="標楷體" w:eastAsia="標楷體" w:hAnsi="標楷體" w:hint="eastAsia"/>
                <w:kern w:val="0"/>
                <w:szCs w:val="20"/>
                <w:lang w:eastAsia="zh-TW"/>
              </w:rPr>
              <w:t>)</w:t>
            </w:r>
          </w:p>
          <w:p w14:paraId="1926DA4B" w14:textId="1EFDE764" w:rsidR="00265A08" w:rsidRDefault="00DC7815" w:rsidP="00265A08">
            <w:pPr>
              <w:suppressAutoHyphens w:val="0"/>
              <w:adjustRightInd w:val="0"/>
              <w:spacing w:line="240" w:lineRule="exact"/>
              <w:jc w:val="both"/>
              <w:textAlignment w:val="baseline"/>
              <w:rPr>
                <w:rFonts w:ascii="標楷體" w:eastAsia="標楷體" w:hAnsi="標楷體"/>
                <w:kern w:val="0"/>
                <w:szCs w:val="20"/>
                <w:lang w:eastAsia="zh-TW"/>
              </w:rPr>
            </w:pPr>
            <w:r>
              <w:rPr>
                <w:rFonts w:ascii="標楷體" w:eastAsia="標楷體" w:hAnsi="標楷體" w:hint="eastAsia"/>
                <w:kern w:val="0"/>
                <w:szCs w:val="20"/>
                <w:lang w:eastAsia="zh-TW"/>
              </w:rPr>
              <w:t>擔任午餐教師</w:t>
            </w:r>
            <w:r w:rsidR="00D01269">
              <w:rPr>
                <w:rFonts w:ascii="標楷體" w:eastAsia="標楷體" w:hAnsi="標楷體" w:hint="eastAsia"/>
                <w:kern w:val="0"/>
                <w:szCs w:val="20"/>
                <w:lang w:eastAsia="zh-TW"/>
              </w:rPr>
              <w:t>或級任導師</w:t>
            </w:r>
          </w:p>
        </w:tc>
        <w:tc>
          <w:tcPr>
            <w:tcW w:w="2305" w:type="dxa"/>
            <w:vAlign w:val="center"/>
          </w:tcPr>
          <w:p w14:paraId="02913D53" w14:textId="753A8286" w:rsidR="00265A08" w:rsidRPr="000D4608" w:rsidRDefault="00BE5DFE" w:rsidP="00265A08">
            <w:pPr>
              <w:suppressAutoHyphens w:val="0"/>
              <w:adjustRightInd w:val="0"/>
              <w:snapToGrid w:val="0"/>
              <w:spacing w:line="240" w:lineRule="exact"/>
              <w:jc w:val="both"/>
              <w:textAlignment w:val="baseline"/>
              <w:rPr>
                <w:rFonts w:ascii="標楷體" w:eastAsia="標楷體" w:hAnsi="標楷體"/>
                <w:color w:val="FF0000"/>
                <w:kern w:val="0"/>
                <w:szCs w:val="20"/>
                <w:lang w:eastAsia="zh-TW"/>
              </w:rPr>
            </w:pPr>
            <w:r w:rsidRPr="000D4608">
              <w:rPr>
                <w:rFonts w:ascii="標楷體" w:eastAsia="標楷體" w:hAnsi="標楷體" w:hint="eastAsia"/>
                <w:color w:val="FF0000"/>
                <w:kern w:val="0"/>
                <w:szCs w:val="20"/>
                <w:lang w:eastAsia="zh-TW"/>
              </w:rPr>
              <w:t>代理期限：聘期自</w:t>
            </w:r>
            <w:r>
              <w:rPr>
                <w:rFonts w:ascii="標楷體" w:eastAsia="標楷體" w:hAnsi="標楷體" w:hint="eastAsia"/>
                <w:color w:val="FF0000"/>
                <w:kern w:val="0"/>
                <w:szCs w:val="20"/>
                <w:lang w:eastAsia="zh-TW"/>
              </w:rPr>
              <w:t>114</w:t>
            </w:r>
            <w:r w:rsidRPr="000D4608">
              <w:rPr>
                <w:rFonts w:ascii="標楷體" w:eastAsia="標楷體" w:hAnsi="標楷體" w:hint="eastAsia"/>
                <w:color w:val="FF0000"/>
                <w:kern w:val="0"/>
                <w:szCs w:val="20"/>
                <w:lang w:eastAsia="zh-TW"/>
              </w:rPr>
              <w:t>年 8月</w:t>
            </w:r>
            <w:r>
              <w:rPr>
                <w:rFonts w:ascii="標楷體" w:eastAsia="標楷體" w:hAnsi="標楷體"/>
                <w:color w:val="FF0000"/>
                <w:kern w:val="0"/>
                <w:szCs w:val="20"/>
                <w:lang w:eastAsia="zh-TW"/>
              </w:rPr>
              <w:t>1</w:t>
            </w:r>
            <w:r w:rsidRPr="000D4608">
              <w:rPr>
                <w:rFonts w:ascii="標楷體" w:eastAsia="標楷體" w:hAnsi="標楷體" w:hint="eastAsia"/>
                <w:color w:val="FF0000"/>
                <w:kern w:val="0"/>
                <w:szCs w:val="20"/>
                <w:lang w:eastAsia="zh-TW"/>
              </w:rPr>
              <w:t>日起至1</w:t>
            </w:r>
            <w:r w:rsidRPr="000D4608">
              <w:rPr>
                <w:rFonts w:ascii="標楷體" w:eastAsia="標楷體" w:hAnsi="標楷體"/>
                <w:color w:val="FF0000"/>
                <w:kern w:val="0"/>
                <w:szCs w:val="20"/>
                <w:lang w:eastAsia="zh-TW"/>
              </w:rPr>
              <w:t>1</w:t>
            </w:r>
            <w:r>
              <w:rPr>
                <w:rFonts w:ascii="標楷體" w:eastAsia="標楷體" w:hAnsi="標楷體" w:hint="eastAsia"/>
                <w:color w:val="FF0000"/>
                <w:kern w:val="0"/>
                <w:szCs w:val="20"/>
                <w:lang w:eastAsia="zh-TW"/>
              </w:rPr>
              <w:t>5</w:t>
            </w:r>
            <w:r w:rsidRPr="000D4608">
              <w:rPr>
                <w:rFonts w:ascii="標楷體" w:eastAsia="標楷體" w:hAnsi="標楷體" w:hint="eastAsia"/>
                <w:color w:val="FF0000"/>
                <w:kern w:val="0"/>
                <w:szCs w:val="20"/>
                <w:lang w:eastAsia="zh-TW"/>
              </w:rPr>
              <w:t>年7月</w:t>
            </w:r>
            <w:r>
              <w:rPr>
                <w:rFonts w:ascii="標楷體" w:eastAsia="標楷體" w:hAnsi="標楷體" w:hint="eastAsia"/>
                <w:color w:val="FF0000"/>
                <w:kern w:val="0"/>
                <w:szCs w:val="20"/>
                <w:lang w:eastAsia="zh-TW"/>
              </w:rPr>
              <w:t>3</w:t>
            </w:r>
            <w:r>
              <w:rPr>
                <w:rFonts w:ascii="標楷體" w:eastAsia="標楷體" w:hAnsi="標楷體"/>
                <w:color w:val="FF0000"/>
                <w:kern w:val="0"/>
                <w:szCs w:val="20"/>
                <w:lang w:eastAsia="zh-TW"/>
              </w:rPr>
              <w:t>1</w:t>
            </w:r>
            <w:r w:rsidRPr="000D4608">
              <w:rPr>
                <w:rFonts w:ascii="標楷體" w:eastAsia="標楷體" w:hAnsi="標楷體" w:hint="eastAsia"/>
                <w:color w:val="FF0000"/>
                <w:kern w:val="0"/>
                <w:szCs w:val="20"/>
                <w:lang w:eastAsia="zh-TW"/>
              </w:rPr>
              <w:t>日止。</w:t>
            </w:r>
          </w:p>
        </w:tc>
        <w:tc>
          <w:tcPr>
            <w:tcW w:w="3995" w:type="dxa"/>
            <w:vAlign w:val="center"/>
          </w:tcPr>
          <w:p w14:paraId="18EA56F9" w14:textId="64FBD9DF" w:rsidR="00265A08" w:rsidRPr="00C11B4C" w:rsidRDefault="00892490" w:rsidP="00892490">
            <w:pPr>
              <w:suppressAutoHyphens w:val="0"/>
              <w:adjustRightInd w:val="0"/>
              <w:snapToGrid w:val="0"/>
              <w:spacing w:line="240" w:lineRule="exact"/>
              <w:ind w:rightChars="57" w:right="137"/>
              <w:jc w:val="both"/>
              <w:textAlignment w:val="baseline"/>
              <w:rPr>
                <w:rFonts w:ascii="標楷體" w:eastAsia="標楷體" w:hAnsi="標楷體"/>
                <w:kern w:val="0"/>
                <w:szCs w:val="20"/>
                <w:lang w:eastAsia="zh-TW"/>
              </w:rPr>
            </w:pPr>
            <w:r>
              <w:rPr>
                <w:rFonts w:ascii="標楷體" w:eastAsia="標楷體" w:hAnsi="標楷體" w:hint="eastAsia"/>
                <w:kern w:val="0"/>
                <w:szCs w:val="20"/>
                <w:lang w:eastAsia="zh-TW"/>
              </w:rPr>
              <w:t xml:space="preserve"> </w:t>
            </w:r>
            <w:proofErr w:type="gramStart"/>
            <w:r w:rsidR="00265A08" w:rsidRPr="00C11B4C">
              <w:rPr>
                <w:rFonts w:ascii="標楷體" w:eastAsia="標楷體" w:hAnsi="標楷體" w:hint="eastAsia"/>
                <w:kern w:val="0"/>
                <w:szCs w:val="20"/>
                <w:lang w:eastAsia="zh-TW"/>
              </w:rPr>
              <w:t>聘期依新</w:t>
            </w:r>
            <w:proofErr w:type="gramEnd"/>
            <w:r w:rsidR="00265A08" w:rsidRPr="00C11B4C">
              <w:rPr>
                <w:rFonts w:ascii="標楷體" w:eastAsia="標楷體" w:hAnsi="標楷體" w:hint="eastAsia"/>
                <w:kern w:val="0"/>
                <w:szCs w:val="20"/>
                <w:lang w:eastAsia="zh-TW"/>
              </w:rPr>
              <w:t>北市政府</w:t>
            </w:r>
            <w:proofErr w:type="gramStart"/>
            <w:r w:rsidR="00265A08" w:rsidRPr="00C11B4C">
              <w:rPr>
                <w:rFonts w:ascii="標楷體" w:eastAsia="標楷體" w:hAnsi="標楷體" w:hint="eastAsia"/>
                <w:kern w:val="0"/>
                <w:szCs w:val="20"/>
                <w:lang w:eastAsia="zh-TW"/>
              </w:rPr>
              <w:t>所訂聘期</w:t>
            </w:r>
            <w:proofErr w:type="gramEnd"/>
            <w:r w:rsidR="00265A08" w:rsidRPr="00C11B4C">
              <w:rPr>
                <w:rFonts w:ascii="標楷體" w:eastAsia="標楷體" w:hAnsi="標楷體" w:hint="eastAsia"/>
                <w:kern w:val="0"/>
                <w:szCs w:val="20"/>
                <w:lang w:eastAsia="zh-TW"/>
              </w:rPr>
              <w:t>為</w:t>
            </w:r>
            <w:proofErr w:type="gramStart"/>
            <w:r w:rsidR="00265A08" w:rsidRPr="00C11B4C">
              <w:rPr>
                <w:rFonts w:ascii="標楷體" w:eastAsia="標楷體" w:hAnsi="標楷體" w:hint="eastAsia"/>
                <w:kern w:val="0"/>
                <w:szCs w:val="20"/>
                <w:lang w:eastAsia="zh-TW"/>
              </w:rPr>
              <w:t>準</w:t>
            </w:r>
            <w:proofErr w:type="gramEnd"/>
          </w:p>
        </w:tc>
      </w:tr>
      <w:bookmarkEnd w:id="10"/>
      <w:tr w:rsidR="00BE5DFE" w:rsidRPr="00C569AE" w14:paraId="68473597" w14:textId="77777777" w:rsidTr="004309FA">
        <w:trPr>
          <w:trHeight w:val="916"/>
        </w:trPr>
        <w:tc>
          <w:tcPr>
            <w:tcW w:w="540" w:type="dxa"/>
            <w:vAlign w:val="center"/>
          </w:tcPr>
          <w:p w14:paraId="48B3F7A4" w14:textId="77777777" w:rsidR="00BE5DFE" w:rsidRPr="004309FA" w:rsidRDefault="00BE5DFE" w:rsidP="00BE5DFE">
            <w:pPr>
              <w:pStyle w:val="af3"/>
              <w:rPr>
                <w:i w:val="0"/>
                <w:iCs w:val="0"/>
                <w:lang w:eastAsia="zh-TW"/>
              </w:rPr>
            </w:pPr>
            <w:r w:rsidRPr="004309FA">
              <w:rPr>
                <w:rFonts w:hint="eastAsia"/>
                <w:i w:val="0"/>
                <w:iCs w:val="0"/>
                <w:lang w:eastAsia="zh-TW"/>
              </w:rPr>
              <w:t>1</w:t>
            </w:r>
          </w:p>
        </w:tc>
        <w:tc>
          <w:tcPr>
            <w:tcW w:w="1620" w:type="dxa"/>
          </w:tcPr>
          <w:p w14:paraId="299C1672" w14:textId="77777777" w:rsidR="00BE5DFE" w:rsidRPr="00DC5E43" w:rsidRDefault="00BE5DFE" w:rsidP="00BE5DFE">
            <w:pPr>
              <w:suppressAutoHyphens w:val="0"/>
              <w:adjustRightInd w:val="0"/>
              <w:spacing w:line="240" w:lineRule="exact"/>
              <w:jc w:val="center"/>
              <w:textAlignment w:val="baseline"/>
              <w:rPr>
                <w:rFonts w:ascii="標楷體" w:eastAsia="標楷體" w:hAnsi="標楷體"/>
                <w:kern w:val="0"/>
                <w:szCs w:val="20"/>
                <w:lang w:eastAsia="zh-TW"/>
              </w:rPr>
            </w:pPr>
          </w:p>
          <w:p w14:paraId="27A37A49" w14:textId="77777777" w:rsidR="0081017B" w:rsidRDefault="0081017B" w:rsidP="00BE5DFE">
            <w:pPr>
              <w:suppressAutoHyphens w:val="0"/>
              <w:adjustRightInd w:val="0"/>
              <w:spacing w:line="240" w:lineRule="exact"/>
              <w:jc w:val="center"/>
              <w:textAlignment w:val="baseline"/>
              <w:rPr>
                <w:rFonts w:ascii="標楷體" w:eastAsia="標楷體" w:hAnsi="標楷體"/>
                <w:kern w:val="0"/>
                <w:szCs w:val="20"/>
                <w:lang w:eastAsia="zh-TW"/>
              </w:rPr>
            </w:pPr>
          </w:p>
          <w:p w14:paraId="4DA6EF71" w14:textId="77777777" w:rsidR="0081017B" w:rsidRDefault="0081017B" w:rsidP="00BE5DFE">
            <w:pPr>
              <w:suppressAutoHyphens w:val="0"/>
              <w:adjustRightInd w:val="0"/>
              <w:spacing w:line="240" w:lineRule="exact"/>
              <w:jc w:val="center"/>
              <w:textAlignment w:val="baseline"/>
              <w:rPr>
                <w:rFonts w:ascii="標楷體" w:eastAsia="標楷體" w:hAnsi="標楷體"/>
                <w:kern w:val="0"/>
                <w:szCs w:val="20"/>
                <w:lang w:eastAsia="zh-TW"/>
              </w:rPr>
            </w:pPr>
          </w:p>
          <w:p w14:paraId="6415E8AE" w14:textId="459704FB" w:rsidR="00BE5DFE" w:rsidRDefault="00BE5DFE" w:rsidP="00BE5DFE">
            <w:pPr>
              <w:suppressAutoHyphens w:val="0"/>
              <w:adjustRightInd w:val="0"/>
              <w:spacing w:line="240" w:lineRule="exact"/>
              <w:jc w:val="center"/>
              <w:textAlignment w:val="baseline"/>
              <w:rPr>
                <w:rFonts w:ascii="標楷體" w:eastAsia="標楷體" w:hAnsi="標楷體"/>
                <w:kern w:val="0"/>
                <w:szCs w:val="20"/>
                <w:lang w:eastAsia="zh-TW"/>
              </w:rPr>
            </w:pPr>
            <w:r w:rsidRPr="00DC5E43">
              <w:rPr>
                <w:rFonts w:ascii="標楷體" w:eastAsia="標楷體" w:hAnsi="標楷體" w:hint="eastAsia"/>
                <w:kern w:val="0"/>
                <w:szCs w:val="20"/>
                <w:lang w:eastAsia="zh-TW"/>
              </w:rPr>
              <w:t>不分類資源班</w:t>
            </w:r>
            <w:r>
              <w:rPr>
                <w:rFonts w:ascii="標楷體" w:eastAsia="標楷體" w:hAnsi="標楷體" w:hint="eastAsia"/>
                <w:kern w:val="0"/>
                <w:szCs w:val="20"/>
                <w:lang w:eastAsia="zh-TW"/>
              </w:rPr>
              <w:t>代理</w:t>
            </w:r>
            <w:r w:rsidRPr="00DC5E43">
              <w:rPr>
                <w:rFonts w:ascii="標楷體" w:eastAsia="標楷體" w:hAnsi="標楷體" w:hint="eastAsia"/>
                <w:kern w:val="0"/>
                <w:szCs w:val="20"/>
                <w:lang w:eastAsia="zh-TW"/>
              </w:rPr>
              <w:t>教師</w:t>
            </w:r>
          </w:p>
          <w:p w14:paraId="4845E86C" w14:textId="378C502D" w:rsidR="00BE5DFE" w:rsidRPr="00DC5E43" w:rsidRDefault="00BE5DFE" w:rsidP="003454D3">
            <w:pPr>
              <w:jc w:val="center"/>
              <w:rPr>
                <w:lang w:eastAsia="zh-TW"/>
              </w:rPr>
            </w:pPr>
            <w:r>
              <w:rPr>
                <w:rFonts w:ascii="標楷體" w:eastAsia="標楷體" w:hAnsi="標楷體" w:hint="eastAsia"/>
                <w:kern w:val="0"/>
                <w:szCs w:val="20"/>
                <w:lang w:eastAsia="zh-TW"/>
              </w:rPr>
              <w:t>(特</w:t>
            </w:r>
            <w:proofErr w:type="gramStart"/>
            <w:r>
              <w:rPr>
                <w:rFonts w:ascii="標楷體" w:eastAsia="標楷體" w:hAnsi="標楷體" w:hint="eastAsia"/>
                <w:kern w:val="0"/>
                <w:szCs w:val="20"/>
                <w:lang w:eastAsia="zh-TW"/>
              </w:rPr>
              <w:t>教</w:t>
            </w:r>
            <w:proofErr w:type="gramEnd"/>
            <w:r>
              <w:rPr>
                <w:rFonts w:ascii="標楷體" w:eastAsia="標楷體" w:hAnsi="標楷體" w:hint="eastAsia"/>
                <w:kern w:val="0"/>
                <w:szCs w:val="20"/>
                <w:lang w:eastAsia="zh-TW"/>
              </w:rPr>
              <w:t>教師)</w:t>
            </w:r>
          </w:p>
        </w:tc>
        <w:tc>
          <w:tcPr>
            <w:tcW w:w="540" w:type="dxa"/>
            <w:vAlign w:val="center"/>
          </w:tcPr>
          <w:p w14:paraId="3CF261C8" w14:textId="3B598980" w:rsidR="00BE5DFE" w:rsidRPr="00F9623C" w:rsidRDefault="00BE5DFE" w:rsidP="00BE5DFE">
            <w:pPr>
              <w:pStyle w:val="af3"/>
              <w:rPr>
                <w:i w:val="0"/>
                <w:iCs w:val="0"/>
                <w:lang w:eastAsia="zh-TW"/>
              </w:rPr>
            </w:pPr>
            <w:r w:rsidRPr="00F9623C">
              <w:rPr>
                <w:rFonts w:ascii="標楷體" w:eastAsia="標楷體" w:hAnsi="標楷體" w:hint="eastAsia"/>
                <w:i w:val="0"/>
                <w:iCs w:val="0"/>
                <w:kern w:val="0"/>
                <w:szCs w:val="20"/>
                <w:lang w:eastAsia="zh-TW"/>
              </w:rPr>
              <w:t>1</w:t>
            </w:r>
          </w:p>
        </w:tc>
        <w:tc>
          <w:tcPr>
            <w:tcW w:w="1260" w:type="dxa"/>
            <w:vAlign w:val="center"/>
          </w:tcPr>
          <w:p w14:paraId="22B464E4" w14:textId="77777777" w:rsidR="00BE5DFE" w:rsidRDefault="00BE5DFE" w:rsidP="00BE5DFE">
            <w:pPr>
              <w:suppressAutoHyphens w:val="0"/>
              <w:adjustRightInd w:val="0"/>
              <w:spacing w:line="240" w:lineRule="exact"/>
              <w:jc w:val="both"/>
              <w:textAlignment w:val="baseline"/>
              <w:rPr>
                <w:rFonts w:ascii="標楷體" w:eastAsia="標楷體" w:hAnsi="標楷體"/>
                <w:kern w:val="0"/>
                <w:szCs w:val="20"/>
                <w:lang w:eastAsia="zh-TW"/>
              </w:rPr>
            </w:pPr>
            <w:r>
              <w:rPr>
                <w:rFonts w:ascii="標楷體" w:eastAsia="標楷體" w:hAnsi="標楷體" w:hint="eastAsia"/>
                <w:kern w:val="0"/>
                <w:szCs w:val="20"/>
                <w:lang w:eastAsia="zh-TW"/>
              </w:rPr>
              <w:t>(</w:t>
            </w:r>
            <w:proofErr w:type="gramStart"/>
            <w:r>
              <w:rPr>
                <w:rFonts w:ascii="標楷體" w:eastAsia="標楷體" w:hAnsi="標楷體" w:hint="eastAsia"/>
                <w:kern w:val="0"/>
                <w:szCs w:val="20"/>
                <w:lang w:eastAsia="zh-TW"/>
              </w:rPr>
              <w:t>育嬰留停</w:t>
            </w:r>
            <w:proofErr w:type="gramEnd"/>
            <w:r>
              <w:rPr>
                <w:rFonts w:ascii="標楷體" w:eastAsia="標楷體" w:hAnsi="標楷體" w:hint="eastAsia"/>
                <w:kern w:val="0"/>
                <w:szCs w:val="20"/>
                <w:lang w:eastAsia="zh-TW"/>
              </w:rPr>
              <w:t xml:space="preserve">)  </w:t>
            </w:r>
          </w:p>
          <w:p w14:paraId="7D8F3A3E" w14:textId="77777777" w:rsidR="00BE5DFE" w:rsidRPr="00F9623C" w:rsidRDefault="00BE5DFE" w:rsidP="00BE5DFE">
            <w:pPr>
              <w:suppressAutoHyphens w:val="0"/>
              <w:adjustRightInd w:val="0"/>
              <w:spacing w:line="240" w:lineRule="exact"/>
              <w:jc w:val="both"/>
              <w:textAlignment w:val="baseline"/>
              <w:rPr>
                <w:rFonts w:ascii="標楷體" w:eastAsia="標楷體" w:hAnsi="標楷體"/>
                <w:kern w:val="0"/>
                <w:szCs w:val="20"/>
                <w:lang w:eastAsia="zh-TW"/>
              </w:rPr>
            </w:pPr>
            <w:r>
              <w:rPr>
                <w:rFonts w:ascii="標楷體" w:eastAsia="標楷體" w:hAnsi="標楷體" w:hint="eastAsia"/>
                <w:kern w:val="0"/>
                <w:szCs w:val="20"/>
                <w:lang w:eastAsia="zh-TW"/>
              </w:rPr>
              <w:t xml:space="preserve"> </w:t>
            </w:r>
            <w:r w:rsidRPr="00F9623C">
              <w:rPr>
                <w:rFonts w:ascii="標楷體" w:eastAsia="標楷體" w:hAnsi="標楷體" w:hint="eastAsia"/>
                <w:kern w:val="0"/>
                <w:szCs w:val="20"/>
                <w:lang w:eastAsia="zh-TW"/>
              </w:rPr>
              <w:t>擔任特教</w:t>
            </w:r>
          </w:p>
          <w:p w14:paraId="0174796A" w14:textId="7ABA5E4C" w:rsidR="00BE5DFE" w:rsidRPr="004309FA" w:rsidRDefault="00BE5DFE" w:rsidP="003454D3">
            <w:pPr>
              <w:pStyle w:val="af3"/>
              <w:jc w:val="left"/>
              <w:rPr>
                <w:i w:val="0"/>
                <w:iCs w:val="0"/>
                <w:lang w:eastAsia="zh-TW"/>
              </w:rPr>
            </w:pPr>
            <w:r w:rsidRPr="00F9623C">
              <w:rPr>
                <w:rFonts w:ascii="標楷體" w:eastAsia="標楷體" w:hAnsi="標楷體" w:hint="eastAsia"/>
                <w:i w:val="0"/>
                <w:iCs w:val="0"/>
                <w:kern w:val="0"/>
                <w:szCs w:val="20"/>
                <w:lang w:eastAsia="zh-TW"/>
              </w:rPr>
              <w:t xml:space="preserve">   教師</w:t>
            </w:r>
          </w:p>
        </w:tc>
        <w:tc>
          <w:tcPr>
            <w:tcW w:w="2305" w:type="dxa"/>
          </w:tcPr>
          <w:p w14:paraId="25295CB2" w14:textId="77777777" w:rsidR="00BE5DFE" w:rsidRDefault="00BE5DFE" w:rsidP="00BE5DFE">
            <w:pPr>
              <w:suppressAutoHyphens w:val="0"/>
              <w:adjustRightInd w:val="0"/>
              <w:snapToGrid w:val="0"/>
              <w:spacing w:line="240" w:lineRule="exact"/>
              <w:jc w:val="both"/>
              <w:textAlignment w:val="baseline"/>
              <w:rPr>
                <w:rFonts w:ascii="標楷體" w:eastAsia="標楷體" w:hAnsi="標楷體"/>
                <w:color w:val="FF0000"/>
                <w:kern w:val="0"/>
                <w:szCs w:val="20"/>
                <w:lang w:eastAsia="zh-TW"/>
              </w:rPr>
            </w:pPr>
          </w:p>
          <w:p w14:paraId="6B1AEA22" w14:textId="77777777" w:rsidR="0081017B" w:rsidRDefault="0081017B" w:rsidP="00BE5DFE">
            <w:pPr>
              <w:pStyle w:val="af3"/>
              <w:jc w:val="left"/>
              <w:rPr>
                <w:rFonts w:ascii="標楷體" w:eastAsia="標楷體" w:hAnsi="標楷體"/>
                <w:i w:val="0"/>
                <w:iCs w:val="0"/>
                <w:color w:val="FF0000"/>
                <w:kern w:val="0"/>
                <w:szCs w:val="20"/>
                <w:lang w:eastAsia="zh-TW"/>
              </w:rPr>
            </w:pPr>
          </w:p>
          <w:p w14:paraId="6C628630" w14:textId="183CAF39" w:rsidR="00BE5DFE" w:rsidRPr="00F9623C" w:rsidRDefault="00BE5DFE" w:rsidP="00BE5DFE">
            <w:pPr>
              <w:pStyle w:val="af3"/>
              <w:jc w:val="left"/>
              <w:rPr>
                <w:rFonts w:ascii="標楷體" w:eastAsia="標楷體" w:hAnsi="標楷體"/>
                <w:i w:val="0"/>
                <w:iCs w:val="0"/>
                <w:lang w:eastAsia="zh-TW"/>
              </w:rPr>
            </w:pPr>
            <w:r w:rsidRPr="00F9623C">
              <w:rPr>
                <w:rFonts w:ascii="標楷體" w:eastAsia="標楷體" w:hAnsi="標楷體" w:hint="eastAsia"/>
                <w:i w:val="0"/>
                <w:iCs w:val="0"/>
                <w:color w:val="FF0000"/>
                <w:kern w:val="0"/>
                <w:szCs w:val="20"/>
                <w:lang w:eastAsia="zh-TW"/>
              </w:rPr>
              <w:t>代理期限：聘期自114年 8月</w:t>
            </w:r>
            <w:r w:rsidRPr="00F9623C">
              <w:rPr>
                <w:rFonts w:ascii="標楷體" w:eastAsia="標楷體" w:hAnsi="標楷體"/>
                <w:i w:val="0"/>
                <w:iCs w:val="0"/>
                <w:color w:val="FF0000"/>
                <w:kern w:val="0"/>
                <w:szCs w:val="20"/>
                <w:lang w:eastAsia="zh-TW"/>
              </w:rPr>
              <w:t>1</w:t>
            </w:r>
            <w:r w:rsidRPr="00F9623C">
              <w:rPr>
                <w:rFonts w:ascii="標楷體" w:eastAsia="標楷體" w:hAnsi="標楷體" w:hint="eastAsia"/>
                <w:i w:val="0"/>
                <w:iCs w:val="0"/>
                <w:color w:val="FF0000"/>
                <w:kern w:val="0"/>
                <w:szCs w:val="20"/>
                <w:lang w:eastAsia="zh-TW"/>
              </w:rPr>
              <w:t>日起至1</w:t>
            </w:r>
            <w:r w:rsidRPr="00F9623C">
              <w:rPr>
                <w:rFonts w:ascii="標楷體" w:eastAsia="標楷體" w:hAnsi="標楷體"/>
                <w:i w:val="0"/>
                <w:iCs w:val="0"/>
                <w:color w:val="FF0000"/>
                <w:kern w:val="0"/>
                <w:szCs w:val="20"/>
                <w:lang w:eastAsia="zh-TW"/>
              </w:rPr>
              <w:t>1</w:t>
            </w:r>
            <w:r w:rsidRPr="00F9623C">
              <w:rPr>
                <w:rFonts w:ascii="標楷體" w:eastAsia="標楷體" w:hAnsi="標楷體" w:hint="eastAsia"/>
                <w:i w:val="0"/>
                <w:iCs w:val="0"/>
                <w:color w:val="FF0000"/>
                <w:kern w:val="0"/>
                <w:szCs w:val="20"/>
                <w:lang w:eastAsia="zh-TW"/>
              </w:rPr>
              <w:t>5年7月3</w:t>
            </w:r>
            <w:r w:rsidRPr="00F9623C">
              <w:rPr>
                <w:rFonts w:ascii="標楷體" w:eastAsia="標楷體" w:hAnsi="標楷體"/>
                <w:i w:val="0"/>
                <w:iCs w:val="0"/>
                <w:color w:val="FF0000"/>
                <w:kern w:val="0"/>
                <w:szCs w:val="20"/>
                <w:lang w:eastAsia="zh-TW"/>
              </w:rPr>
              <w:t>1</w:t>
            </w:r>
            <w:r w:rsidRPr="00F9623C">
              <w:rPr>
                <w:rFonts w:ascii="標楷體" w:eastAsia="標楷體" w:hAnsi="標楷體" w:hint="eastAsia"/>
                <w:i w:val="0"/>
                <w:iCs w:val="0"/>
                <w:color w:val="FF0000"/>
                <w:kern w:val="0"/>
                <w:szCs w:val="20"/>
                <w:lang w:eastAsia="zh-TW"/>
              </w:rPr>
              <w:t>日止。</w:t>
            </w:r>
          </w:p>
        </w:tc>
        <w:tc>
          <w:tcPr>
            <w:tcW w:w="3995" w:type="dxa"/>
            <w:vAlign w:val="center"/>
          </w:tcPr>
          <w:p w14:paraId="0C183271" w14:textId="77777777" w:rsidR="00BE5DFE" w:rsidRPr="00D14FE6" w:rsidRDefault="00BE5DFE" w:rsidP="00BE5DFE">
            <w:pPr>
              <w:spacing w:line="320" w:lineRule="exact"/>
              <w:ind w:left="1560" w:hanging="1560"/>
              <w:rPr>
                <w:rFonts w:ascii="標楷體" w:eastAsia="標楷體" w:hAnsi="標楷體"/>
                <w:b/>
                <w:color w:val="7030A0"/>
                <w:lang w:eastAsia="zh-TW"/>
              </w:rPr>
            </w:pPr>
            <w:proofErr w:type="gramStart"/>
            <w:r w:rsidRPr="00D14FE6">
              <w:rPr>
                <w:rFonts w:ascii="標楷體" w:eastAsia="標楷體" w:hAnsi="標楷體" w:hint="eastAsia"/>
                <w:b/>
                <w:color w:val="7030A0"/>
                <w:lang w:eastAsia="zh-TW"/>
              </w:rPr>
              <w:t>聘期依新</w:t>
            </w:r>
            <w:proofErr w:type="gramEnd"/>
            <w:r w:rsidRPr="00D14FE6">
              <w:rPr>
                <w:rFonts w:ascii="標楷體" w:eastAsia="標楷體" w:hAnsi="標楷體" w:hint="eastAsia"/>
                <w:b/>
                <w:color w:val="7030A0"/>
                <w:lang w:eastAsia="zh-TW"/>
              </w:rPr>
              <w:t>北市政府</w:t>
            </w:r>
            <w:proofErr w:type="gramStart"/>
            <w:r w:rsidRPr="00D14FE6">
              <w:rPr>
                <w:rFonts w:ascii="標楷體" w:eastAsia="標楷體" w:hAnsi="標楷體" w:hint="eastAsia"/>
                <w:b/>
                <w:color w:val="7030A0"/>
                <w:lang w:eastAsia="zh-TW"/>
              </w:rPr>
              <w:t>所訂聘期</w:t>
            </w:r>
            <w:proofErr w:type="gramEnd"/>
            <w:r w:rsidRPr="00D14FE6">
              <w:rPr>
                <w:rFonts w:ascii="標楷體" w:eastAsia="標楷體" w:hAnsi="標楷體" w:hint="eastAsia"/>
                <w:b/>
                <w:color w:val="7030A0"/>
                <w:lang w:eastAsia="zh-TW"/>
              </w:rPr>
              <w:t>為</w:t>
            </w:r>
            <w:proofErr w:type="gramStart"/>
            <w:r w:rsidRPr="00D14FE6">
              <w:rPr>
                <w:rFonts w:ascii="標楷體" w:eastAsia="標楷體" w:hAnsi="標楷體" w:hint="eastAsia"/>
                <w:b/>
                <w:color w:val="7030A0"/>
                <w:lang w:eastAsia="zh-TW"/>
              </w:rPr>
              <w:t>準</w:t>
            </w:r>
            <w:proofErr w:type="gramEnd"/>
            <w:r w:rsidRPr="00D14FE6">
              <w:rPr>
                <w:rFonts w:ascii="標楷體" w:eastAsia="標楷體" w:hAnsi="標楷體" w:hint="eastAsia"/>
                <w:b/>
                <w:color w:val="7030A0"/>
                <w:lang w:eastAsia="zh-TW"/>
              </w:rPr>
              <w:t>(本</w:t>
            </w:r>
          </w:p>
          <w:p w14:paraId="1753D106" w14:textId="77777777" w:rsidR="00BE5DFE" w:rsidRPr="00D14FE6" w:rsidRDefault="00BE5DFE" w:rsidP="00BE5DFE">
            <w:pPr>
              <w:spacing w:line="320" w:lineRule="exact"/>
              <w:ind w:left="1560" w:hanging="1560"/>
              <w:rPr>
                <w:rFonts w:ascii="標楷體" w:eastAsia="標楷體" w:hAnsi="標楷體"/>
                <w:b/>
                <w:color w:val="7030A0"/>
                <w:lang w:eastAsia="zh-TW"/>
              </w:rPr>
            </w:pPr>
            <w:r>
              <w:rPr>
                <w:rFonts w:ascii="標楷體" w:eastAsia="標楷體" w:hAnsi="標楷體" w:hint="eastAsia"/>
                <w:b/>
                <w:color w:val="7030A0"/>
                <w:lang w:eastAsia="zh-TW"/>
              </w:rPr>
              <w:t>特教教師</w:t>
            </w:r>
            <w:r w:rsidRPr="00D14FE6">
              <w:rPr>
                <w:rFonts w:ascii="標楷體" w:eastAsia="標楷體" w:hAnsi="標楷體" w:hint="eastAsia"/>
                <w:b/>
                <w:color w:val="7030A0"/>
                <w:lang w:eastAsia="zh-TW"/>
              </w:rPr>
              <w:t>為正式教師育嬰留職停薪教</w:t>
            </w:r>
          </w:p>
          <w:p w14:paraId="0586A0F6" w14:textId="77777777" w:rsidR="00BE5DFE" w:rsidRPr="00D14FE6" w:rsidRDefault="00BE5DFE" w:rsidP="00BE5DFE">
            <w:pPr>
              <w:spacing w:line="320" w:lineRule="exact"/>
              <w:ind w:left="1560" w:hanging="1560"/>
              <w:rPr>
                <w:rFonts w:ascii="標楷體" w:eastAsia="標楷體" w:hAnsi="標楷體"/>
                <w:b/>
                <w:color w:val="7030A0"/>
                <w:lang w:eastAsia="zh-TW"/>
              </w:rPr>
            </w:pPr>
            <w:r w:rsidRPr="00D14FE6">
              <w:rPr>
                <w:rFonts w:ascii="標楷體" w:eastAsia="標楷體" w:hAnsi="標楷體" w:hint="eastAsia"/>
                <w:b/>
                <w:color w:val="7030A0"/>
                <w:lang w:eastAsia="zh-TW"/>
              </w:rPr>
              <w:t>師所遺留之授課程與節數而進行招聘</w:t>
            </w:r>
          </w:p>
          <w:p w14:paraId="765374FE" w14:textId="77777777" w:rsidR="00BE5DFE" w:rsidRDefault="00BE5DFE" w:rsidP="00BE5DFE">
            <w:pPr>
              <w:spacing w:line="320" w:lineRule="exact"/>
              <w:ind w:left="1560" w:hanging="1560"/>
              <w:rPr>
                <w:rFonts w:ascii="標楷體" w:eastAsia="標楷體" w:hAnsi="標楷體"/>
                <w:color w:val="7030A0"/>
                <w:lang w:eastAsia="zh-TW"/>
              </w:rPr>
            </w:pPr>
            <w:r w:rsidRPr="00D14FE6">
              <w:rPr>
                <w:rFonts w:ascii="標楷體" w:eastAsia="標楷體" w:hAnsi="標楷體" w:hint="eastAsia"/>
                <w:b/>
                <w:color w:val="7030A0"/>
                <w:lang w:eastAsia="zh-TW"/>
              </w:rPr>
              <w:t>之科任教師缺額)</w:t>
            </w:r>
            <w:r w:rsidRPr="00D14FE6">
              <w:rPr>
                <w:rFonts w:ascii="標楷體" w:eastAsia="標楷體" w:hAnsi="標楷體" w:hint="eastAsia"/>
                <w:color w:val="7030A0"/>
                <w:lang w:eastAsia="zh-TW"/>
              </w:rPr>
              <w:t>。</w:t>
            </w:r>
          </w:p>
          <w:p w14:paraId="2931B016" w14:textId="77777777" w:rsidR="0081017B" w:rsidRPr="0081017B" w:rsidRDefault="0081017B" w:rsidP="00BE5DFE">
            <w:pPr>
              <w:spacing w:line="320" w:lineRule="exact"/>
              <w:ind w:left="1560" w:hanging="1560"/>
              <w:rPr>
                <w:rFonts w:ascii="標楷體" w:eastAsia="標楷體" w:hAnsi="標楷體"/>
                <w:kern w:val="0"/>
                <w:szCs w:val="20"/>
                <w:lang w:eastAsia="zh-TW"/>
              </w:rPr>
            </w:pPr>
            <w:r w:rsidRPr="0081017B">
              <w:rPr>
                <w:rFonts w:ascii="標楷體" w:eastAsia="標楷體" w:hAnsi="標楷體" w:hint="eastAsia"/>
                <w:kern w:val="0"/>
                <w:szCs w:val="20"/>
                <w:lang w:eastAsia="zh-TW"/>
              </w:rPr>
              <w:t>如</w:t>
            </w:r>
            <w:r w:rsidRPr="0081017B">
              <w:rPr>
                <w:rFonts w:ascii="標楷體" w:eastAsia="標楷體" w:hAnsi="標楷體"/>
                <w:kern w:val="0"/>
                <w:szCs w:val="20"/>
                <w:lang w:eastAsia="zh-TW"/>
              </w:rPr>
              <w:t>代理原因消滅</w:t>
            </w:r>
            <w:r w:rsidRPr="0081017B">
              <w:rPr>
                <w:rFonts w:ascii="標楷體" w:eastAsia="標楷體" w:hAnsi="標楷體" w:hint="eastAsia"/>
                <w:kern w:val="0"/>
                <w:szCs w:val="20"/>
                <w:lang w:eastAsia="zh-TW"/>
              </w:rPr>
              <w:t>，代理教師應於前1</w:t>
            </w:r>
          </w:p>
          <w:p w14:paraId="2964E19E" w14:textId="77777777" w:rsidR="0081017B" w:rsidRPr="0081017B" w:rsidRDefault="0081017B" w:rsidP="00BE5DFE">
            <w:pPr>
              <w:spacing w:line="320" w:lineRule="exact"/>
              <w:ind w:left="1560" w:hanging="1560"/>
              <w:rPr>
                <w:rFonts w:ascii="標楷體" w:eastAsia="標楷體" w:hAnsi="標楷體"/>
                <w:kern w:val="0"/>
                <w:szCs w:val="20"/>
                <w:lang w:eastAsia="zh-TW"/>
              </w:rPr>
            </w:pPr>
            <w:r w:rsidRPr="0081017B">
              <w:rPr>
                <w:rFonts w:ascii="標楷體" w:eastAsia="標楷體" w:hAnsi="標楷體" w:hint="eastAsia"/>
                <w:kern w:val="0"/>
                <w:szCs w:val="20"/>
                <w:lang w:eastAsia="zh-TW"/>
              </w:rPr>
              <w:t>日無條件終止聘約</w:t>
            </w:r>
            <w:r w:rsidRPr="0081017B">
              <w:rPr>
                <w:rFonts w:ascii="標楷體" w:eastAsia="標楷體" w:hAnsi="標楷體"/>
                <w:kern w:val="0"/>
                <w:szCs w:val="20"/>
                <w:lang w:eastAsia="zh-TW"/>
              </w:rPr>
              <w:t>，代理教師不得異</w:t>
            </w:r>
          </w:p>
          <w:p w14:paraId="6E5905FA" w14:textId="723D0139" w:rsidR="0081017B" w:rsidRPr="00D14FE6" w:rsidRDefault="0081017B" w:rsidP="00BE5DFE">
            <w:pPr>
              <w:spacing w:line="320" w:lineRule="exact"/>
              <w:ind w:left="1560" w:hanging="1560"/>
              <w:rPr>
                <w:rFonts w:ascii="標楷體" w:eastAsia="標楷體" w:hAnsi="標楷體" w:hint="eastAsia"/>
                <w:b/>
                <w:color w:val="7030A0"/>
                <w:lang w:eastAsia="zh-TW"/>
              </w:rPr>
            </w:pPr>
            <w:r w:rsidRPr="0081017B">
              <w:rPr>
                <w:rFonts w:ascii="標楷體" w:eastAsia="標楷體" w:hAnsi="標楷體"/>
                <w:kern w:val="0"/>
                <w:szCs w:val="20"/>
                <w:lang w:eastAsia="zh-TW"/>
              </w:rPr>
              <w:t>議</w:t>
            </w:r>
          </w:p>
        </w:tc>
      </w:tr>
      <w:tr w:rsidR="00BE5DFE" w:rsidRPr="00C569AE" w14:paraId="2FEA38F6" w14:textId="77777777" w:rsidTr="0001455E">
        <w:trPr>
          <w:trHeight w:val="916"/>
        </w:trPr>
        <w:tc>
          <w:tcPr>
            <w:tcW w:w="540" w:type="dxa"/>
            <w:vAlign w:val="center"/>
          </w:tcPr>
          <w:p w14:paraId="0EDFBFBE" w14:textId="77777777" w:rsidR="00BE5DFE" w:rsidRPr="00DC5E43" w:rsidRDefault="00BE5DFE" w:rsidP="00BE5DFE">
            <w:pPr>
              <w:suppressAutoHyphens w:val="0"/>
              <w:adjustRightInd w:val="0"/>
              <w:spacing w:line="240" w:lineRule="exact"/>
              <w:jc w:val="center"/>
              <w:textAlignment w:val="baseline"/>
              <w:rPr>
                <w:rFonts w:ascii="標楷體" w:eastAsia="標楷體" w:hAnsi="標楷體"/>
                <w:kern w:val="0"/>
                <w:szCs w:val="20"/>
                <w:lang w:eastAsia="zh-TW"/>
              </w:rPr>
            </w:pPr>
            <w:r w:rsidRPr="00DC5E43">
              <w:rPr>
                <w:rFonts w:ascii="標楷體" w:eastAsia="標楷體" w:hAnsi="標楷體" w:hint="eastAsia"/>
                <w:kern w:val="0"/>
                <w:szCs w:val="20"/>
                <w:lang w:eastAsia="zh-TW"/>
              </w:rPr>
              <w:t>1</w:t>
            </w:r>
          </w:p>
        </w:tc>
        <w:tc>
          <w:tcPr>
            <w:tcW w:w="1620" w:type="dxa"/>
            <w:vAlign w:val="center"/>
          </w:tcPr>
          <w:p w14:paraId="28FDE107" w14:textId="09497C70" w:rsidR="00BE5DFE" w:rsidRPr="00DC5E43" w:rsidRDefault="00BE5DFE" w:rsidP="00F9623C">
            <w:pPr>
              <w:suppressAutoHyphens w:val="0"/>
              <w:adjustRightInd w:val="0"/>
              <w:spacing w:line="240" w:lineRule="exact"/>
              <w:jc w:val="center"/>
              <w:textAlignment w:val="baseline"/>
              <w:rPr>
                <w:rFonts w:ascii="標楷體" w:eastAsia="標楷體" w:hAnsi="標楷體"/>
                <w:kern w:val="0"/>
                <w:szCs w:val="20"/>
                <w:lang w:eastAsia="zh-TW"/>
              </w:rPr>
            </w:pPr>
            <w:r w:rsidRPr="00DC5E43">
              <w:rPr>
                <w:rFonts w:ascii="標楷體" w:eastAsia="標楷體" w:hAnsi="標楷體" w:hint="eastAsia"/>
                <w:kern w:val="0"/>
                <w:szCs w:val="20"/>
                <w:lang w:eastAsia="zh-TW"/>
              </w:rPr>
              <w:t xml:space="preserve"> 兼課鐘點教師</w:t>
            </w:r>
          </w:p>
        </w:tc>
        <w:tc>
          <w:tcPr>
            <w:tcW w:w="540" w:type="dxa"/>
            <w:vAlign w:val="center"/>
          </w:tcPr>
          <w:p w14:paraId="2EAE96F2" w14:textId="108610E0" w:rsidR="00BE5DFE" w:rsidRPr="00DC5E43" w:rsidRDefault="00BE5DFE" w:rsidP="00BE5DFE">
            <w:pPr>
              <w:suppressAutoHyphens w:val="0"/>
              <w:adjustRightInd w:val="0"/>
              <w:spacing w:line="240" w:lineRule="exact"/>
              <w:jc w:val="center"/>
              <w:textAlignment w:val="baseline"/>
              <w:rPr>
                <w:rFonts w:ascii="標楷體" w:eastAsia="標楷體" w:hAnsi="標楷體"/>
                <w:kern w:val="0"/>
                <w:szCs w:val="20"/>
                <w:lang w:eastAsia="zh-TW"/>
              </w:rPr>
            </w:pPr>
            <w:r w:rsidRPr="00DC5E43">
              <w:rPr>
                <w:rFonts w:ascii="標楷體" w:eastAsia="標楷體" w:hAnsi="標楷體" w:hint="eastAsia"/>
                <w:kern w:val="0"/>
                <w:szCs w:val="20"/>
                <w:lang w:eastAsia="zh-TW"/>
              </w:rPr>
              <w:t>1</w:t>
            </w:r>
          </w:p>
        </w:tc>
        <w:tc>
          <w:tcPr>
            <w:tcW w:w="1260" w:type="dxa"/>
            <w:vAlign w:val="center"/>
          </w:tcPr>
          <w:p w14:paraId="02422E68" w14:textId="77777777" w:rsidR="00BE5DFE" w:rsidRDefault="00BE5DFE" w:rsidP="00BE5DFE">
            <w:pPr>
              <w:suppressAutoHyphens w:val="0"/>
              <w:adjustRightInd w:val="0"/>
              <w:spacing w:line="240" w:lineRule="exact"/>
              <w:jc w:val="both"/>
              <w:textAlignment w:val="baseline"/>
              <w:rPr>
                <w:rFonts w:ascii="標楷體" w:eastAsia="標楷體" w:hAnsi="標楷體"/>
                <w:kern w:val="0"/>
                <w:szCs w:val="20"/>
                <w:lang w:eastAsia="zh-TW"/>
              </w:rPr>
            </w:pPr>
            <w:r>
              <w:rPr>
                <w:rFonts w:ascii="標楷體" w:eastAsia="標楷體" w:hAnsi="標楷體" w:hint="eastAsia"/>
                <w:kern w:val="0"/>
                <w:szCs w:val="20"/>
                <w:lang w:eastAsia="zh-TW"/>
              </w:rPr>
              <w:t>(編餘節數)</w:t>
            </w:r>
          </w:p>
          <w:p w14:paraId="3FFAF4C4" w14:textId="77777777" w:rsidR="00BE5DFE" w:rsidRDefault="00BE5DFE" w:rsidP="00BE5DFE">
            <w:pPr>
              <w:suppressAutoHyphens w:val="0"/>
              <w:adjustRightInd w:val="0"/>
              <w:spacing w:line="240" w:lineRule="exact"/>
              <w:jc w:val="both"/>
              <w:textAlignment w:val="baseline"/>
              <w:rPr>
                <w:rFonts w:ascii="標楷體" w:eastAsia="標楷體" w:hAnsi="標楷體"/>
                <w:kern w:val="0"/>
                <w:szCs w:val="20"/>
                <w:lang w:eastAsia="zh-TW"/>
              </w:rPr>
            </w:pPr>
            <w:r>
              <w:rPr>
                <w:rFonts w:ascii="標楷體" w:eastAsia="標楷體" w:hAnsi="標楷體" w:hint="eastAsia"/>
                <w:kern w:val="0"/>
                <w:szCs w:val="20"/>
                <w:lang w:eastAsia="zh-TW"/>
              </w:rPr>
              <w:t xml:space="preserve"> 擔任科任</w:t>
            </w:r>
          </w:p>
          <w:p w14:paraId="4D84FAEE" w14:textId="198CEAC2" w:rsidR="00BE5DFE" w:rsidRPr="00C11B4C" w:rsidRDefault="00BE5DFE" w:rsidP="00BE5DFE">
            <w:pPr>
              <w:suppressAutoHyphens w:val="0"/>
              <w:adjustRightInd w:val="0"/>
              <w:spacing w:line="240" w:lineRule="exact"/>
              <w:jc w:val="both"/>
              <w:textAlignment w:val="baseline"/>
              <w:rPr>
                <w:rFonts w:ascii="標楷體" w:eastAsia="標楷體" w:hAnsi="標楷體"/>
                <w:kern w:val="0"/>
                <w:szCs w:val="20"/>
                <w:lang w:eastAsia="zh-TW"/>
              </w:rPr>
            </w:pPr>
            <w:r>
              <w:rPr>
                <w:rFonts w:ascii="標楷體" w:eastAsia="標楷體" w:hAnsi="標楷體" w:hint="eastAsia"/>
                <w:kern w:val="0"/>
                <w:szCs w:val="20"/>
                <w:lang w:eastAsia="zh-TW"/>
              </w:rPr>
              <w:t xml:space="preserve">   教師</w:t>
            </w:r>
          </w:p>
        </w:tc>
        <w:tc>
          <w:tcPr>
            <w:tcW w:w="2305" w:type="dxa"/>
            <w:vAlign w:val="center"/>
          </w:tcPr>
          <w:p w14:paraId="3F983627" w14:textId="13CE4F84" w:rsidR="00BE5DFE" w:rsidRPr="007E755D" w:rsidRDefault="00BE5DFE" w:rsidP="00BE5DFE">
            <w:pPr>
              <w:suppressAutoHyphens w:val="0"/>
              <w:adjustRightInd w:val="0"/>
              <w:snapToGrid w:val="0"/>
              <w:spacing w:line="240" w:lineRule="exact"/>
              <w:jc w:val="both"/>
              <w:textAlignment w:val="baseline"/>
              <w:rPr>
                <w:rFonts w:ascii="標楷體" w:eastAsia="標楷體" w:hAnsi="標楷體"/>
                <w:color w:val="FF0000"/>
                <w:kern w:val="0"/>
                <w:szCs w:val="20"/>
                <w:lang w:eastAsia="zh-TW"/>
              </w:rPr>
            </w:pPr>
            <w:r w:rsidRPr="000D4608">
              <w:rPr>
                <w:rFonts w:ascii="標楷體" w:eastAsia="標楷體" w:hAnsi="標楷體" w:hint="eastAsia"/>
                <w:color w:val="FF0000"/>
                <w:kern w:val="0"/>
                <w:szCs w:val="20"/>
                <w:lang w:eastAsia="zh-TW"/>
              </w:rPr>
              <w:t>代理期限：聘期自11</w:t>
            </w:r>
            <w:r w:rsidR="006C534A">
              <w:rPr>
                <w:rFonts w:ascii="標楷體" w:eastAsia="標楷體" w:hAnsi="標楷體" w:hint="eastAsia"/>
                <w:color w:val="FF0000"/>
                <w:kern w:val="0"/>
                <w:szCs w:val="20"/>
                <w:lang w:eastAsia="zh-TW"/>
              </w:rPr>
              <w:t>4</w:t>
            </w:r>
            <w:r w:rsidRPr="000D4608">
              <w:rPr>
                <w:rFonts w:ascii="標楷體" w:eastAsia="標楷體" w:hAnsi="標楷體" w:hint="eastAsia"/>
                <w:color w:val="FF0000"/>
                <w:kern w:val="0"/>
                <w:szCs w:val="20"/>
                <w:lang w:eastAsia="zh-TW"/>
              </w:rPr>
              <w:t>年</w:t>
            </w:r>
            <w:r w:rsidR="006C534A">
              <w:rPr>
                <w:rFonts w:ascii="標楷體" w:eastAsia="標楷體" w:hAnsi="標楷體" w:hint="eastAsia"/>
                <w:color w:val="FF0000"/>
                <w:kern w:val="0"/>
                <w:szCs w:val="20"/>
                <w:lang w:eastAsia="zh-TW"/>
              </w:rPr>
              <w:t>9</w:t>
            </w:r>
            <w:r w:rsidRPr="00D36DC6">
              <w:rPr>
                <w:rFonts w:ascii="標楷體" w:eastAsia="標楷體" w:hAnsi="標楷體" w:hint="eastAsia"/>
                <w:color w:val="FF0000"/>
                <w:kern w:val="0"/>
                <w:szCs w:val="20"/>
                <w:lang w:eastAsia="zh-TW"/>
              </w:rPr>
              <w:t>月</w:t>
            </w:r>
            <w:r w:rsidR="006C534A">
              <w:rPr>
                <w:rFonts w:ascii="標楷體" w:eastAsia="標楷體" w:hAnsi="標楷體" w:hint="eastAsia"/>
                <w:color w:val="FF0000"/>
                <w:kern w:val="0"/>
                <w:szCs w:val="20"/>
                <w:lang w:eastAsia="zh-TW"/>
              </w:rPr>
              <w:t>1</w:t>
            </w:r>
            <w:r w:rsidRPr="00D36DC6">
              <w:rPr>
                <w:rFonts w:ascii="標楷體" w:eastAsia="標楷體" w:hAnsi="標楷體" w:hint="eastAsia"/>
                <w:color w:val="FF0000"/>
                <w:kern w:val="0"/>
                <w:szCs w:val="20"/>
                <w:lang w:eastAsia="zh-TW"/>
              </w:rPr>
              <w:t>日</w:t>
            </w:r>
            <w:r w:rsidRPr="000D4608">
              <w:rPr>
                <w:rFonts w:ascii="標楷體" w:eastAsia="標楷體" w:hAnsi="標楷體" w:hint="eastAsia"/>
                <w:color w:val="FF0000"/>
                <w:kern w:val="0"/>
                <w:szCs w:val="20"/>
                <w:lang w:eastAsia="zh-TW"/>
              </w:rPr>
              <w:t>起至</w:t>
            </w:r>
            <w:r>
              <w:rPr>
                <w:rFonts w:ascii="標楷體" w:eastAsia="標楷體" w:hAnsi="標楷體" w:hint="eastAsia"/>
                <w:color w:val="FF0000"/>
                <w:kern w:val="0"/>
                <w:szCs w:val="20"/>
                <w:lang w:eastAsia="zh-TW"/>
              </w:rPr>
              <w:t>11</w:t>
            </w:r>
            <w:r w:rsidR="006C534A">
              <w:rPr>
                <w:rFonts w:ascii="標楷體" w:eastAsia="標楷體" w:hAnsi="標楷體" w:hint="eastAsia"/>
                <w:color w:val="FF0000"/>
                <w:kern w:val="0"/>
                <w:szCs w:val="20"/>
                <w:lang w:eastAsia="zh-TW"/>
              </w:rPr>
              <w:t>5</w:t>
            </w:r>
            <w:r w:rsidRPr="000D4608">
              <w:rPr>
                <w:rFonts w:ascii="標楷體" w:eastAsia="標楷體" w:hAnsi="標楷體" w:hint="eastAsia"/>
                <w:color w:val="FF0000"/>
                <w:kern w:val="0"/>
                <w:szCs w:val="20"/>
                <w:lang w:eastAsia="zh-TW"/>
              </w:rPr>
              <w:t>年</w:t>
            </w:r>
            <w:r>
              <w:rPr>
                <w:rFonts w:ascii="標楷體" w:eastAsia="標楷體" w:hAnsi="標楷體" w:hint="eastAsia"/>
                <w:color w:val="FF0000"/>
                <w:kern w:val="0"/>
                <w:szCs w:val="20"/>
                <w:lang w:eastAsia="zh-TW"/>
              </w:rPr>
              <w:t>6</w:t>
            </w:r>
            <w:r w:rsidRPr="000D4608">
              <w:rPr>
                <w:rFonts w:ascii="標楷體" w:eastAsia="標楷體" w:hAnsi="標楷體" w:hint="eastAsia"/>
                <w:color w:val="FF0000"/>
                <w:kern w:val="0"/>
                <w:szCs w:val="20"/>
                <w:lang w:eastAsia="zh-TW"/>
              </w:rPr>
              <w:t>月</w:t>
            </w:r>
            <w:r>
              <w:rPr>
                <w:rFonts w:ascii="標楷體" w:eastAsia="標楷體" w:hAnsi="標楷體" w:hint="eastAsia"/>
                <w:color w:val="FF0000"/>
                <w:kern w:val="0"/>
                <w:szCs w:val="20"/>
                <w:lang w:eastAsia="zh-TW"/>
              </w:rPr>
              <w:t>30</w:t>
            </w:r>
            <w:r w:rsidRPr="000D4608">
              <w:rPr>
                <w:rFonts w:ascii="標楷體" w:eastAsia="標楷體" w:hAnsi="標楷體" w:hint="eastAsia"/>
                <w:color w:val="FF0000"/>
                <w:kern w:val="0"/>
                <w:szCs w:val="20"/>
                <w:lang w:eastAsia="zh-TW"/>
              </w:rPr>
              <w:t>日止</w:t>
            </w:r>
          </w:p>
        </w:tc>
        <w:tc>
          <w:tcPr>
            <w:tcW w:w="3995" w:type="dxa"/>
            <w:vAlign w:val="center"/>
          </w:tcPr>
          <w:p w14:paraId="5E9C63CC" w14:textId="77777777" w:rsidR="00BE5DFE" w:rsidRDefault="00BE5DFE" w:rsidP="00BE5DFE">
            <w:pPr>
              <w:suppressAutoHyphens w:val="0"/>
              <w:adjustRightInd w:val="0"/>
              <w:snapToGrid w:val="0"/>
              <w:spacing w:line="240" w:lineRule="exact"/>
              <w:ind w:leftChars="48" w:left="117" w:rightChars="57" w:right="137" w:hangingChars="1" w:hanging="2"/>
              <w:jc w:val="both"/>
              <w:textAlignment w:val="baseline"/>
              <w:rPr>
                <w:rFonts w:ascii="微軟正黑體" w:eastAsia="微軟正黑體" w:hAnsi="微軟正黑體"/>
                <w:kern w:val="0"/>
                <w:szCs w:val="20"/>
                <w:lang w:eastAsia="zh-TW"/>
              </w:rPr>
            </w:pPr>
            <w:r w:rsidRPr="00C11B4C">
              <w:rPr>
                <w:rFonts w:ascii="標楷體" w:eastAsia="標楷體" w:hAnsi="標楷體" w:hint="eastAsia"/>
                <w:kern w:val="0"/>
                <w:szCs w:val="20"/>
                <w:lang w:eastAsia="zh-TW"/>
              </w:rPr>
              <w:t>無須筆試</w:t>
            </w:r>
            <w:r>
              <w:rPr>
                <w:rFonts w:ascii="標楷體" w:eastAsia="標楷體" w:hAnsi="標楷體" w:hint="eastAsia"/>
                <w:kern w:val="0"/>
                <w:szCs w:val="20"/>
                <w:lang w:eastAsia="zh-TW"/>
              </w:rPr>
              <w:t>與</w:t>
            </w:r>
            <w:r w:rsidRPr="00C11B4C">
              <w:rPr>
                <w:rFonts w:ascii="標楷體" w:eastAsia="標楷體" w:hAnsi="標楷體" w:hint="eastAsia"/>
                <w:kern w:val="0"/>
                <w:szCs w:val="20"/>
                <w:lang w:eastAsia="zh-TW"/>
              </w:rPr>
              <w:t>試教、</w:t>
            </w:r>
            <w:r>
              <w:rPr>
                <w:rFonts w:ascii="標楷體" w:eastAsia="標楷體" w:hAnsi="標楷體" w:hint="eastAsia"/>
                <w:kern w:val="0"/>
                <w:szCs w:val="20"/>
                <w:lang w:eastAsia="zh-TW"/>
              </w:rPr>
              <w:t>須</w:t>
            </w:r>
            <w:r w:rsidRPr="00C11B4C">
              <w:rPr>
                <w:rFonts w:ascii="標楷體" w:eastAsia="標楷體" w:hAnsi="標楷體" w:hint="eastAsia"/>
                <w:kern w:val="0"/>
                <w:szCs w:val="20"/>
                <w:lang w:eastAsia="zh-TW"/>
              </w:rPr>
              <w:t>口試</w:t>
            </w:r>
            <w:r>
              <w:rPr>
                <w:rFonts w:ascii="微軟正黑體" w:eastAsia="微軟正黑體" w:hAnsi="微軟正黑體" w:hint="eastAsia"/>
                <w:kern w:val="0"/>
                <w:szCs w:val="20"/>
                <w:lang w:eastAsia="zh-TW"/>
              </w:rPr>
              <w:t>。</w:t>
            </w:r>
          </w:p>
          <w:p w14:paraId="2DBFBE09" w14:textId="30AD765B" w:rsidR="00BE5DFE" w:rsidRPr="00C11B4C" w:rsidRDefault="00BE5DFE" w:rsidP="00BE5DFE">
            <w:pPr>
              <w:suppressAutoHyphens w:val="0"/>
              <w:adjustRightInd w:val="0"/>
              <w:snapToGrid w:val="0"/>
              <w:spacing w:line="240" w:lineRule="exact"/>
              <w:ind w:rightChars="57" w:right="137"/>
              <w:jc w:val="both"/>
              <w:textAlignment w:val="baseline"/>
              <w:rPr>
                <w:rFonts w:ascii="標楷體" w:eastAsia="標楷體" w:hAnsi="標楷體"/>
                <w:kern w:val="0"/>
                <w:szCs w:val="20"/>
                <w:lang w:eastAsia="zh-TW"/>
              </w:rPr>
            </w:pPr>
            <w:r>
              <w:rPr>
                <w:rFonts w:ascii="標楷體" w:eastAsia="標楷體" w:hAnsi="標楷體" w:hint="eastAsia"/>
                <w:kern w:val="0"/>
                <w:szCs w:val="20"/>
                <w:lang w:eastAsia="zh-TW"/>
              </w:rPr>
              <w:t>(於公告第三招甄選當天報名考試)</w:t>
            </w:r>
          </w:p>
        </w:tc>
      </w:tr>
      <w:bookmarkEnd w:id="7"/>
      <w:bookmarkEnd w:id="8"/>
    </w:tbl>
    <w:p w14:paraId="4EBD45C3" w14:textId="77777777" w:rsidR="00962722" w:rsidRPr="00133111" w:rsidRDefault="00962722" w:rsidP="006F46BA">
      <w:pPr>
        <w:spacing w:line="320" w:lineRule="exact"/>
        <w:ind w:left="1701" w:hanging="1701"/>
        <w:rPr>
          <w:rFonts w:ascii="標楷體" w:eastAsia="標楷體" w:hAnsi="標楷體"/>
          <w:lang w:eastAsia="zh-TW"/>
        </w:rPr>
      </w:pPr>
    </w:p>
    <w:p w14:paraId="4E2A306B" w14:textId="77777777" w:rsidR="006304BE" w:rsidRPr="00133111" w:rsidRDefault="00ED46C3">
      <w:pPr>
        <w:spacing w:line="320" w:lineRule="exact"/>
        <w:ind w:left="1560" w:hanging="1560"/>
        <w:rPr>
          <w:rFonts w:ascii="標楷體" w:eastAsia="標楷體" w:hAnsi="標楷體"/>
          <w:lang w:eastAsia="zh-TW"/>
        </w:rPr>
      </w:pPr>
      <w:r w:rsidRPr="00133111">
        <w:rPr>
          <w:rFonts w:ascii="標楷體" w:eastAsia="標楷體" w:hAnsi="標楷體" w:hint="eastAsia"/>
          <w:lang w:eastAsia="zh-TW"/>
        </w:rPr>
        <w:t xml:space="preserve">  </w:t>
      </w:r>
      <w:r w:rsidR="00021323" w:rsidRPr="00133111">
        <w:rPr>
          <w:rFonts w:ascii="標楷體" w:eastAsia="標楷體" w:hAnsi="標楷體" w:hint="eastAsia"/>
        </w:rPr>
        <w:t>附註：</w:t>
      </w:r>
      <w:r w:rsidR="006304BE" w:rsidRPr="00133111">
        <w:rPr>
          <w:rFonts w:ascii="標楷體" w:eastAsia="標楷體" w:hAnsi="標楷體" w:hint="eastAsia"/>
          <w:lang w:eastAsia="zh-TW"/>
        </w:rPr>
        <w:t>1.</w:t>
      </w:r>
      <w:proofErr w:type="gramStart"/>
      <w:r w:rsidR="006304BE" w:rsidRPr="00133111">
        <w:rPr>
          <w:rFonts w:ascii="標楷體" w:eastAsia="標楷體" w:hAnsi="標楷體" w:hint="eastAsia"/>
          <w:b/>
          <w:lang w:eastAsia="zh-TW"/>
        </w:rPr>
        <w:t>聘期依新</w:t>
      </w:r>
      <w:proofErr w:type="gramEnd"/>
      <w:r w:rsidR="006304BE" w:rsidRPr="00133111">
        <w:rPr>
          <w:rFonts w:ascii="標楷體" w:eastAsia="標楷體" w:hAnsi="標楷體" w:hint="eastAsia"/>
          <w:b/>
          <w:lang w:eastAsia="zh-TW"/>
        </w:rPr>
        <w:t>北市政府</w:t>
      </w:r>
      <w:proofErr w:type="gramStart"/>
      <w:r w:rsidR="006304BE" w:rsidRPr="00133111">
        <w:rPr>
          <w:rFonts w:ascii="標楷體" w:eastAsia="標楷體" w:hAnsi="標楷體" w:hint="eastAsia"/>
          <w:b/>
          <w:lang w:eastAsia="zh-TW"/>
        </w:rPr>
        <w:t>所訂聘期</w:t>
      </w:r>
      <w:proofErr w:type="gramEnd"/>
      <w:r w:rsidR="006304BE" w:rsidRPr="00133111">
        <w:rPr>
          <w:rFonts w:ascii="標楷體" w:eastAsia="標楷體" w:hAnsi="標楷體" w:hint="eastAsia"/>
          <w:b/>
          <w:lang w:eastAsia="zh-TW"/>
        </w:rPr>
        <w:t>為</w:t>
      </w:r>
      <w:proofErr w:type="gramStart"/>
      <w:r w:rsidR="006304BE" w:rsidRPr="00133111">
        <w:rPr>
          <w:rFonts w:ascii="標楷體" w:eastAsia="標楷體" w:hAnsi="標楷體" w:hint="eastAsia"/>
          <w:b/>
          <w:lang w:eastAsia="zh-TW"/>
        </w:rPr>
        <w:t>準</w:t>
      </w:r>
      <w:proofErr w:type="gramEnd"/>
      <w:r w:rsidR="006304BE" w:rsidRPr="00133111">
        <w:rPr>
          <w:rFonts w:ascii="標楷體" w:eastAsia="標楷體" w:hAnsi="標楷體" w:hint="eastAsia"/>
          <w:lang w:eastAsia="zh-TW"/>
        </w:rPr>
        <w:t>。</w:t>
      </w:r>
    </w:p>
    <w:p w14:paraId="439045E6" w14:textId="77777777" w:rsidR="00021323" w:rsidRDefault="006304BE" w:rsidP="006304BE">
      <w:pPr>
        <w:spacing w:line="320" w:lineRule="exact"/>
        <w:ind w:leftChars="100" w:left="240" w:firstLineChars="300" w:firstLine="720"/>
      </w:pPr>
      <w:r w:rsidRPr="00133111">
        <w:rPr>
          <w:rFonts w:ascii="標楷體" w:eastAsia="標楷體" w:hAnsi="標楷體" w:hint="eastAsia"/>
          <w:lang w:eastAsia="zh-TW"/>
        </w:rPr>
        <w:t>2.</w:t>
      </w:r>
      <w:r w:rsidR="00021323" w:rsidRPr="00133111">
        <w:rPr>
          <w:rFonts w:ascii="標楷體" w:eastAsia="標楷體" w:hint="eastAsia"/>
        </w:rPr>
        <w:t>本校得於國小代理教師備取人員中依序聘任為本校兼課教師</w:t>
      </w:r>
      <w:r w:rsidR="00206618" w:rsidRPr="00133111">
        <w:rPr>
          <w:rFonts w:ascii="標楷體" w:eastAsia="標楷體" w:hint="eastAsia"/>
          <w:lang w:eastAsia="zh-TW"/>
        </w:rPr>
        <w:t>或代理教師</w:t>
      </w:r>
      <w:r w:rsidR="00021323" w:rsidRPr="00133111">
        <w:rPr>
          <w:rFonts w:hint="eastAsia"/>
        </w:rPr>
        <w:t>。</w:t>
      </w:r>
    </w:p>
    <w:p w14:paraId="10D657E8" w14:textId="77777777" w:rsidR="005E1E98" w:rsidRPr="005E1E98" w:rsidRDefault="005E1E98" w:rsidP="005E1E98">
      <w:pPr>
        <w:spacing w:line="320" w:lineRule="exact"/>
        <w:ind w:leftChars="100" w:left="240" w:firstLineChars="300" w:firstLine="720"/>
        <w:rPr>
          <w:rFonts w:ascii="標楷體" w:eastAsia="標楷體" w:hAnsi="標楷體"/>
          <w:lang w:eastAsia="zh-TW"/>
        </w:rPr>
      </w:pPr>
      <w:r>
        <w:rPr>
          <w:rFonts w:ascii="標楷體" w:eastAsia="標楷體" w:hAnsi="標楷體" w:hint="eastAsia"/>
          <w:lang w:eastAsia="zh-TW"/>
        </w:rPr>
        <w:t>3.</w:t>
      </w:r>
      <w:r w:rsidRPr="005E1E98">
        <w:rPr>
          <w:rFonts w:ascii="標楷體" w:eastAsia="標楷體" w:hAnsi="標楷體" w:hint="eastAsia"/>
          <w:lang w:eastAsia="zh-TW"/>
        </w:rPr>
        <w:t>若參加本校代理教師甄選，經錄取為備取人員者，其備取資格為甄選之日起</w:t>
      </w:r>
      <w:r w:rsidRPr="005E1E98">
        <w:rPr>
          <w:rFonts w:ascii="標楷體" w:eastAsia="標楷體" w:hAnsi="標楷體"/>
          <w:lang w:eastAsia="zh-TW"/>
        </w:rPr>
        <w:t xml:space="preserve"> 3 </w:t>
      </w:r>
      <w:proofErr w:type="gramStart"/>
      <w:r w:rsidRPr="005E1E98">
        <w:rPr>
          <w:rFonts w:ascii="標楷體" w:eastAsia="標楷體" w:hAnsi="標楷體" w:hint="eastAsia"/>
          <w:lang w:eastAsia="zh-TW"/>
        </w:rPr>
        <w:t>個</w:t>
      </w:r>
      <w:proofErr w:type="gramEnd"/>
      <w:r w:rsidRPr="005E1E98">
        <w:rPr>
          <w:rFonts w:ascii="標楷體" w:eastAsia="標楷體" w:hAnsi="標楷體" w:hint="eastAsia"/>
          <w:lang w:eastAsia="zh-TW"/>
        </w:rPr>
        <w:t>內</w:t>
      </w:r>
    </w:p>
    <w:p w14:paraId="09F72079" w14:textId="77777777" w:rsidR="005E1E98" w:rsidRPr="005E1E98" w:rsidRDefault="005E1E98" w:rsidP="005E1E98">
      <w:pPr>
        <w:spacing w:line="320" w:lineRule="exact"/>
        <w:ind w:leftChars="100" w:left="240" w:firstLineChars="300" w:firstLine="720"/>
        <w:rPr>
          <w:rFonts w:ascii="標楷體" w:eastAsia="標楷體" w:hAnsi="標楷體"/>
          <w:lang w:eastAsia="zh-TW"/>
        </w:rPr>
      </w:pPr>
      <w:r w:rsidRPr="005E1E98">
        <w:rPr>
          <w:rFonts w:ascii="標楷體" w:eastAsia="標楷體" w:hAnsi="標楷體"/>
          <w:lang w:eastAsia="zh-TW"/>
        </w:rPr>
        <w:t xml:space="preserve"> (</w:t>
      </w:r>
      <w:r w:rsidRPr="005E1E98">
        <w:rPr>
          <w:rFonts w:ascii="標楷體" w:eastAsia="標楷體" w:hAnsi="標楷體" w:hint="eastAsia"/>
          <w:lang w:eastAsia="zh-TW"/>
        </w:rPr>
        <w:t>逾</w:t>
      </w:r>
      <w:r w:rsidRPr="005E1E98">
        <w:rPr>
          <w:rFonts w:ascii="標楷體" w:eastAsia="標楷體" w:hAnsi="標楷體"/>
          <w:lang w:eastAsia="zh-TW"/>
        </w:rPr>
        <w:t xml:space="preserve"> 3 </w:t>
      </w:r>
      <w:proofErr w:type="gramStart"/>
      <w:r w:rsidRPr="005E1E98">
        <w:rPr>
          <w:rFonts w:ascii="標楷體" w:eastAsia="標楷體" w:hAnsi="標楷體" w:hint="eastAsia"/>
          <w:lang w:eastAsia="zh-TW"/>
        </w:rPr>
        <w:t>個</w:t>
      </w:r>
      <w:proofErr w:type="gramEnd"/>
      <w:r w:rsidRPr="005E1E98">
        <w:rPr>
          <w:rFonts w:ascii="標楷體" w:eastAsia="標楷體" w:hAnsi="標楷體" w:hint="eastAsia"/>
          <w:lang w:eastAsia="zh-TW"/>
        </w:rPr>
        <w:t>月即無備取資格</w:t>
      </w:r>
      <w:r w:rsidRPr="005E1E98">
        <w:rPr>
          <w:rFonts w:ascii="標楷體" w:eastAsia="標楷體" w:hAnsi="標楷體"/>
          <w:lang w:eastAsia="zh-TW"/>
        </w:rPr>
        <w:t>)</w:t>
      </w:r>
      <w:r w:rsidRPr="005E1E98">
        <w:rPr>
          <w:rFonts w:ascii="標楷體" w:eastAsia="標楷體" w:hAnsi="標楷體" w:hint="eastAsia"/>
          <w:lang w:eastAsia="zh-TW"/>
        </w:rPr>
        <w:t>；另本校代課</w:t>
      </w:r>
      <w:r w:rsidRPr="005E1E98">
        <w:rPr>
          <w:rFonts w:ascii="標楷體" w:eastAsia="標楷體" w:hAnsi="標楷體"/>
          <w:lang w:eastAsia="zh-TW"/>
        </w:rPr>
        <w:t>(</w:t>
      </w:r>
      <w:r w:rsidRPr="005E1E98">
        <w:rPr>
          <w:rFonts w:ascii="標楷體" w:eastAsia="標楷體" w:hAnsi="標楷體" w:hint="eastAsia"/>
          <w:lang w:eastAsia="zh-TW"/>
        </w:rPr>
        <w:t>鐘點</w:t>
      </w:r>
      <w:r w:rsidRPr="005E1E98">
        <w:rPr>
          <w:rFonts w:ascii="標楷體" w:eastAsia="標楷體" w:hAnsi="標楷體"/>
          <w:lang w:eastAsia="zh-TW"/>
        </w:rPr>
        <w:t>)</w:t>
      </w:r>
      <w:r w:rsidRPr="005E1E98">
        <w:rPr>
          <w:rFonts w:ascii="標楷體" w:eastAsia="標楷體" w:hAnsi="標楷體" w:hint="eastAsia"/>
          <w:lang w:eastAsia="zh-TW"/>
        </w:rPr>
        <w:t>教師無人錄取或錄取</w:t>
      </w:r>
      <w:proofErr w:type="gramStart"/>
      <w:r w:rsidRPr="005E1E98">
        <w:rPr>
          <w:rFonts w:ascii="標楷體" w:eastAsia="標楷體" w:hAnsi="標楷體" w:hint="eastAsia"/>
          <w:lang w:eastAsia="zh-TW"/>
        </w:rPr>
        <w:t>不</w:t>
      </w:r>
      <w:proofErr w:type="gramEnd"/>
      <w:r w:rsidRPr="005E1E98">
        <w:rPr>
          <w:rFonts w:ascii="標楷體" w:eastAsia="標楷體" w:hAnsi="標楷體" w:hint="eastAsia"/>
          <w:lang w:eastAsia="zh-TW"/>
        </w:rPr>
        <w:t>足額時，亦得</w:t>
      </w:r>
    </w:p>
    <w:p w14:paraId="68A5767B" w14:textId="77777777" w:rsidR="005E1E98" w:rsidRDefault="005E1E98" w:rsidP="005E1E98">
      <w:pPr>
        <w:spacing w:line="320" w:lineRule="exact"/>
        <w:ind w:leftChars="100" w:left="240" w:firstLineChars="300" w:firstLine="720"/>
        <w:rPr>
          <w:rFonts w:ascii="標楷體" w:eastAsia="標楷體" w:hAnsi="標楷體"/>
          <w:lang w:eastAsia="zh-TW"/>
        </w:rPr>
      </w:pPr>
      <w:r w:rsidRPr="005E1E98">
        <w:rPr>
          <w:rFonts w:ascii="標楷體" w:eastAsia="標楷體" w:hAnsi="標楷體" w:hint="eastAsia"/>
          <w:lang w:eastAsia="zh-TW"/>
        </w:rPr>
        <w:t>由本校徵得備取人員本人同意後，轉錄取為代課教師。</w:t>
      </w:r>
    </w:p>
    <w:p w14:paraId="2EBF3330" w14:textId="77777777" w:rsidR="00D17101" w:rsidRPr="00133111" w:rsidRDefault="00D17101" w:rsidP="005E1E98">
      <w:pPr>
        <w:spacing w:line="320" w:lineRule="exact"/>
        <w:ind w:leftChars="100" w:left="240" w:firstLineChars="300" w:firstLine="720"/>
        <w:rPr>
          <w:rFonts w:ascii="標楷體" w:eastAsia="標楷體" w:hAnsi="標楷體"/>
          <w:lang w:eastAsia="zh-TW"/>
        </w:rPr>
      </w:pPr>
    </w:p>
    <w:p w14:paraId="781B7E7E" w14:textId="77777777" w:rsidR="001E6FEE" w:rsidRDefault="00ED46C3" w:rsidP="00EF7498">
      <w:pPr>
        <w:ind w:left="1202" w:hangingChars="501" w:hanging="1202"/>
        <w:rPr>
          <w:rFonts w:ascii="標楷體" w:eastAsia="標楷體" w:hAnsi="標楷體"/>
        </w:rPr>
      </w:pPr>
      <w:r w:rsidRPr="00133111">
        <w:rPr>
          <w:rFonts w:ascii="標楷體" w:eastAsia="標楷體" w:hAnsi="標楷體" w:hint="eastAsia"/>
          <w:lang w:eastAsia="zh-TW"/>
        </w:rPr>
        <w:t>七</w:t>
      </w:r>
      <w:r w:rsidR="00962722" w:rsidRPr="00133111">
        <w:rPr>
          <w:rFonts w:ascii="標楷體" w:eastAsia="標楷體" w:hAnsi="標楷體"/>
        </w:rPr>
        <w:t>、敘薪：</w:t>
      </w:r>
    </w:p>
    <w:p w14:paraId="4F397BE5" w14:textId="77777777" w:rsidR="005F44F0" w:rsidRDefault="001E6FEE" w:rsidP="005F44F0">
      <w:pPr>
        <w:pStyle w:val="Default"/>
        <w:rPr>
          <w:rFonts w:hAnsi="標楷體"/>
        </w:rPr>
      </w:pPr>
      <w:r>
        <w:rPr>
          <w:rFonts w:hAnsi="標楷體" w:hint="eastAsia"/>
        </w:rPr>
        <w:t xml:space="preserve">        </w:t>
      </w:r>
      <w:proofErr w:type="gramStart"/>
      <w:r w:rsidR="005F44F0">
        <w:rPr>
          <w:rFonts w:hAnsi="標楷體" w:hint="eastAsia"/>
        </w:rPr>
        <w:t>敘薪</w:t>
      </w:r>
      <w:r w:rsidR="00007F71" w:rsidRPr="00007F71">
        <w:rPr>
          <w:rFonts w:hAnsi="標楷體" w:hint="eastAsia"/>
        </w:rPr>
        <w:t>依</w:t>
      </w:r>
      <w:proofErr w:type="gramEnd"/>
      <w:r w:rsidR="00007F71" w:rsidRPr="00007F71">
        <w:rPr>
          <w:rFonts w:hAnsi="標楷體" w:hint="eastAsia"/>
        </w:rPr>
        <w:t>「高級中等以下學校兼任代課及代理教師聘任辦法」、「</w:t>
      </w:r>
      <w:r w:rsidR="005F44F0" w:rsidRPr="005F44F0">
        <w:rPr>
          <w:rFonts w:hAnsi="標楷體"/>
        </w:rPr>
        <w:t>新北市立高級中等以下</w:t>
      </w:r>
    </w:p>
    <w:p w14:paraId="4241FD12" w14:textId="77777777" w:rsidR="005F44F0" w:rsidRDefault="005F44F0" w:rsidP="005F44F0">
      <w:pPr>
        <w:pStyle w:val="Default"/>
        <w:rPr>
          <w:rFonts w:hAnsi="標楷體"/>
        </w:rPr>
      </w:pPr>
      <w:r>
        <w:rPr>
          <w:rFonts w:hAnsi="標楷體" w:hint="eastAsia"/>
        </w:rPr>
        <w:t xml:space="preserve">        </w:t>
      </w:r>
      <w:r w:rsidRPr="005F44F0">
        <w:rPr>
          <w:rFonts w:hAnsi="標楷體"/>
        </w:rPr>
        <w:t>學校兼任代課及代理教師聘任補充規定</w:t>
      </w:r>
      <w:r w:rsidR="00007F71" w:rsidRPr="005F44F0">
        <w:rPr>
          <w:rFonts w:hAnsi="標楷體" w:hint="eastAsia"/>
        </w:rPr>
        <w:t>」</w:t>
      </w:r>
      <w:r w:rsidR="00007F71" w:rsidRPr="00007F71">
        <w:rPr>
          <w:rFonts w:hAnsi="標楷體" w:hint="eastAsia"/>
        </w:rPr>
        <w:t>及「</w:t>
      </w:r>
      <w:r w:rsidRPr="005F44F0">
        <w:rPr>
          <w:rFonts w:hAnsi="標楷體"/>
        </w:rPr>
        <w:t>中小學代理教師待遇支給基準</w:t>
      </w:r>
      <w:r w:rsidR="00007F71" w:rsidRPr="00007F71">
        <w:rPr>
          <w:rFonts w:hAnsi="標楷體" w:hint="eastAsia"/>
        </w:rPr>
        <w:t>」</w:t>
      </w:r>
      <w:r w:rsidRPr="005F44F0">
        <w:rPr>
          <w:rFonts w:hAnsi="標楷體"/>
        </w:rPr>
        <w:t>及其他相</w:t>
      </w:r>
    </w:p>
    <w:p w14:paraId="2EE04ACB" w14:textId="57C9AC1C" w:rsidR="00007F71" w:rsidRPr="00007F71" w:rsidRDefault="005F44F0" w:rsidP="005F44F0">
      <w:pPr>
        <w:pStyle w:val="Default"/>
        <w:rPr>
          <w:rFonts w:hAnsi="標楷體"/>
        </w:rPr>
      </w:pPr>
      <w:r>
        <w:rPr>
          <w:rFonts w:hAnsi="標楷體" w:hint="eastAsia"/>
        </w:rPr>
        <w:t xml:space="preserve">        </w:t>
      </w:r>
      <w:r w:rsidRPr="005F44F0">
        <w:rPr>
          <w:rFonts w:hAnsi="標楷體"/>
        </w:rPr>
        <w:t>關規定辦理</w:t>
      </w:r>
      <w:r w:rsidR="00007F71" w:rsidRPr="005F44F0">
        <w:rPr>
          <w:rFonts w:hAnsi="標楷體" w:hint="eastAsia"/>
        </w:rPr>
        <w:t>，</w:t>
      </w:r>
      <w:r w:rsidR="005E4FFE">
        <w:rPr>
          <w:rFonts w:hAnsi="標楷體" w:hint="eastAsia"/>
        </w:rPr>
        <w:t>如後續法規有修正，以新修正法規之規定為</w:t>
      </w:r>
      <w:proofErr w:type="gramStart"/>
      <w:r w:rsidR="005E4FFE">
        <w:rPr>
          <w:rFonts w:hAnsi="標楷體" w:hint="eastAsia"/>
        </w:rPr>
        <w:t>準</w:t>
      </w:r>
      <w:proofErr w:type="gramEnd"/>
      <w:r w:rsidR="00007F71" w:rsidRPr="00007F71">
        <w:rPr>
          <w:rFonts w:hAnsi="標楷體" w:hint="eastAsia"/>
        </w:rPr>
        <w:t>。</w:t>
      </w:r>
    </w:p>
    <w:p w14:paraId="36D0D975" w14:textId="77777777" w:rsidR="00D17101" w:rsidRPr="00133111" w:rsidRDefault="00D17101" w:rsidP="00EF7498">
      <w:pPr>
        <w:ind w:left="1202" w:hangingChars="501" w:hanging="1202"/>
        <w:rPr>
          <w:rFonts w:ascii="標楷體" w:eastAsia="標楷體" w:hAnsi="標楷體"/>
          <w:lang w:eastAsia="zh-TW"/>
        </w:rPr>
      </w:pPr>
    </w:p>
    <w:p w14:paraId="05333240" w14:textId="77777777" w:rsidR="00962722" w:rsidRPr="00133111" w:rsidRDefault="004A6ACC" w:rsidP="00EF7498">
      <w:pPr>
        <w:rPr>
          <w:rFonts w:ascii="標楷體" w:eastAsia="標楷體" w:hAnsi="標楷體"/>
        </w:rPr>
      </w:pPr>
      <w:r w:rsidRPr="00133111">
        <w:rPr>
          <w:rFonts w:ascii="標楷體" w:eastAsia="標楷體" w:hAnsi="標楷體" w:hint="eastAsia"/>
          <w:lang w:eastAsia="zh-TW"/>
        </w:rPr>
        <w:t>八</w:t>
      </w:r>
      <w:r w:rsidR="00962722" w:rsidRPr="00133111">
        <w:rPr>
          <w:rFonts w:ascii="標楷體" w:eastAsia="標楷體" w:hAnsi="標楷體"/>
        </w:rPr>
        <w:t>、報名資格及條件：</w:t>
      </w:r>
    </w:p>
    <w:p w14:paraId="181B8570" w14:textId="77777777" w:rsidR="00962722" w:rsidRPr="00133111" w:rsidRDefault="00962722" w:rsidP="00EF7498">
      <w:pPr>
        <w:ind w:leftChars="150" w:left="360"/>
        <w:rPr>
          <w:rFonts w:ascii="標楷體" w:eastAsia="標楷體" w:hAnsi="標楷體"/>
        </w:rPr>
      </w:pPr>
      <w:r w:rsidRPr="00133111">
        <w:rPr>
          <w:rFonts w:ascii="標楷體" w:eastAsia="標楷體" w:hAnsi="標楷體"/>
        </w:rPr>
        <w:t>（一）基本條件</w:t>
      </w:r>
    </w:p>
    <w:p w14:paraId="72DAD866" w14:textId="77777777" w:rsidR="00962722" w:rsidRPr="00133111" w:rsidRDefault="00962722" w:rsidP="00A82B4C">
      <w:pPr>
        <w:numPr>
          <w:ilvl w:val="0"/>
          <w:numId w:val="15"/>
        </w:numPr>
        <w:rPr>
          <w:rFonts w:ascii="標楷體" w:eastAsia="標楷體" w:hAnsi="標楷體"/>
          <w:lang w:eastAsia="zh-TW"/>
        </w:rPr>
      </w:pPr>
      <w:r w:rsidRPr="00133111">
        <w:rPr>
          <w:rFonts w:ascii="標楷體" w:eastAsia="標楷體" w:hAnsi="標楷體"/>
        </w:rPr>
        <w:t>具有中華民國國籍之國民</w:t>
      </w:r>
      <w:r w:rsidRPr="00133111">
        <w:rPr>
          <w:rFonts w:ascii="標楷體" w:eastAsia="標楷體" w:hAnsi="標楷體" w:hint="eastAsia"/>
        </w:rPr>
        <w:t>（大陸地區人民經許可進入臺灣地區者，須在臺灣地區設籍</w:t>
      </w:r>
      <w:r w:rsidRPr="00133111">
        <w:rPr>
          <w:rFonts w:ascii="標楷體" w:eastAsia="標楷體" w:hAnsi="標楷體" w:hint="eastAsia"/>
          <w:lang w:eastAsia="zh-TW"/>
        </w:rPr>
        <w:t>10</w:t>
      </w:r>
      <w:r w:rsidRPr="00133111">
        <w:rPr>
          <w:rFonts w:ascii="標楷體" w:eastAsia="標楷體" w:hAnsi="標楷體" w:hint="eastAsia"/>
        </w:rPr>
        <w:t>年以上）。</w:t>
      </w:r>
    </w:p>
    <w:p w14:paraId="50ACC288" w14:textId="77777777" w:rsidR="00A82B4C" w:rsidRDefault="00A82B4C" w:rsidP="00A82B4C">
      <w:pPr>
        <w:numPr>
          <w:ilvl w:val="0"/>
          <w:numId w:val="15"/>
        </w:numPr>
        <w:suppressAutoHyphens w:val="0"/>
        <w:adjustRightInd w:val="0"/>
        <w:spacing w:line="276" w:lineRule="auto"/>
        <w:textAlignment w:val="baseline"/>
        <w:rPr>
          <w:rFonts w:ascii="標楷體" w:eastAsia="標楷體" w:hAnsi="標楷體"/>
        </w:rPr>
      </w:pPr>
      <w:r>
        <w:rPr>
          <w:rFonts w:ascii="標楷體" w:eastAsia="標楷體" w:hAnsi="標楷體" w:hint="eastAsia"/>
        </w:rPr>
        <w:t>具有教師法第十四條第一項各款及教育人員任用條例第三十一條、第三十三條規定情事者暨曾參加新北市教師甄選不遵守有關試場規定經查有案者，不得報考，縱因事前未察覺而於放榜錄取後發覺者，應予以無條件解聘。</w:t>
      </w:r>
    </w:p>
    <w:p w14:paraId="0EAFB074" w14:textId="77777777" w:rsidR="00962722" w:rsidRPr="00133111" w:rsidRDefault="001C3183" w:rsidP="00A82B4C">
      <w:pPr>
        <w:numPr>
          <w:ilvl w:val="0"/>
          <w:numId w:val="15"/>
        </w:numPr>
        <w:rPr>
          <w:rFonts w:ascii="標楷體" w:eastAsia="標楷體" w:hAnsi="標楷體"/>
        </w:rPr>
      </w:pPr>
      <w:r w:rsidRPr="00133111">
        <w:rPr>
          <w:rFonts w:ascii="標楷體" w:eastAsia="標楷體" w:hAnsi="標楷體" w:hint="eastAsia"/>
        </w:rPr>
        <w:t>無兩岸條例第</w:t>
      </w:r>
      <w:r w:rsidRPr="00133111">
        <w:rPr>
          <w:rFonts w:ascii="標楷體" w:eastAsia="標楷體" w:hAnsi="標楷體" w:hint="eastAsia"/>
          <w:lang w:eastAsia="zh-TW"/>
        </w:rPr>
        <w:t>21</w:t>
      </w:r>
      <w:r w:rsidRPr="00133111">
        <w:rPr>
          <w:rFonts w:ascii="標楷體" w:eastAsia="標楷體" w:hAnsi="標楷體" w:hint="eastAsia"/>
        </w:rPr>
        <w:t>條第</w:t>
      </w:r>
      <w:r w:rsidRPr="00133111">
        <w:rPr>
          <w:rFonts w:ascii="標楷體" w:eastAsia="標楷體" w:hAnsi="標楷體" w:hint="eastAsia"/>
          <w:lang w:eastAsia="zh-TW"/>
        </w:rPr>
        <w:t>1</w:t>
      </w:r>
      <w:r w:rsidRPr="00133111">
        <w:rPr>
          <w:rFonts w:ascii="標楷體" w:eastAsia="標楷體" w:hAnsi="標楷體" w:hint="eastAsia"/>
        </w:rPr>
        <w:t>項規定情事。</w:t>
      </w:r>
    </w:p>
    <w:p w14:paraId="79FFE555" w14:textId="77777777" w:rsidR="002739D3" w:rsidRPr="00133111" w:rsidRDefault="00962722" w:rsidP="00EF7498">
      <w:pPr>
        <w:ind w:leftChars="150" w:left="360"/>
        <w:rPr>
          <w:rFonts w:ascii="標楷體" w:eastAsia="標楷體" w:hAnsi="標楷體"/>
          <w:lang w:eastAsia="zh-TW"/>
        </w:rPr>
      </w:pPr>
      <w:r w:rsidRPr="00133111">
        <w:rPr>
          <w:rFonts w:ascii="標楷體" w:eastAsia="標楷體" w:hAnsi="標楷體"/>
        </w:rPr>
        <w:t>（二）報考資格：</w:t>
      </w:r>
    </w:p>
    <w:p w14:paraId="690DF0DA" w14:textId="152AFB04" w:rsidR="00ED46C3" w:rsidRPr="00133111" w:rsidRDefault="00ED46C3" w:rsidP="00EF7498">
      <w:pPr>
        <w:ind w:leftChars="150" w:left="360"/>
        <w:rPr>
          <w:rFonts w:ascii="標楷體" w:eastAsia="標楷體" w:hAnsi="標楷體"/>
          <w:lang w:eastAsia="zh-TW"/>
        </w:rPr>
      </w:pPr>
      <w:r w:rsidRPr="00133111">
        <w:rPr>
          <w:rFonts w:ascii="標楷體" w:eastAsia="標楷體" w:hAnsi="標楷體" w:hint="eastAsia"/>
          <w:lang w:eastAsia="zh-TW"/>
        </w:rPr>
        <w:t xml:space="preserve">      </w:t>
      </w:r>
      <w:bookmarkStart w:id="11" w:name="OLE_LINK33"/>
      <w:bookmarkStart w:id="12" w:name="OLE_LINK34"/>
      <w:bookmarkStart w:id="13" w:name="OLE_LINK94"/>
      <w:bookmarkStart w:id="14" w:name="OLE_LINK95"/>
      <w:r w:rsidR="00430EB2" w:rsidRPr="00133111">
        <w:rPr>
          <w:rFonts w:ascii="新細明體" w:hAnsi="新細明體" w:hint="eastAsia"/>
          <w:lang w:eastAsia="zh-TW"/>
        </w:rPr>
        <w:t>【</w:t>
      </w:r>
      <w:r w:rsidR="00430EB2" w:rsidRPr="00133111">
        <w:rPr>
          <w:rFonts w:ascii="標楷體" w:eastAsia="標楷體" w:hAnsi="標楷體" w:hint="eastAsia"/>
          <w:kern w:val="0"/>
          <w:szCs w:val="20"/>
          <w:lang w:eastAsia="zh-TW"/>
        </w:rPr>
        <w:t>一般代理</w:t>
      </w:r>
      <w:bookmarkStart w:id="15" w:name="OLE_LINK56"/>
      <w:bookmarkStart w:id="16" w:name="OLE_LINK57"/>
      <w:bookmarkEnd w:id="11"/>
      <w:bookmarkEnd w:id="12"/>
      <w:r w:rsidR="00430EB2">
        <w:rPr>
          <w:rFonts w:ascii="標楷體" w:eastAsia="標楷體" w:hAnsi="標楷體" w:hint="eastAsia"/>
          <w:kern w:val="0"/>
          <w:szCs w:val="20"/>
          <w:lang w:eastAsia="zh-TW"/>
        </w:rPr>
        <w:t>教師(含英語科任)</w:t>
      </w:r>
      <w:r w:rsidR="00430EB2" w:rsidRPr="00133111">
        <w:rPr>
          <w:rFonts w:ascii="新細明體" w:hAnsi="新細明體" w:hint="eastAsia"/>
          <w:lang w:eastAsia="zh-TW"/>
        </w:rPr>
        <w:t>】</w:t>
      </w:r>
      <w:bookmarkEnd w:id="13"/>
      <w:bookmarkEnd w:id="14"/>
      <w:bookmarkEnd w:id="15"/>
      <w:bookmarkEnd w:id="16"/>
      <w:r w:rsidR="00430EB2" w:rsidRPr="00133111">
        <w:rPr>
          <w:rFonts w:ascii="新細明體" w:hAnsi="新細明體" w:hint="eastAsia"/>
          <w:lang w:eastAsia="zh-TW"/>
        </w:rPr>
        <w:t>【</w:t>
      </w:r>
      <w:r w:rsidR="00430EB2">
        <w:rPr>
          <w:rFonts w:ascii="標楷體" w:eastAsia="標楷體" w:hAnsi="標楷體" w:hint="eastAsia"/>
          <w:kern w:val="0"/>
          <w:szCs w:val="20"/>
          <w:lang w:eastAsia="zh-TW"/>
        </w:rPr>
        <w:t>不分類資源班代理</w:t>
      </w:r>
      <w:r w:rsidR="00430EB2" w:rsidRPr="00133111">
        <w:rPr>
          <w:rFonts w:ascii="標楷體" w:eastAsia="標楷體" w:hAnsi="標楷體" w:hint="eastAsia"/>
          <w:kern w:val="0"/>
          <w:szCs w:val="20"/>
          <w:lang w:eastAsia="zh-TW"/>
        </w:rPr>
        <w:t>教師</w:t>
      </w:r>
      <w:r w:rsidR="00430EB2" w:rsidRPr="00133111">
        <w:rPr>
          <w:rFonts w:ascii="新細明體" w:hAnsi="新細明體" w:hint="eastAsia"/>
          <w:lang w:eastAsia="zh-TW"/>
        </w:rPr>
        <w:t>】【</w:t>
      </w:r>
      <w:r w:rsidR="00430EB2" w:rsidRPr="00133111">
        <w:rPr>
          <w:rFonts w:ascii="標楷體" w:eastAsia="標楷體" w:hAnsi="標楷體" w:hint="eastAsia"/>
          <w:kern w:val="0"/>
          <w:szCs w:val="20"/>
          <w:lang w:eastAsia="zh-TW"/>
        </w:rPr>
        <w:t>兼課教師</w:t>
      </w:r>
      <w:r w:rsidR="00430EB2" w:rsidRPr="00133111">
        <w:rPr>
          <w:rFonts w:ascii="新細明體" w:hAnsi="新細明體" w:hint="eastAsia"/>
          <w:lang w:eastAsia="zh-TW"/>
        </w:rPr>
        <w:t>】</w:t>
      </w:r>
    </w:p>
    <w:p w14:paraId="56DDC884" w14:textId="34EFDB46" w:rsidR="00D90EB4" w:rsidRPr="00133111" w:rsidRDefault="00727BEE" w:rsidP="00EF7498">
      <w:pPr>
        <w:ind w:leftChars="150" w:left="360"/>
        <w:rPr>
          <w:rFonts w:eastAsia="標楷體"/>
          <w:lang w:eastAsia="zh-TW"/>
        </w:rPr>
      </w:pPr>
      <w:r w:rsidRPr="00133111">
        <w:rPr>
          <w:rFonts w:ascii="標楷體" w:eastAsia="標楷體" w:hAnsi="標楷體" w:hint="eastAsia"/>
          <w:lang w:eastAsia="zh-TW"/>
        </w:rPr>
        <w:t xml:space="preserve">     </w:t>
      </w:r>
      <w:r w:rsidR="0087119A" w:rsidRPr="00133111">
        <w:rPr>
          <w:rFonts w:ascii="標楷體" w:eastAsia="標楷體" w:hAnsi="標楷體" w:hint="eastAsia"/>
          <w:lang w:eastAsia="zh-TW"/>
        </w:rPr>
        <w:t xml:space="preserve"> </w:t>
      </w:r>
      <w:bookmarkStart w:id="17" w:name="OLE_LINK35"/>
      <w:bookmarkStart w:id="18" w:name="OLE_LINK36"/>
      <w:r w:rsidR="00770DEF" w:rsidRPr="00133111">
        <w:rPr>
          <w:rFonts w:ascii="標楷體" w:eastAsia="標楷體" w:hAnsi="標楷體" w:hint="eastAsia"/>
          <w:lang w:eastAsia="zh-TW"/>
        </w:rPr>
        <w:t>1.</w:t>
      </w:r>
      <w:r w:rsidR="00260112" w:rsidRPr="00133111">
        <w:rPr>
          <w:rFonts w:ascii="標楷體" w:eastAsia="標楷體" w:hAnsi="標楷體" w:hint="eastAsia"/>
          <w:kern w:val="2"/>
          <w:szCs w:val="20"/>
          <w:lang w:eastAsia="zh-TW"/>
        </w:rPr>
        <w:t>第1次招考</w:t>
      </w:r>
      <w:r w:rsidR="00565204" w:rsidRPr="00133111">
        <w:rPr>
          <w:rFonts w:ascii="標楷體" w:eastAsia="標楷體" w:hAnsi="標楷體" w:hint="eastAsia"/>
          <w:lang w:eastAsia="zh-TW"/>
        </w:rPr>
        <w:t>須</w:t>
      </w:r>
      <w:r w:rsidR="009448E4" w:rsidRPr="00133111">
        <w:rPr>
          <w:rFonts w:ascii="標楷體" w:eastAsia="標楷體" w:hAnsi="標楷體" w:hint="eastAsia"/>
          <w:lang w:eastAsia="zh-TW"/>
        </w:rPr>
        <w:t>具</w:t>
      </w:r>
      <w:r w:rsidR="0078009C" w:rsidRPr="00133111">
        <w:rPr>
          <w:rFonts w:eastAsia="標楷體"/>
        </w:rPr>
        <w:t>備</w:t>
      </w:r>
      <w:r w:rsidR="000A2C5F" w:rsidRPr="00133111">
        <w:rPr>
          <w:rFonts w:eastAsia="標楷體"/>
        </w:rPr>
        <w:t>該階段、類科</w:t>
      </w:r>
      <w:r w:rsidR="00D90EB4" w:rsidRPr="00133111">
        <w:rPr>
          <w:rFonts w:ascii="標楷體" w:eastAsia="標楷體" w:hAnsi="標楷體" w:hint="eastAsia"/>
          <w:lang w:eastAsia="zh-TW"/>
        </w:rPr>
        <w:t>合</w:t>
      </w:r>
      <w:r w:rsidR="0078009C" w:rsidRPr="00133111">
        <w:rPr>
          <w:rFonts w:eastAsia="標楷體"/>
        </w:rPr>
        <w:t>格教師證書</w:t>
      </w:r>
      <w:r w:rsidR="00445BC2" w:rsidRPr="00445BC2">
        <w:rPr>
          <w:rFonts w:eastAsia="標楷體" w:hint="eastAsia"/>
        </w:rPr>
        <w:t>且證書尚在有效期間者</w:t>
      </w:r>
      <w:r w:rsidR="00D90EB4" w:rsidRPr="00133111">
        <w:rPr>
          <w:rFonts w:ascii="標楷體" w:eastAsia="標楷體" w:hAnsi="標楷體" w:hint="eastAsia"/>
        </w:rPr>
        <w:t>。</w:t>
      </w:r>
    </w:p>
    <w:p w14:paraId="15624A52" w14:textId="13DA85E6" w:rsidR="00ED46C3" w:rsidRPr="00133111" w:rsidRDefault="00D90EB4" w:rsidP="00EF7498">
      <w:pPr>
        <w:ind w:leftChars="150" w:left="1320" w:hangingChars="400" w:hanging="960"/>
        <w:rPr>
          <w:rFonts w:eastAsia="標楷體"/>
          <w:lang w:eastAsia="zh-TW"/>
        </w:rPr>
      </w:pPr>
      <w:r w:rsidRPr="00133111">
        <w:rPr>
          <w:rFonts w:eastAsia="標楷體" w:hint="eastAsia"/>
          <w:lang w:eastAsia="zh-TW"/>
        </w:rPr>
        <w:t xml:space="preserve">      </w:t>
      </w:r>
      <w:r w:rsidRPr="00133111">
        <w:rPr>
          <w:rFonts w:ascii="標楷體" w:eastAsia="標楷體" w:hAnsi="標楷體" w:hint="eastAsia"/>
          <w:lang w:eastAsia="zh-TW"/>
        </w:rPr>
        <w:t>2.第2次招考須</w:t>
      </w:r>
      <w:r w:rsidR="000A2C5F" w:rsidRPr="00133111">
        <w:rPr>
          <w:rFonts w:ascii="標楷體" w:eastAsia="標楷體" w:hAnsi="標楷體" w:hint="eastAsia"/>
          <w:lang w:eastAsia="zh-TW"/>
        </w:rPr>
        <w:t>具</w:t>
      </w:r>
      <w:r w:rsidR="000A2C5F" w:rsidRPr="00133111">
        <w:rPr>
          <w:rFonts w:eastAsia="標楷體"/>
        </w:rPr>
        <w:t>備該階段、類科</w:t>
      </w:r>
      <w:r w:rsidR="000A2C5F" w:rsidRPr="00133111">
        <w:rPr>
          <w:rFonts w:ascii="標楷體" w:eastAsia="標楷體" w:hAnsi="標楷體" w:hint="eastAsia"/>
          <w:lang w:eastAsia="zh-TW"/>
        </w:rPr>
        <w:t>合</w:t>
      </w:r>
      <w:r w:rsidR="000A2C5F" w:rsidRPr="00133111">
        <w:rPr>
          <w:rFonts w:eastAsia="標楷體"/>
        </w:rPr>
        <w:t>格教師證書</w:t>
      </w:r>
      <w:r w:rsidRPr="00133111">
        <w:rPr>
          <w:rFonts w:eastAsia="標楷體" w:hint="eastAsia"/>
          <w:lang w:eastAsia="zh-TW"/>
        </w:rPr>
        <w:t>或修畢</w:t>
      </w:r>
      <w:r w:rsidR="00384196" w:rsidRPr="00133111">
        <w:rPr>
          <w:rFonts w:ascii="標楷體" w:eastAsia="標楷體" w:hAnsi="標楷體" w:hint="eastAsia"/>
        </w:rPr>
        <w:t>師資職前教育課程證明書</w:t>
      </w:r>
      <w:r w:rsidR="00445BC2">
        <w:rPr>
          <w:rFonts w:ascii="標楷體" w:eastAsia="標楷體" w:hAnsi="標楷體" w:hint="eastAsia"/>
          <w:lang w:eastAsia="zh-TW"/>
        </w:rPr>
        <w:t>(</w:t>
      </w:r>
      <w:r w:rsidR="00445BC2" w:rsidRPr="00445BC2">
        <w:rPr>
          <w:rFonts w:eastAsia="標楷體" w:hint="eastAsia"/>
        </w:rPr>
        <w:t>證書尚在有效期間者</w:t>
      </w:r>
      <w:r w:rsidR="00445BC2">
        <w:rPr>
          <w:rFonts w:eastAsia="標楷體" w:hint="eastAsia"/>
          <w:lang w:eastAsia="zh-TW"/>
        </w:rPr>
        <w:t>)</w:t>
      </w:r>
      <w:r w:rsidRPr="00133111">
        <w:rPr>
          <w:rFonts w:ascii="標楷體" w:eastAsia="標楷體" w:hAnsi="標楷體" w:hint="eastAsia"/>
          <w:lang w:eastAsia="zh-TW"/>
        </w:rPr>
        <w:t>。</w:t>
      </w:r>
    </w:p>
    <w:p w14:paraId="76C9E182" w14:textId="7147D90D" w:rsidR="001E6FEE" w:rsidRDefault="00ED46C3" w:rsidP="00A82B4C">
      <w:pPr>
        <w:ind w:leftChars="150" w:left="1320" w:hangingChars="400" w:hanging="960"/>
        <w:rPr>
          <w:rFonts w:eastAsia="標楷體"/>
          <w:lang w:eastAsia="zh-TW"/>
        </w:rPr>
      </w:pPr>
      <w:r w:rsidRPr="00133111">
        <w:rPr>
          <w:rFonts w:eastAsia="標楷體" w:hint="eastAsia"/>
          <w:lang w:eastAsia="zh-TW"/>
        </w:rPr>
        <w:t xml:space="preserve">      </w:t>
      </w:r>
      <w:r w:rsidR="00770DEF" w:rsidRPr="00133111">
        <w:rPr>
          <w:rFonts w:ascii="標楷體" w:eastAsia="標楷體" w:hAnsi="標楷體"/>
        </w:rPr>
        <w:t>3.</w:t>
      </w:r>
      <w:r w:rsidR="00D90EB4" w:rsidRPr="00133111">
        <w:rPr>
          <w:rFonts w:eastAsia="標楷體" w:hint="eastAsia"/>
          <w:lang w:eastAsia="zh-TW"/>
        </w:rPr>
        <w:t>第</w:t>
      </w:r>
      <w:r w:rsidR="00D90EB4" w:rsidRPr="00133111">
        <w:rPr>
          <w:rFonts w:ascii="標楷體" w:eastAsia="標楷體" w:hAnsi="標楷體" w:hint="eastAsia"/>
          <w:lang w:eastAsia="zh-TW"/>
        </w:rPr>
        <w:t>3</w:t>
      </w:r>
      <w:r w:rsidR="001E6FEE">
        <w:rPr>
          <w:rFonts w:ascii="標楷體" w:eastAsia="標楷體" w:hAnsi="標楷體" w:hint="eastAsia"/>
          <w:lang w:eastAsia="zh-TW"/>
        </w:rPr>
        <w:t>~</w:t>
      </w:r>
      <w:r w:rsidR="001E6FEE">
        <w:rPr>
          <w:rFonts w:ascii="標楷體" w:eastAsia="標楷體" w:hAnsi="標楷體"/>
          <w:lang w:eastAsia="zh-TW"/>
        </w:rPr>
        <w:t>8</w:t>
      </w:r>
      <w:r w:rsidR="00D90EB4" w:rsidRPr="00133111">
        <w:rPr>
          <w:rFonts w:eastAsia="標楷體" w:hint="eastAsia"/>
          <w:lang w:eastAsia="zh-TW"/>
        </w:rPr>
        <w:t>次招考</w:t>
      </w:r>
      <w:r w:rsidR="00D90EB4" w:rsidRPr="00133111">
        <w:rPr>
          <w:rFonts w:ascii="標楷體" w:eastAsia="標楷體" w:hAnsi="標楷體" w:hint="eastAsia"/>
          <w:lang w:eastAsia="zh-TW"/>
        </w:rPr>
        <w:t>須具</w:t>
      </w:r>
      <w:r w:rsidR="00D90EB4" w:rsidRPr="00133111">
        <w:rPr>
          <w:rFonts w:eastAsia="標楷體"/>
        </w:rPr>
        <w:t>備</w:t>
      </w:r>
      <w:r w:rsidR="0095120C" w:rsidRPr="00133111">
        <w:rPr>
          <w:rFonts w:eastAsia="標楷體"/>
        </w:rPr>
        <w:t>該階段、類科</w:t>
      </w:r>
      <w:r w:rsidR="0095120C" w:rsidRPr="00133111">
        <w:rPr>
          <w:rFonts w:ascii="標楷體" w:eastAsia="標楷體" w:hAnsi="標楷體" w:hint="eastAsia"/>
          <w:lang w:eastAsia="zh-TW"/>
        </w:rPr>
        <w:t>合</w:t>
      </w:r>
      <w:r w:rsidR="0095120C" w:rsidRPr="00133111">
        <w:rPr>
          <w:rFonts w:eastAsia="標楷體"/>
        </w:rPr>
        <w:t>格教師證書</w:t>
      </w:r>
      <w:r w:rsidR="00D90EB4" w:rsidRPr="00133111">
        <w:rPr>
          <w:rFonts w:eastAsia="標楷體" w:hint="eastAsia"/>
          <w:lang w:eastAsia="zh-TW"/>
        </w:rPr>
        <w:t>或修畢</w:t>
      </w:r>
      <w:r w:rsidR="00384196" w:rsidRPr="00133111">
        <w:rPr>
          <w:rFonts w:ascii="標楷體" w:eastAsia="標楷體" w:hAnsi="標楷體" w:hint="eastAsia"/>
        </w:rPr>
        <w:t>師資職前教育課程證明書</w:t>
      </w:r>
      <w:r w:rsidR="00D90EB4" w:rsidRPr="00133111">
        <w:rPr>
          <w:rFonts w:eastAsia="標楷體" w:hint="eastAsia"/>
          <w:lang w:eastAsia="zh-TW"/>
        </w:rPr>
        <w:t>或大</w:t>
      </w:r>
      <w:r w:rsidR="00D90EB4" w:rsidRPr="00133111">
        <w:rPr>
          <w:rFonts w:eastAsia="標楷體" w:hint="eastAsia"/>
          <w:lang w:eastAsia="zh-TW"/>
        </w:rPr>
        <w:lastRenderedPageBreak/>
        <w:t>學以上畢</w:t>
      </w:r>
      <w:r w:rsidRPr="00133111">
        <w:rPr>
          <w:rFonts w:eastAsia="標楷體" w:hint="eastAsia"/>
          <w:lang w:eastAsia="zh-TW"/>
        </w:rPr>
        <w:t>業。</w:t>
      </w:r>
      <w:bookmarkEnd w:id="17"/>
      <w:bookmarkEnd w:id="18"/>
      <w:r w:rsidR="00445BC2" w:rsidRPr="00445BC2">
        <w:rPr>
          <w:rFonts w:eastAsia="標楷體" w:hint="eastAsia"/>
          <w:b/>
          <w:bCs/>
          <w:u w:val="single"/>
          <w:lang w:eastAsia="zh-TW"/>
        </w:rPr>
        <w:t>(</w:t>
      </w:r>
      <w:r w:rsidR="00445BC2" w:rsidRPr="00445BC2">
        <w:rPr>
          <w:rFonts w:ascii="標楷體" w:eastAsia="標楷體" w:hAnsi="標楷體" w:hint="eastAsia"/>
          <w:b/>
          <w:bCs/>
          <w:kern w:val="0"/>
          <w:szCs w:val="20"/>
          <w:u w:val="single"/>
          <w:lang w:eastAsia="zh-TW"/>
        </w:rPr>
        <w:t>不分類資源班代理教師以</w:t>
      </w:r>
      <w:r w:rsidR="00445BC2" w:rsidRPr="00445BC2">
        <w:rPr>
          <w:rFonts w:eastAsia="標楷體" w:hint="eastAsia"/>
          <w:b/>
          <w:bCs/>
          <w:u w:val="single"/>
          <w:lang w:eastAsia="zh-TW"/>
        </w:rPr>
        <w:t>特教專長、具有撰寫</w:t>
      </w:r>
      <w:r w:rsidR="00445BC2" w:rsidRPr="00445BC2">
        <w:rPr>
          <w:rFonts w:eastAsia="標楷體" w:hint="eastAsia"/>
          <w:b/>
          <w:bCs/>
          <w:u w:val="single"/>
          <w:lang w:eastAsia="zh-TW"/>
        </w:rPr>
        <w:t>IEP</w:t>
      </w:r>
      <w:r w:rsidR="00445BC2" w:rsidRPr="00445BC2">
        <w:rPr>
          <w:rFonts w:eastAsia="標楷體" w:hint="eastAsia"/>
          <w:b/>
          <w:bCs/>
          <w:u w:val="single"/>
          <w:lang w:eastAsia="zh-TW"/>
        </w:rPr>
        <w:t>專長為佳</w:t>
      </w:r>
      <w:r w:rsidR="00445BC2" w:rsidRPr="00445BC2">
        <w:rPr>
          <w:rFonts w:eastAsia="標楷體" w:hint="eastAsia"/>
          <w:b/>
          <w:bCs/>
          <w:u w:val="single"/>
          <w:lang w:eastAsia="zh-TW"/>
        </w:rPr>
        <w:t>)</w:t>
      </w:r>
      <w:r w:rsidR="00445BC2">
        <w:rPr>
          <w:rFonts w:eastAsia="標楷體" w:hint="eastAsia"/>
          <w:lang w:eastAsia="zh-TW"/>
        </w:rPr>
        <w:t xml:space="preserve">     </w:t>
      </w:r>
    </w:p>
    <w:p w14:paraId="39DD417F" w14:textId="77777777" w:rsidR="00D17101" w:rsidRDefault="00D17101" w:rsidP="00D17101">
      <w:pPr>
        <w:rPr>
          <w:rFonts w:ascii="標楷體" w:eastAsia="標楷體" w:hAnsi="標楷體"/>
          <w:lang w:eastAsia="zh-TW"/>
        </w:rPr>
      </w:pPr>
    </w:p>
    <w:p w14:paraId="782675FB" w14:textId="77777777" w:rsidR="00962722" w:rsidRPr="00133111" w:rsidRDefault="004A6ACC" w:rsidP="00D17101">
      <w:pPr>
        <w:rPr>
          <w:rFonts w:ascii="標楷體" w:eastAsia="標楷體" w:hAnsi="標楷體"/>
          <w:lang w:eastAsia="zh-TW"/>
        </w:rPr>
      </w:pPr>
      <w:r w:rsidRPr="00133111">
        <w:rPr>
          <w:rFonts w:ascii="標楷體" w:eastAsia="標楷體" w:hAnsi="標楷體" w:hint="eastAsia"/>
          <w:lang w:eastAsia="zh-TW"/>
        </w:rPr>
        <w:t>九</w:t>
      </w:r>
      <w:r w:rsidR="00962722" w:rsidRPr="00133111">
        <w:rPr>
          <w:rFonts w:ascii="標楷體" w:eastAsia="標楷體" w:hAnsi="標楷體" w:hint="eastAsia"/>
          <w:lang w:eastAsia="zh-TW"/>
        </w:rPr>
        <w:t>、報</w:t>
      </w:r>
      <w:r w:rsidR="00962722" w:rsidRPr="00133111">
        <w:rPr>
          <w:rFonts w:ascii="標楷體" w:eastAsia="標楷體" w:hAnsi="標楷體"/>
        </w:rPr>
        <w:t>名程序：</w:t>
      </w:r>
    </w:p>
    <w:p w14:paraId="76891E02" w14:textId="77777777" w:rsidR="002245EE" w:rsidRPr="00133111" w:rsidRDefault="001904F0" w:rsidP="00EF7498">
      <w:pPr>
        <w:rPr>
          <w:rFonts w:ascii="標楷體" w:eastAsia="標楷體" w:hAnsi="標楷體"/>
          <w:lang w:eastAsia="zh-TW"/>
        </w:rPr>
      </w:pPr>
      <w:bookmarkStart w:id="19" w:name="OLE_LINK12"/>
      <w:bookmarkStart w:id="20" w:name="OLE_LINK13"/>
      <w:r w:rsidRPr="00133111">
        <w:rPr>
          <w:rFonts w:ascii="標楷體" w:eastAsia="標楷體" w:hAnsi="標楷體" w:hint="eastAsia"/>
          <w:lang w:eastAsia="zh-TW"/>
        </w:rPr>
        <w:t xml:space="preserve">   【第1次招考】</w:t>
      </w:r>
      <w:bookmarkEnd w:id="19"/>
      <w:bookmarkEnd w:id="20"/>
    </w:p>
    <w:p w14:paraId="05512E4A" w14:textId="77777777" w:rsidR="00962722" w:rsidRPr="00133111" w:rsidRDefault="0095490E" w:rsidP="00EF7498">
      <w:pPr>
        <w:ind w:leftChars="178" w:left="1133" w:right="232" w:hangingChars="294" w:hanging="706"/>
        <w:rPr>
          <w:rFonts w:ascii="標楷體" w:eastAsia="標楷體" w:hAnsi="標楷體"/>
          <w:lang w:eastAsia="zh-TW"/>
        </w:rPr>
      </w:pPr>
      <w:r w:rsidRPr="00133111">
        <w:rPr>
          <w:rFonts w:ascii="標楷體" w:eastAsia="標楷體" w:hAnsi="標楷體" w:hint="eastAsia"/>
          <w:lang w:eastAsia="zh-TW"/>
        </w:rPr>
        <w:t>(</w:t>
      </w:r>
      <w:r w:rsidR="00962722" w:rsidRPr="00133111">
        <w:rPr>
          <w:rFonts w:ascii="標楷體" w:eastAsia="標楷體" w:hAnsi="標楷體"/>
        </w:rPr>
        <w:t>一）</w:t>
      </w:r>
      <w:r w:rsidR="00A86679" w:rsidRPr="00A86679">
        <w:rPr>
          <w:rFonts w:ascii="標楷體" w:eastAsia="標楷體" w:hAnsi="標楷體" w:hint="eastAsia"/>
        </w:rPr>
        <w:t>甄選證於報名時製發，請自備兩吋照片1張。</w:t>
      </w:r>
    </w:p>
    <w:p w14:paraId="16696E3B" w14:textId="256EBC7F" w:rsidR="000859CE" w:rsidRDefault="00962722" w:rsidP="00657628">
      <w:pPr>
        <w:pStyle w:val="21"/>
        <w:ind w:leftChars="119" w:left="1080" w:hangingChars="331" w:hanging="794"/>
        <w:rPr>
          <w:sz w:val="24"/>
        </w:rPr>
      </w:pPr>
      <w:bookmarkStart w:id="21" w:name="OLE_LINK14"/>
      <w:bookmarkStart w:id="22" w:name="OLE_LINK15"/>
      <w:r w:rsidRPr="00133111">
        <w:rPr>
          <w:sz w:val="24"/>
        </w:rPr>
        <w:t>（二）</w:t>
      </w:r>
      <w:r w:rsidR="00657628" w:rsidRPr="00657628">
        <w:rPr>
          <w:rFonts w:hint="eastAsia"/>
          <w:sz w:val="24"/>
        </w:rPr>
        <w:t>新北市</w:t>
      </w:r>
      <w:r w:rsidR="00265A08">
        <w:rPr>
          <w:rFonts w:hint="eastAsia"/>
          <w:sz w:val="24"/>
        </w:rPr>
        <w:t>11</w:t>
      </w:r>
      <w:r w:rsidR="00D51525">
        <w:rPr>
          <w:rFonts w:hint="eastAsia"/>
          <w:sz w:val="24"/>
          <w:lang w:eastAsia="zh-TW"/>
        </w:rPr>
        <w:t>4</w:t>
      </w:r>
      <w:r w:rsidR="00657628" w:rsidRPr="00657628">
        <w:rPr>
          <w:rFonts w:hint="eastAsia"/>
          <w:sz w:val="24"/>
        </w:rPr>
        <w:t>學年度教師聯合甄選筆試成績單</w:t>
      </w:r>
    </w:p>
    <w:p w14:paraId="65B67A63" w14:textId="77777777" w:rsidR="00A82B4C" w:rsidRPr="00133111" w:rsidRDefault="000859CE" w:rsidP="000859CE">
      <w:pPr>
        <w:pStyle w:val="21"/>
        <w:ind w:leftChars="177" w:left="1078" w:hangingChars="272" w:hanging="653"/>
        <w:rPr>
          <w:sz w:val="24"/>
        </w:rPr>
      </w:pPr>
      <w:r>
        <w:rPr>
          <w:rFonts w:hint="eastAsia"/>
          <w:sz w:val="24"/>
          <w:lang w:eastAsia="zh-TW"/>
        </w:rPr>
        <w:t>(三)</w:t>
      </w:r>
      <w:r w:rsidR="00A86679" w:rsidRPr="00133111">
        <w:rPr>
          <w:sz w:val="24"/>
        </w:rPr>
        <w:t>繳交限時掛號回郵信封一個</w:t>
      </w:r>
      <w:r w:rsidR="00A86679" w:rsidRPr="00133111">
        <w:rPr>
          <w:rFonts w:hint="eastAsia"/>
          <w:sz w:val="24"/>
          <w:lang w:eastAsia="zh-TW"/>
        </w:rPr>
        <w:t>(若自行上網查閱則免附)</w:t>
      </w:r>
      <w:r w:rsidR="00A86679" w:rsidRPr="00133111">
        <w:rPr>
          <w:sz w:val="24"/>
        </w:rPr>
        <w:t>。</w:t>
      </w:r>
      <w:bookmarkEnd w:id="21"/>
      <w:bookmarkEnd w:id="22"/>
    </w:p>
    <w:p w14:paraId="24822792" w14:textId="77777777" w:rsidR="002245EE" w:rsidRPr="00133111" w:rsidRDefault="001904F0" w:rsidP="00EF7498">
      <w:pPr>
        <w:pStyle w:val="21"/>
        <w:ind w:left="0" w:firstLine="0"/>
        <w:rPr>
          <w:sz w:val="24"/>
          <w:lang w:eastAsia="zh-TW"/>
        </w:rPr>
      </w:pPr>
      <w:bookmarkStart w:id="23" w:name="OLE_LINK16"/>
      <w:bookmarkStart w:id="24" w:name="OLE_LINK17"/>
      <w:bookmarkStart w:id="25" w:name="OLE_LINK18"/>
      <w:r w:rsidRPr="00133111">
        <w:rPr>
          <w:rFonts w:hint="eastAsia"/>
          <w:sz w:val="24"/>
          <w:lang w:eastAsia="zh-TW"/>
        </w:rPr>
        <w:t xml:space="preserve">   【第</w:t>
      </w:r>
      <w:r w:rsidR="00A82B4C">
        <w:rPr>
          <w:rFonts w:hint="eastAsia"/>
          <w:sz w:val="24"/>
          <w:lang w:eastAsia="zh-TW"/>
        </w:rPr>
        <w:t>2</w:t>
      </w:r>
      <w:r w:rsidR="001E6FEE">
        <w:rPr>
          <w:rFonts w:hint="eastAsia"/>
          <w:sz w:val="24"/>
          <w:lang w:eastAsia="zh-TW"/>
        </w:rPr>
        <w:t>~8</w:t>
      </w:r>
      <w:r w:rsidRPr="00133111">
        <w:rPr>
          <w:rFonts w:hint="eastAsia"/>
          <w:sz w:val="24"/>
          <w:lang w:eastAsia="zh-TW"/>
        </w:rPr>
        <w:t>次招考】</w:t>
      </w:r>
      <w:bookmarkEnd w:id="23"/>
      <w:bookmarkEnd w:id="24"/>
      <w:bookmarkEnd w:id="25"/>
    </w:p>
    <w:p w14:paraId="3034CC54" w14:textId="77777777" w:rsidR="002245EE" w:rsidRPr="00133111" w:rsidRDefault="002245EE" w:rsidP="00EF7498">
      <w:pPr>
        <w:pStyle w:val="21"/>
        <w:ind w:left="0" w:firstLine="0"/>
        <w:rPr>
          <w:sz w:val="24"/>
          <w:lang w:eastAsia="zh-TW"/>
        </w:rPr>
      </w:pPr>
      <w:r w:rsidRPr="00133111">
        <w:rPr>
          <w:rFonts w:hint="eastAsia"/>
          <w:sz w:val="24"/>
          <w:lang w:eastAsia="zh-TW"/>
        </w:rPr>
        <w:t xml:space="preserve">   （一）甄選證於報名時製發，請自備兩吋照片1張。</w:t>
      </w:r>
    </w:p>
    <w:p w14:paraId="748F8682" w14:textId="77777777" w:rsidR="002245EE" w:rsidRDefault="002245EE" w:rsidP="00EF7498">
      <w:pPr>
        <w:pStyle w:val="21"/>
        <w:ind w:left="0" w:firstLine="0"/>
        <w:rPr>
          <w:sz w:val="24"/>
          <w:lang w:eastAsia="zh-TW"/>
        </w:rPr>
      </w:pPr>
      <w:r w:rsidRPr="00133111">
        <w:rPr>
          <w:rFonts w:hint="eastAsia"/>
          <w:sz w:val="24"/>
          <w:lang w:eastAsia="zh-TW"/>
        </w:rPr>
        <w:t xml:space="preserve">   （二）繳交限時掛號回郵信封一個(若自行上網查閱則免附)。</w:t>
      </w:r>
    </w:p>
    <w:p w14:paraId="41281AD1" w14:textId="77777777" w:rsidR="00D17101" w:rsidRPr="00133111" w:rsidRDefault="00D17101" w:rsidP="00EF7498">
      <w:pPr>
        <w:pStyle w:val="21"/>
        <w:ind w:left="0" w:firstLine="0"/>
        <w:rPr>
          <w:sz w:val="24"/>
          <w:lang w:eastAsia="zh-TW"/>
        </w:rPr>
      </w:pPr>
    </w:p>
    <w:p w14:paraId="3A99ABDA" w14:textId="77777777" w:rsidR="00962722" w:rsidRPr="00133111" w:rsidRDefault="00962722" w:rsidP="00EF7498">
      <w:pPr>
        <w:rPr>
          <w:rFonts w:ascii="標楷體" w:eastAsia="標楷體" w:hAnsi="標楷體"/>
        </w:rPr>
      </w:pPr>
      <w:r w:rsidRPr="00133111">
        <w:rPr>
          <w:rFonts w:ascii="標楷體" w:eastAsia="標楷體" w:hAnsi="標楷體"/>
        </w:rPr>
        <w:t>十、應繳證件、文件及相關資料影本：</w:t>
      </w:r>
    </w:p>
    <w:p w14:paraId="3462A190" w14:textId="05B3E41F" w:rsidR="00962722" w:rsidRPr="00133111" w:rsidRDefault="00962722" w:rsidP="00EF7498">
      <w:pPr>
        <w:ind w:left="960" w:hanging="480"/>
        <w:rPr>
          <w:rFonts w:ascii="標楷體" w:eastAsia="標楷體" w:hAnsi="標楷體"/>
          <w:lang w:eastAsia="zh-TW"/>
        </w:rPr>
      </w:pPr>
      <w:r w:rsidRPr="00133111">
        <w:rPr>
          <w:rFonts w:ascii="標楷體" w:eastAsia="標楷體" w:hAnsi="標楷體"/>
        </w:rPr>
        <w:t>(</w:t>
      </w:r>
      <w:proofErr w:type="gramStart"/>
      <w:r w:rsidRPr="00133111">
        <w:rPr>
          <w:rFonts w:ascii="標楷體" w:eastAsia="標楷體" w:hAnsi="標楷體"/>
        </w:rPr>
        <w:t>一</w:t>
      </w:r>
      <w:proofErr w:type="gramEnd"/>
      <w:r w:rsidRPr="00133111">
        <w:rPr>
          <w:rFonts w:ascii="標楷體" w:eastAsia="標楷體" w:hAnsi="標楷體"/>
        </w:rPr>
        <w:t>)報名表、切結書</w:t>
      </w:r>
      <w:r w:rsidR="00A60A33" w:rsidRPr="00133111">
        <w:rPr>
          <w:rFonts w:ascii="標楷體" w:eastAsia="標楷體" w:hAnsi="標楷體" w:hint="eastAsia"/>
          <w:lang w:eastAsia="zh-TW"/>
        </w:rPr>
        <w:t>、</w:t>
      </w:r>
      <w:r w:rsidR="00F90523">
        <w:rPr>
          <w:rFonts w:ascii="標楷體" w:eastAsia="標楷體" w:hAnsi="標楷體" w:hint="eastAsia"/>
          <w:lang w:eastAsia="zh-TW"/>
        </w:rPr>
        <w:t>具結書</w:t>
      </w:r>
      <w:r w:rsidR="00A8220E" w:rsidRPr="00133111">
        <w:rPr>
          <w:rFonts w:ascii="標楷體" w:eastAsia="標楷體" w:hAnsi="標楷體" w:hint="eastAsia"/>
          <w:lang w:eastAsia="zh-TW"/>
        </w:rPr>
        <w:t>、准考證</w:t>
      </w:r>
      <w:r w:rsidRPr="00133111">
        <w:rPr>
          <w:rFonts w:ascii="標楷體" w:eastAsia="標楷體" w:hAnsi="標楷體"/>
        </w:rPr>
        <w:t>。</w:t>
      </w:r>
      <w:r w:rsidR="00F50007" w:rsidRPr="00133111">
        <w:rPr>
          <w:rFonts w:ascii="標楷體" w:eastAsia="標楷體" w:hAnsi="標楷體" w:hint="eastAsia"/>
          <w:lang w:eastAsia="zh-TW"/>
        </w:rPr>
        <w:t>(附件一、三、四</w:t>
      </w:r>
      <w:r w:rsidR="00A8220E" w:rsidRPr="00133111">
        <w:rPr>
          <w:rFonts w:ascii="標楷體" w:eastAsia="標楷體" w:hAnsi="標楷體" w:hint="eastAsia"/>
          <w:lang w:eastAsia="zh-TW"/>
        </w:rPr>
        <w:t>、六</w:t>
      </w:r>
      <w:r w:rsidR="00F50007" w:rsidRPr="00133111">
        <w:rPr>
          <w:rFonts w:ascii="標楷體" w:eastAsia="標楷體" w:hAnsi="標楷體" w:hint="eastAsia"/>
          <w:lang w:eastAsia="zh-TW"/>
        </w:rPr>
        <w:t>)</w:t>
      </w:r>
    </w:p>
    <w:p w14:paraId="46DCE336" w14:textId="77777777" w:rsidR="00962722" w:rsidRPr="00133111" w:rsidRDefault="00962722" w:rsidP="00EF7498">
      <w:pPr>
        <w:ind w:left="960" w:hanging="480"/>
        <w:rPr>
          <w:rFonts w:ascii="標楷體" w:eastAsia="標楷體" w:hAnsi="標楷體"/>
        </w:rPr>
      </w:pPr>
      <w:r w:rsidRPr="00133111">
        <w:rPr>
          <w:rFonts w:ascii="標楷體" w:eastAsia="標楷體" w:hAnsi="標楷體"/>
        </w:rPr>
        <w:t>(二)國民身份證及影本。</w:t>
      </w:r>
      <w:r w:rsidR="00F50007" w:rsidRPr="00133111">
        <w:rPr>
          <w:rFonts w:ascii="標楷體" w:eastAsia="標楷體" w:hAnsi="標楷體" w:hint="eastAsia"/>
          <w:lang w:eastAsia="zh-TW"/>
        </w:rPr>
        <w:t>(影本黏於附件五)</w:t>
      </w:r>
    </w:p>
    <w:p w14:paraId="2305568D" w14:textId="77777777" w:rsidR="00417463" w:rsidRPr="00133111" w:rsidRDefault="00962722" w:rsidP="00EF7498">
      <w:pPr>
        <w:ind w:left="960" w:hanging="480"/>
        <w:rPr>
          <w:rFonts w:ascii="標楷體" w:eastAsia="標楷體" w:hAnsi="標楷體"/>
          <w:lang w:eastAsia="zh-TW"/>
        </w:rPr>
      </w:pPr>
      <w:r w:rsidRPr="00133111">
        <w:rPr>
          <w:rFonts w:ascii="標楷體" w:eastAsia="標楷體" w:hAnsi="標楷體"/>
        </w:rPr>
        <w:t>(三)教師證</w:t>
      </w:r>
      <w:r w:rsidR="00417463" w:rsidRPr="00133111">
        <w:rPr>
          <w:rFonts w:ascii="標楷體" w:eastAsia="標楷體" w:hAnsi="標楷體"/>
        </w:rPr>
        <w:t>或</w:t>
      </w:r>
      <w:r w:rsidR="00417463" w:rsidRPr="00133111">
        <w:rPr>
          <w:rFonts w:ascii="標楷體" w:eastAsia="標楷體" w:hAnsi="標楷體" w:hint="eastAsia"/>
          <w:lang w:eastAsia="zh-TW"/>
        </w:rPr>
        <w:t>修畢師資職前教育課程證明書</w:t>
      </w:r>
      <w:r w:rsidR="00D91F41" w:rsidRPr="00133111">
        <w:rPr>
          <w:rFonts w:ascii="標楷體" w:eastAsia="標楷體" w:hAnsi="標楷體"/>
        </w:rPr>
        <w:t>及影本。</w:t>
      </w:r>
      <w:r w:rsidR="00417463" w:rsidRPr="00133111">
        <w:rPr>
          <w:rFonts w:ascii="標楷體" w:eastAsia="標楷體" w:hAnsi="標楷體" w:hint="eastAsia"/>
          <w:lang w:eastAsia="zh-TW"/>
        </w:rPr>
        <w:t>(第1</w:t>
      </w:r>
      <w:r w:rsidR="00F50007" w:rsidRPr="00133111">
        <w:rPr>
          <w:rFonts w:ascii="標楷體" w:eastAsia="標楷體" w:hAnsi="標楷體" w:hint="eastAsia"/>
          <w:lang w:eastAsia="zh-TW"/>
        </w:rPr>
        <w:t>至</w:t>
      </w:r>
      <w:r w:rsidR="00417463" w:rsidRPr="00133111">
        <w:rPr>
          <w:rFonts w:ascii="標楷體" w:eastAsia="標楷體" w:hAnsi="標楷體" w:hint="eastAsia"/>
          <w:lang w:eastAsia="zh-TW"/>
        </w:rPr>
        <w:t>2</w:t>
      </w:r>
      <w:proofErr w:type="gramStart"/>
      <w:r w:rsidR="00417463" w:rsidRPr="00133111">
        <w:rPr>
          <w:rFonts w:ascii="標楷體" w:eastAsia="標楷體" w:hAnsi="標楷體" w:hint="eastAsia"/>
          <w:lang w:eastAsia="zh-TW"/>
        </w:rPr>
        <w:t>招必繳</w:t>
      </w:r>
      <w:proofErr w:type="gramEnd"/>
      <w:r w:rsidR="00417463" w:rsidRPr="00133111">
        <w:rPr>
          <w:rFonts w:ascii="標楷體" w:eastAsia="標楷體" w:hAnsi="標楷體" w:hint="eastAsia"/>
          <w:lang w:eastAsia="zh-TW"/>
        </w:rPr>
        <w:t>，</w:t>
      </w:r>
      <w:proofErr w:type="gramStart"/>
      <w:r w:rsidR="00417463" w:rsidRPr="00133111">
        <w:rPr>
          <w:rFonts w:ascii="標楷體" w:eastAsia="標楷體" w:hAnsi="標楷體" w:hint="eastAsia"/>
          <w:lang w:eastAsia="zh-TW"/>
        </w:rPr>
        <w:t>第3招無則</w:t>
      </w:r>
      <w:proofErr w:type="gramEnd"/>
      <w:r w:rsidR="00417463" w:rsidRPr="00133111">
        <w:rPr>
          <w:rFonts w:ascii="標楷體" w:eastAsia="標楷體" w:hAnsi="標楷體" w:hint="eastAsia"/>
          <w:lang w:eastAsia="zh-TW"/>
        </w:rPr>
        <w:t>免附)</w:t>
      </w:r>
    </w:p>
    <w:p w14:paraId="1ED62116" w14:textId="77777777" w:rsidR="00962722" w:rsidRPr="00133111" w:rsidRDefault="002739D3" w:rsidP="00EF7498">
      <w:pPr>
        <w:ind w:left="960" w:hanging="480"/>
        <w:rPr>
          <w:rFonts w:ascii="標楷體" w:eastAsia="標楷體" w:hAnsi="標楷體"/>
        </w:rPr>
      </w:pPr>
      <w:r w:rsidRPr="00133111">
        <w:rPr>
          <w:rFonts w:ascii="標楷體" w:eastAsia="標楷體" w:hAnsi="標楷體" w:hint="eastAsia"/>
          <w:lang w:eastAsia="zh-TW"/>
        </w:rPr>
        <w:t>(四</w:t>
      </w:r>
      <w:r w:rsidR="00085856" w:rsidRPr="00133111">
        <w:rPr>
          <w:rFonts w:ascii="標楷體" w:eastAsia="標楷體" w:hAnsi="標楷體" w:hint="eastAsia"/>
          <w:lang w:eastAsia="zh-TW"/>
        </w:rPr>
        <w:t>)</w:t>
      </w:r>
      <w:r w:rsidR="00962722" w:rsidRPr="00133111">
        <w:rPr>
          <w:rFonts w:ascii="標楷體" w:eastAsia="標楷體" w:hAnsi="標楷體"/>
        </w:rPr>
        <w:t>簡歷自傳表。</w:t>
      </w:r>
      <w:r w:rsidR="00F50007" w:rsidRPr="00133111">
        <w:rPr>
          <w:rFonts w:ascii="標楷體" w:eastAsia="標楷體" w:hAnsi="標楷體" w:hint="eastAsia"/>
          <w:lang w:eastAsia="zh-TW"/>
        </w:rPr>
        <w:t>(附件二)</w:t>
      </w:r>
    </w:p>
    <w:p w14:paraId="17C015DF" w14:textId="77777777" w:rsidR="00962722" w:rsidRPr="00133111" w:rsidRDefault="00962722" w:rsidP="00EF7498">
      <w:pPr>
        <w:ind w:left="960" w:hanging="480"/>
        <w:rPr>
          <w:rFonts w:ascii="標楷體" w:eastAsia="標楷體" w:hAnsi="標楷體"/>
        </w:rPr>
      </w:pPr>
      <w:r w:rsidRPr="00133111">
        <w:rPr>
          <w:rFonts w:ascii="標楷體" w:eastAsia="標楷體" w:hAnsi="標楷體"/>
        </w:rPr>
        <w:t>(</w:t>
      </w:r>
      <w:r w:rsidR="0095490E" w:rsidRPr="00133111">
        <w:rPr>
          <w:rFonts w:ascii="標楷體" w:eastAsia="標楷體" w:hAnsi="標楷體" w:hint="eastAsia"/>
          <w:lang w:eastAsia="zh-TW"/>
        </w:rPr>
        <w:t>五</w:t>
      </w:r>
      <w:r w:rsidRPr="00133111">
        <w:rPr>
          <w:rFonts w:ascii="標楷體" w:eastAsia="標楷體" w:hAnsi="標楷體"/>
        </w:rPr>
        <w:t>)學歷證件及影本。</w:t>
      </w:r>
    </w:p>
    <w:p w14:paraId="3F13CD6D" w14:textId="77777777" w:rsidR="00962722" w:rsidRPr="00133111" w:rsidRDefault="00962722" w:rsidP="00EF7498">
      <w:pPr>
        <w:ind w:left="960" w:hanging="480"/>
        <w:rPr>
          <w:rFonts w:ascii="標楷體" w:eastAsia="標楷體" w:hAnsi="標楷體"/>
        </w:rPr>
      </w:pPr>
      <w:r w:rsidRPr="00133111">
        <w:rPr>
          <w:rFonts w:ascii="標楷體" w:eastAsia="標楷體" w:hAnsi="標楷體"/>
        </w:rPr>
        <w:t>(</w:t>
      </w:r>
      <w:r w:rsidR="0095490E" w:rsidRPr="00133111">
        <w:rPr>
          <w:rFonts w:ascii="標楷體" w:eastAsia="標楷體" w:hAnsi="標楷體" w:hint="eastAsia"/>
          <w:lang w:eastAsia="zh-TW"/>
        </w:rPr>
        <w:t>六</w:t>
      </w:r>
      <w:r w:rsidRPr="00133111">
        <w:rPr>
          <w:rFonts w:ascii="標楷體" w:eastAsia="標楷體" w:hAnsi="標楷體"/>
        </w:rPr>
        <w:t>)敘薪通知書及影本</w:t>
      </w:r>
      <w:r w:rsidR="00085856" w:rsidRPr="00133111">
        <w:rPr>
          <w:rFonts w:ascii="標楷體" w:eastAsia="標楷體" w:hAnsi="標楷體" w:hint="eastAsia"/>
          <w:lang w:eastAsia="zh-TW"/>
        </w:rPr>
        <w:t>。</w:t>
      </w:r>
    </w:p>
    <w:p w14:paraId="75BC9806" w14:textId="77777777" w:rsidR="00962722" w:rsidRPr="00133111" w:rsidRDefault="00962722" w:rsidP="00EF7498">
      <w:pPr>
        <w:ind w:left="960" w:hanging="480"/>
        <w:rPr>
          <w:rFonts w:ascii="標楷體" w:eastAsia="標楷體" w:hAnsi="標楷體"/>
          <w:lang w:eastAsia="zh-TW"/>
        </w:rPr>
      </w:pPr>
      <w:r w:rsidRPr="00133111">
        <w:rPr>
          <w:rFonts w:ascii="標楷體" w:eastAsia="標楷體" w:hAnsi="標楷體"/>
        </w:rPr>
        <w:t>(</w:t>
      </w:r>
      <w:r w:rsidR="0095490E" w:rsidRPr="00133111">
        <w:rPr>
          <w:rFonts w:ascii="標楷體" w:eastAsia="標楷體" w:hAnsi="標楷體" w:hint="eastAsia"/>
          <w:lang w:eastAsia="zh-TW"/>
        </w:rPr>
        <w:t>七</w:t>
      </w:r>
      <w:r w:rsidRPr="00133111">
        <w:rPr>
          <w:rFonts w:ascii="標楷體" w:eastAsia="標楷體" w:hAnsi="標楷體"/>
        </w:rPr>
        <w:t>)歷屆服務證明書及影本。</w:t>
      </w:r>
    </w:p>
    <w:p w14:paraId="5F211EAE" w14:textId="0EDE2081" w:rsidR="004C45EF" w:rsidRPr="00133111" w:rsidRDefault="004C45EF" w:rsidP="00EF7498">
      <w:pPr>
        <w:ind w:left="960" w:hanging="480"/>
        <w:rPr>
          <w:rFonts w:ascii="標楷體" w:eastAsia="標楷體" w:hAnsi="標楷體"/>
          <w:lang w:eastAsia="zh-TW"/>
        </w:rPr>
      </w:pPr>
      <w:r w:rsidRPr="00133111">
        <w:rPr>
          <w:rFonts w:ascii="標楷體" w:eastAsia="標楷體" w:hAnsi="標楷體" w:hint="eastAsia"/>
          <w:lang w:eastAsia="zh-TW"/>
        </w:rPr>
        <w:t>(八)</w:t>
      </w:r>
      <w:r w:rsidR="003F159B" w:rsidRPr="00133111">
        <w:rPr>
          <w:rFonts w:ascii="標楷體" w:eastAsia="標楷體" w:hAnsi="標楷體" w:hint="eastAsia"/>
          <w:lang w:eastAsia="zh-TW"/>
        </w:rPr>
        <w:t>身心障礙手冊。(無則免附)</w:t>
      </w:r>
    </w:p>
    <w:p w14:paraId="487E4941" w14:textId="7252004E" w:rsidR="00962722" w:rsidRPr="00133111" w:rsidRDefault="000B6E38" w:rsidP="003F159B">
      <w:pPr>
        <w:ind w:left="960" w:hanging="480"/>
        <w:rPr>
          <w:rFonts w:ascii="標楷體" w:eastAsia="標楷體" w:hAnsi="標楷體"/>
          <w:lang w:eastAsia="zh-TW"/>
        </w:rPr>
      </w:pPr>
      <w:r w:rsidRPr="00133111">
        <w:rPr>
          <w:rFonts w:ascii="標楷體" w:eastAsia="標楷體" w:hAnsi="標楷體" w:hint="eastAsia"/>
          <w:lang w:eastAsia="zh-TW"/>
        </w:rPr>
        <w:t>(九)</w:t>
      </w:r>
      <w:r w:rsidR="003F159B" w:rsidRPr="00133111">
        <w:rPr>
          <w:rFonts w:ascii="標楷體" w:eastAsia="標楷體" w:hAnsi="標楷體"/>
        </w:rPr>
        <w:t>填妥姓名、地址之回郵信封一個</w:t>
      </w:r>
      <w:r w:rsidR="003F159B" w:rsidRPr="00133111">
        <w:rPr>
          <w:rFonts w:ascii="標楷體" w:eastAsia="標楷體" w:hAnsi="標楷體" w:hint="eastAsia"/>
          <w:lang w:eastAsia="zh-TW"/>
        </w:rPr>
        <w:t xml:space="preserve"> (若自行上網查閱則免附)</w:t>
      </w:r>
      <w:r w:rsidR="003F159B" w:rsidRPr="00133111">
        <w:t>。</w:t>
      </w:r>
    </w:p>
    <w:p w14:paraId="2FCD0E38" w14:textId="77777777" w:rsidR="00D17101" w:rsidRPr="00133111" w:rsidRDefault="00962722" w:rsidP="00EF7498">
      <w:pPr>
        <w:rPr>
          <w:rFonts w:ascii="標楷體" w:eastAsia="標楷體" w:hAnsi="標楷體"/>
        </w:rPr>
      </w:pPr>
      <w:r w:rsidRPr="00133111">
        <w:rPr>
          <w:rFonts w:ascii="標楷體" w:eastAsia="標楷體" w:hAnsi="標楷體"/>
        </w:rPr>
        <w:t xml:space="preserve">    以上證明文件請依序夾訂成冊，並由收件人簽收。（正本驗畢即還，影本留存）。</w:t>
      </w:r>
    </w:p>
    <w:p w14:paraId="68A73862" w14:textId="77777777" w:rsidR="00587944" w:rsidRPr="00133111" w:rsidRDefault="00EF7498" w:rsidP="00EF7498">
      <w:pPr>
        <w:rPr>
          <w:rFonts w:ascii="標楷體" w:eastAsia="標楷體" w:hAnsi="標楷體"/>
          <w:lang w:eastAsia="zh-TW"/>
        </w:rPr>
      </w:pPr>
      <w:r w:rsidRPr="00133111">
        <w:rPr>
          <w:rFonts w:ascii="標楷體" w:eastAsia="標楷體" w:hAnsi="標楷體" w:hint="eastAsia"/>
          <w:lang w:eastAsia="zh-TW"/>
        </w:rPr>
        <w:t>十一、</w:t>
      </w:r>
      <w:r w:rsidR="00962722" w:rsidRPr="00133111">
        <w:rPr>
          <w:rFonts w:ascii="標楷體" w:eastAsia="標楷體" w:hAnsi="標楷體"/>
        </w:rPr>
        <w:t>注意事項：</w:t>
      </w:r>
    </w:p>
    <w:p w14:paraId="722AF0B9" w14:textId="77777777" w:rsidR="00587944" w:rsidRPr="00133111" w:rsidRDefault="00770DEF" w:rsidP="00EF7498">
      <w:pPr>
        <w:rPr>
          <w:rFonts w:ascii="標楷體" w:eastAsia="標楷體" w:hAnsi="標楷體"/>
          <w:lang w:eastAsia="zh-TW"/>
        </w:rPr>
      </w:pPr>
      <w:r w:rsidRPr="00133111">
        <w:rPr>
          <w:rFonts w:ascii="標楷體" w:eastAsia="標楷體" w:hAnsi="標楷體" w:hint="eastAsia"/>
          <w:lang w:eastAsia="zh-TW"/>
        </w:rPr>
        <w:t xml:space="preserve">    1.</w:t>
      </w:r>
      <w:r w:rsidR="00962722" w:rsidRPr="00133111">
        <w:rPr>
          <w:rFonts w:ascii="標楷體" w:eastAsia="標楷體" w:hAnsi="標楷體"/>
        </w:rPr>
        <w:t>證明文件如為偽造，縱因事前未察覺而於放榜錄取後發覺，應予以解聘；又錄取後無法依</w:t>
      </w:r>
      <w:r w:rsidR="00587944" w:rsidRPr="00133111">
        <w:rPr>
          <w:rFonts w:ascii="標楷體" w:eastAsia="標楷體" w:hAnsi="標楷體" w:hint="eastAsia"/>
          <w:lang w:eastAsia="zh-TW"/>
        </w:rPr>
        <w:t xml:space="preserve"> </w:t>
      </w:r>
    </w:p>
    <w:p w14:paraId="7461E356" w14:textId="77777777" w:rsidR="00962722" w:rsidRPr="00133111" w:rsidRDefault="00587944" w:rsidP="00EF7498">
      <w:pPr>
        <w:ind w:left="480"/>
        <w:rPr>
          <w:rFonts w:ascii="標楷體" w:eastAsia="標楷體" w:hAnsi="標楷體"/>
          <w:lang w:eastAsia="zh-TW"/>
        </w:rPr>
      </w:pPr>
      <w:r w:rsidRPr="00133111">
        <w:rPr>
          <w:rFonts w:ascii="標楷體" w:eastAsia="標楷體" w:hAnsi="標楷體" w:hint="eastAsia"/>
          <w:lang w:eastAsia="zh-TW"/>
        </w:rPr>
        <w:t xml:space="preserve"> </w:t>
      </w:r>
      <w:r w:rsidR="00962722" w:rsidRPr="00133111">
        <w:rPr>
          <w:rFonts w:ascii="標楷體" w:eastAsia="標楷體" w:hAnsi="標楷體"/>
        </w:rPr>
        <w:t>「</w:t>
      </w:r>
      <w:r w:rsidR="00B25721">
        <w:rPr>
          <w:rFonts w:ascii="標楷體" w:eastAsia="標楷體" w:hAnsi="標楷體" w:hint="eastAsia"/>
          <w:lang w:eastAsia="zh-TW"/>
        </w:rPr>
        <w:t>高級</w:t>
      </w:r>
      <w:r w:rsidR="00962722" w:rsidRPr="00133111">
        <w:rPr>
          <w:rFonts w:ascii="標楷體" w:eastAsia="標楷體" w:hAnsi="標楷體"/>
        </w:rPr>
        <w:t>中小學兼任代理代課教師聘任辦法」辦理敘薪者</w:t>
      </w:r>
      <w:r w:rsidR="00962722" w:rsidRPr="00133111">
        <w:rPr>
          <w:rFonts w:ascii="標楷體" w:eastAsia="標楷體" w:hAnsi="標楷體" w:hint="eastAsia"/>
          <w:lang w:eastAsia="zh-TW"/>
        </w:rPr>
        <w:t>，</w:t>
      </w:r>
      <w:r w:rsidR="00962722" w:rsidRPr="00133111">
        <w:rPr>
          <w:rFonts w:ascii="標楷體" w:eastAsia="標楷體" w:hAnsi="標楷體"/>
        </w:rPr>
        <w:t>應予以解聘，當事人不得異議。</w:t>
      </w:r>
    </w:p>
    <w:p w14:paraId="100B782D" w14:textId="77777777" w:rsidR="00C3658B" w:rsidRDefault="00587944" w:rsidP="00C3658B">
      <w:pPr>
        <w:ind w:firstLineChars="200" w:firstLine="480"/>
        <w:rPr>
          <w:rFonts w:ascii="標楷體" w:eastAsia="標楷體" w:hAnsi="標楷體"/>
        </w:rPr>
      </w:pPr>
      <w:r w:rsidRPr="00133111">
        <w:rPr>
          <w:rFonts w:ascii="標楷體" w:eastAsia="標楷體" w:hAnsi="標楷體" w:hint="eastAsia"/>
          <w:lang w:eastAsia="zh-TW"/>
        </w:rPr>
        <w:t>2.</w:t>
      </w:r>
      <w:r w:rsidR="00C3658B" w:rsidRPr="00C3658B">
        <w:t xml:space="preserve"> </w:t>
      </w:r>
      <w:r w:rsidR="00C3658B" w:rsidRPr="00C3658B">
        <w:rPr>
          <w:rFonts w:ascii="標楷體" w:eastAsia="標楷體" w:hAnsi="標楷體"/>
        </w:rPr>
        <w:t xml:space="preserve">凡持國外學歷報考者，報名時需繳驗下列證 件，始得依規定受理報名： </w:t>
      </w:r>
    </w:p>
    <w:p w14:paraId="6E116482" w14:textId="722C1096" w:rsidR="00C3658B" w:rsidRDefault="00C3658B" w:rsidP="00C3658B">
      <w:pPr>
        <w:ind w:firstLineChars="200" w:firstLine="480"/>
        <w:rPr>
          <w:rFonts w:ascii="標楷體" w:eastAsia="標楷體" w:hAnsi="標楷體"/>
        </w:rPr>
      </w:pPr>
      <w:r w:rsidRPr="00C3658B">
        <w:rPr>
          <w:rFonts w:ascii="標楷體" w:eastAsia="標楷體" w:hAnsi="標楷體"/>
        </w:rPr>
        <w:t>(</w:t>
      </w:r>
      <w:proofErr w:type="gramStart"/>
      <w:r w:rsidRPr="00C3658B">
        <w:rPr>
          <w:rFonts w:ascii="標楷體" w:eastAsia="標楷體" w:hAnsi="標楷體"/>
        </w:rPr>
        <w:t>1)已列入教育部參考名冊之國外學校資料影本</w:t>
      </w:r>
      <w:proofErr w:type="gramEnd"/>
      <w:r w:rsidRPr="00C3658B">
        <w:rPr>
          <w:rFonts w:ascii="標楷體" w:eastAsia="標楷體" w:hAnsi="標楷體"/>
        </w:rPr>
        <w:t xml:space="preserve">。 </w:t>
      </w:r>
    </w:p>
    <w:p w14:paraId="547EA3CA" w14:textId="58D53969" w:rsidR="00C3658B" w:rsidRDefault="00C3658B" w:rsidP="00C3658B">
      <w:pPr>
        <w:ind w:firstLineChars="200" w:firstLine="480"/>
        <w:rPr>
          <w:rFonts w:ascii="標楷體" w:eastAsia="標楷體" w:hAnsi="標楷體"/>
          <w:lang w:eastAsia="zh-TW"/>
        </w:rPr>
      </w:pPr>
      <w:r w:rsidRPr="00C3658B">
        <w:rPr>
          <w:rFonts w:ascii="標楷體" w:eastAsia="標楷體" w:hAnsi="標楷體"/>
        </w:rPr>
        <w:t>(2) 經駐外館處驗證之國外學歷證件影本及經公證之中文譯本。</w:t>
      </w:r>
    </w:p>
    <w:p w14:paraId="5186DCB0" w14:textId="575E544F" w:rsidR="00C3658B" w:rsidRDefault="00C3658B" w:rsidP="00C3658B">
      <w:pPr>
        <w:ind w:firstLineChars="200" w:firstLine="480"/>
        <w:rPr>
          <w:rFonts w:ascii="標楷體" w:eastAsia="標楷體" w:hAnsi="標楷體"/>
        </w:rPr>
      </w:pPr>
      <w:r w:rsidRPr="00C3658B">
        <w:rPr>
          <w:rFonts w:ascii="標楷體" w:eastAsia="標楷體" w:hAnsi="標楷體"/>
        </w:rPr>
        <w:t xml:space="preserve">※未能符合上述採認條件，依「大學辦理國外學歷採認辦法」審查，若錄取後經查證不 </w:t>
      </w:r>
    </w:p>
    <w:p w14:paraId="1BA52E5C" w14:textId="02AD8F47" w:rsidR="00587944" w:rsidRDefault="00C3658B" w:rsidP="00C3658B">
      <w:pPr>
        <w:ind w:firstLineChars="200" w:firstLine="480"/>
        <w:rPr>
          <w:rFonts w:ascii="標楷體" w:eastAsia="標楷體" w:hAnsi="標楷體"/>
        </w:rPr>
      </w:pPr>
      <w:r>
        <w:rPr>
          <w:rFonts w:ascii="標楷體" w:eastAsia="標楷體" w:hAnsi="標楷體" w:hint="eastAsia"/>
          <w:lang w:eastAsia="zh-TW"/>
        </w:rPr>
        <w:t xml:space="preserve">  </w:t>
      </w:r>
      <w:r w:rsidRPr="00C3658B">
        <w:rPr>
          <w:rFonts w:ascii="標楷體" w:eastAsia="標楷體" w:hAnsi="標楷體"/>
        </w:rPr>
        <w:t>符，取消其錄取資格。</w:t>
      </w:r>
    </w:p>
    <w:p w14:paraId="2AF0463B" w14:textId="77777777" w:rsidR="00D17101" w:rsidRPr="00133111" w:rsidRDefault="00D17101" w:rsidP="00D17101">
      <w:pPr>
        <w:rPr>
          <w:rFonts w:ascii="標楷體" w:eastAsia="標楷體" w:hAnsi="標楷體"/>
          <w:lang w:eastAsia="zh-TW"/>
        </w:rPr>
      </w:pPr>
    </w:p>
    <w:p w14:paraId="5EC311DC" w14:textId="77777777" w:rsidR="002245EE" w:rsidRPr="00133111" w:rsidRDefault="00962722" w:rsidP="00EF7498">
      <w:pPr>
        <w:ind w:left="720" w:hangingChars="300" w:hanging="720"/>
        <w:rPr>
          <w:rFonts w:ascii="標楷體" w:eastAsia="標楷體" w:hAnsi="標楷體"/>
          <w:lang w:eastAsia="zh-TW"/>
        </w:rPr>
      </w:pPr>
      <w:r w:rsidRPr="00133111">
        <w:rPr>
          <w:rFonts w:ascii="標楷體" w:eastAsia="標楷體" w:hAnsi="標楷體"/>
        </w:rPr>
        <w:t>十</w:t>
      </w:r>
      <w:r w:rsidR="00EF7498" w:rsidRPr="00133111">
        <w:rPr>
          <w:rFonts w:ascii="標楷體" w:eastAsia="標楷體" w:hAnsi="標楷體" w:hint="eastAsia"/>
          <w:lang w:eastAsia="zh-TW"/>
        </w:rPr>
        <w:t>二</w:t>
      </w:r>
      <w:r w:rsidRPr="00133111">
        <w:rPr>
          <w:rFonts w:ascii="標楷體" w:eastAsia="標楷體" w:hAnsi="標楷體"/>
        </w:rPr>
        <w:t>、</w:t>
      </w:r>
      <w:r w:rsidR="003E74C3" w:rsidRPr="00133111">
        <w:rPr>
          <w:rFonts w:ascii="標楷體" w:eastAsia="標楷體" w:hAnsi="標楷體"/>
        </w:rPr>
        <w:t>報名及</w:t>
      </w:r>
      <w:r w:rsidRPr="00133111">
        <w:rPr>
          <w:rFonts w:ascii="標楷體" w:eastAsia="標楷體" w:hAnsi="標楷體"/>
        </w:rPr>
        <w:t>甄選時間及地點：</w:t>
      </w:r>
    </w:p>
    <w:p w14:paraId="7C91093F" w14:textId="049B5E45" w:rsidR="002245EE" w:rsidRPr="00133111" w:rsidRDefault="002245EE" w:rsidP="00EF7498">
      <w:pPr>
        <w:ind w:left="720" w:hangingChars="300" w:hanging="720"/>
        <w:rPr>
          <w:rFonts w:ascii="標楷體" w:eastAsia="標楷體" w:hAnsi="標楷體"/>
          <w:lang w:eastAsia="zh-TW"/>
        </w:rPr>
      </w:pPr>
      <w:bookmarkStart w:id="26" w:name="OLE_LINK19"/>
      <w:bookmarkStart w:id="27" w:name="OLE_LINK20"/>
      <w:bookmarkStart w:id="28" w:name="OLE_LINK25"/>
      <w:bookmarkStart w:id="29" w:name="OLE_LINK26"/>
      <w:r w:rsidRPr="00133111">
        <w:rPr>
          <w:rFonts w:ascii="標楷體" w:eastAsia="標楷體" w:hAnsi="標楷體" w:hint="eastAsia"/>
          <w:lang w:eastAsia="zh-TW"/>
        </w:rPr>
        <w:t>【第1次招考】</w:t>
      </w:r>
      <w:bookmarkEnd w:id="26"/>
      <w:bookmarkEnd w:id="27"/>
      <w:bookmarkEnd w:id="28"/>
      <w:bookmarkEnd w:id="29"/>
      <w:r w:rsidR="000B5AA7">
        <w:rPr>
          <w:rFonts w:ascii="標楷體" w:eastAsia="標楷體" w:hAnsi="標楷體" w:hint="eastAsia"/>
          <w:lang w:eastAsia="zh-TW"/>
        </w:rPr>
        <w:t>114</w:t>
      </w:r>
      <w:r w:rsidR="000B5AA7" w:rsidRPr="00133111">
        <w:rPr>
          <w:rFonts w:ascii="標楷體" w:eastAsia="標楷體" w:hAnsi="標楷體" w:hint="eastAsia"/>
          <w:kern w:val="2"/>
          <w:szCs w:val="20"/>
          <w:lang w:eastAsia="zh-TW"/>
        </w:rPr>
        <w:t>年</w:t>
      </w:r>
      <w:r w:rsidR="00EC0CF3">
        <w:rPr>
          <w:rFonts w:ascii="標楷體" w:eastAsia="標楷體" w:hAnsi="標楷體" w:hint="eastAsia"/>
          <w:kern w:val="2"/>
          <w:szCs w:val="20"/>
          <w:lang w:eastAsia="zh-TW"/>
        </w:rPr>
        <w:t>7</w:t>
      </w:r>
      <w:r w:rsidR="000B5AA7" w:rsidRPr="00133111">
        <w:rPr>
          <w:rFonts w:ascii="標楷體" w:eastAsia="標楷體" w:hAnsi="標楷體" w:hint="eastAsia"/>
          <w:kern w:val="2"/>
          <w:szCs w:val="20"/>
          <w:lang w:eastAsia="zh-TW"/>
        </w:rPr>
        <w:t>月</w:t>
      </w:r>
      <w:r w:rsidR="00EC0CF3">
        <w:rPr>
          <w:rFonts w:ascii="標楷體" w:eastAsia="標楷體" w:hAnsi="標楷體" w:hint="eastAsia"/>
          <w:kern w:val="2"/>
          <w:szCs w:val="20"/>
          <w:lang w:eastAsia="zh-TW"/>
        </w:rPr>
        <w:t>4</w:t>
      </w:r>
      <w:r w:rsidR="000B5AA7" w:rsidRPr="00133111">
        <w:rPr>
          <w:rFonts w:ascii="標楷體" w:eastAsia="標楷體" w:hAnsi="標楷體" w:hint="eastAsia"/>
          <w:kern w:val="2"/>
          <w:szCs w:val="20"/>
          <w:lang w:eastAsia="zh-TW"/>
        </w:rPr>
        <w:t>日</w:t>
      </w:r>
      <w:r w:rsidR="000B5AA7" w:rsidRPr="00133111">
        <w:rPr>
          <w:rFonts w:ascii="標楷體" w:eastAsia="標楷體" w:hAnsi="標楷體" w:hint="eastAsia"/>
          <w:lang w:eastAsia="zh-TW"/>
        </w:rPr>
        <w:t>（</w:t>
      </w:r>
      <w:r w:rsidR="000B5AA7" w:rsidRPr="00133111">
        <w:rPr>
          <w:rFonts w:ascii="標楷體" w:eastAsia="標楷體" w:hAnsi="標楷體" w:hint="eastAsia"/>
        </w:rPr>
        <w:t>星期</w:t>
      </w:r>
      <w:r w:rsidR="000B5AA7">
        <w:rPr>
          <w:rFonts w:ascii="標楷體" w:eastAsia="標楷體" w:hAnsi="標楷體" w:hint="eastAsia"/>
          <w:lang w:eastAsia="zh-TW"/>
        </w:rPr>
        <w:t>五</w:t>
      </w:r>
      <w:r w:rsidR="000B5AA7" w:rsidRPr="00133111">
        <w:rPr>
          <w:rFonts w:ascii="標楷體" w:eastAsia="標楷體" w:hAnsi="標楷體" w:hint="eastAsia"/>
          <w:lang w:eastAsia="zh-TW"/>
        </w:rPr>
        <w:t>）上</w:t>
      </w:r>
      <w:r w:rsidR="000B5AA7" w:rsidRPr="00133111">
        <w:rPr>
          <w:rFonts w:ascii="標楷體" w:eastAsia="標楷體" w:hAnsi="標楷體"/>
        </w:rPr>
        <w:t>午</w:t>
      </w:r>
      <w:r w:rsidR="000B5AA7" w:rsidRPr="00133111">
        <w:rPr>
          <w:rFonts w:ascii="標楷體" w:eastAsia="標楷體" w:hAnsi="標楷體" w:hint="eastAsia"/>
          <w:lang w:eastAsia="zh-TW"/>
        </w:rPr>
        <w:t>8至9時報名，9時30分起</w:t>
      </w:r>
      <w:r w:rsidR="000B5AA7" w:rsidRPr="00133111">
        <w:rPr>
          <w:rFonts w:ascii="標楷體" w:eastAsia="標楷體" w:hAnsi="標楷體" w:hint="eastAsia"/>
        </w:rPr>
        <w:t>在本校辦理甄選</w:t>
      </w:r>
    </w:p>
    <w:p w14:paraId="631CBE67" w14:textId="6D0C7B03" w:rsidR="002245EE" w:rsidRPr="00133111" w:rsidRDefault="002245EE" w:rsidP="00EF7498">
      <w:pPr>
        <w:ind w:left="720" w:hangingChars="300" w:hanging="720"/>
        <w:rPr>
          <w:rFonts w:ascii="標楷體" w:eastAsia="標楷體" w:hAnsi="標楷體"/>
          <w:lang w:eastAsia="zh-TW"/>
        </w:rPr>
      </w:pPr>
      <w:bookmarkStart w:id="30" w:name="OLE_LINK23"/>
      <w:bookmarkStart w:id="31" w:name="OLE_LINK24"/>
      <w:r w:rsidRPr="00133111">
        <w:rPr>
          <w:rFonts w:ascii="標楷體" w:eastAsia="標楷體" w:hAnsi="標楷體" w:hint="eastAsia"/>
          <w:lang w:eastAsia="zh-TW"/>
        </w:rPr>
        <w:t>【第2次招考】</w:t>
      </w:r>
      <w:bookmarkEnd w:id="30"/>
      <w:bookmarkEnd w:id="31"/>
      <w:r w:rsidR="000B5AA7">
        <w:rPr>
          <w:rFonts w:ascii="標楷體" w:eastAsia="標楷體" w:hAnsi="標楷體" w:hint="eastAsia"/>
          <w:lang w:eastAsia="zh-TW"/>
        </w:rPr>
        <w:t>114</w:t>
      </w:r>
      <w:r w:rsidR="000B5AA7" w:rsidRPr="00133111">
        <w:rPr>
          <w:rFonts w:ascii="標楷體" w:eastAsia="標楷體" w:hAnsi="標楷體" w:hint="eastAsia"/>
          <w:kern w:val="2"/>
          <w:szCs w:val="20"/>
          <w:lang w:eastAsia="zh-TW"/>
        </w:rPr>
        <w:t>年</w:t>
      </w:r>
      <w:r w:rsidR="00EC0CF3">
        <w:rPr>
          <w:rFonts w:ascii="標楷體" w:eastAsia="標楷體" w:hAnsi="標楷體" w:hint="eastAsia"/>
          <w:kern w:val="2"/>
          <w:szCs w:val="20"/>
          <w:lang w:eastAsia="zh-TW"/>
        </w:rPr>
        <w:t>7</w:t>
      </w:r>
      <w:r w:rsidR="000B5AA7" w:rsidRPr="00133111">
        <w:rPr>
          <w:rFonts w:ascii="標楷體" w:eastAsia="標楷體" w:hAnsi="標楷體" w:hint="eastAsia"/>
          <w:kern w:val="2"/>
          <w:szCs w:val="20"/>
          <w:lang w:eastAsia="zh-TW"/>
        </w:rPr>
        <w:t>月</w:t>
      </w:r>
      <w:r w:rsidR="00EC0CF3">
        <w:rPr>
          <w:rFonts w:ascii="標楷體" w:eastAsia="標楷體" w:hAnsi="標楷體" w:hint="eastAsia"/>
          <w:kern w:val="2"/>
          <w:szCs w:val="20"/>
          <w:lang w:eastAsia="zh-TW"/>
        </w:rPr>
        <w:t>7</w:t>
      </w:r>
      <w:r w:rsidR="000B5AA7" w:rsidRPr="00133111">
        <w:rPr>
          <w:rFonts w:ascii="標楷體" w:eastAsia="標楷體" w:hAnsi="標楷體" w:hint="eastAsia"/>
          <w:kern w:val="2"/>
          <w:szCs w:val="20"/>
          <w:lang w:eastAsia="zh-TW"/>
        </w:rPr>
        <w:t>日</w:t>
      </w:r>
      <w:r w:rsidR="000B5AA7" w:rsidRPr="00133111">
        <w:rPr>
          <w:rFonts w:ascii="標楷體" w:eastAsia="標楷體" w:hAnsi="標楷體" w:hint="eastAsia"/>
        </w:rPr>
        <w:t>（星期</w:t>
      </w:r>
      <w:r w:rsidR="000B5AA7">
        <w:rPr>
          <w:rFonts w:ascii="標楷體" w:eastAsia="標楷體" w:hAnsi="標楷體" w:hint="eastAsia"/>
          <w:lang w:eastAsia="zh-TW"/>
        </w:rPr>
        <w:t>一</w:t>
      </w:r>
      <w:r w:rsidR="000B5AA7" w:rsidRPr="00133111">
        <w:rPr>
          <w:rFonts w:ascii="標楷體" w:eastAsia="標楷體" w:hAnsi="標楷體" w:hint="eastAsia"/>
        </w:rPr>
        <w:t>）</w:t>
      </w:r>
      <w:r w:rsidR="000B5AA7" w:rsidRPr="00133111">
        <w:rPr>
          <w:rFonts w:ascii="標楷體" w:eastAsia="標楷體" w:hAnsi="標楷體" w:hint="eastAsia"/>
          <w:lang w:eastAsia="zh-TW"/>
        </w:rPr>
        <w:t>上</w:t>
      </w:r>
      <w:r w:rsidR="000B5AA7" w:rsidRPr="00133111">
        <w:rPr>
          <w:rFonts w:ascii="標楷體" w:eastAsia="標楷體" w:hAnsi="標楷體"/>
        </w:rPr>
        <w:t>午</w:t>
      </w:r>
      <w:r w:rsidR="000B5AA7" w:rsidRPr="00133111">
        <w:rPr>
          <w:rFonts w:ascii="標楷體" w:eastAsia="標楷體" w:hAnsi="標楷體" w:hint="eastAsia"/>
          <w:lang w:eastAsia="zh-TW"/>
        </w:rPr>
        <w:t>8至9時報名，9時30分起</w:t>
      </w:r>
      <w:r w:rsidR="000B5AA7" w:rsidRPr="00133111">
        <w:rPr>
          <w:rFonts w:ascii="標楷體" w:eastAsia="標楷體" w:hAnsi="標楷體" w:hint="eastAsia"/>
        </w:rPr>
        <w:t>在本校辦理甄選</w:t>
      </w:r>
    </w:p>
    <w:p w14:paraId="60C173AC" w14:textId="08C247C2" w:rsidR="002245EE" w:rsidRPr="00133111" w:rsidRDefault="002245EE" w:rsidP="00EF7498">
      <w:pPr>
        <w:ind w:left="720" w:hangingChars="300" w:hanging="720"/>
        <w:rPr>
          <w:rFonts w:ascii="標楷體" w:eastAsia="標楷體" w:hAnsi="標楷體"/>
          <w:lang w:eastAsia="zh-TW"/>
        </w:rPr>
      </w:pPr>
      <w:r w:rsidRPr="00133111">
        <w:rPr>
          <w:rFonts w:ascii="標楷體" w:eastAsia="標楷體" w:hAnsi="標楷體" w:hint="eastAsia"/>
        </w:rPr>
        <w:t>【第</w:t>
      </w:r>
      <w:r w:rsidRPr="00133111">
        <w:rPr>
          <w:rFonts w:ascii="標楷體" w:eastAsia="標楷體" w:hAnsi="標楷體" w:hint="eastAsia"/>
          <w:lang w:eastAsia="zh-TW"/>
        </w:rPr>
        <w:t>3</w:t>
      </w:r>
      <w:r w:rsidRPr="00133111">
        <w:rPr>
          <w:rFonts w:ascii="標楷體" w:eastAsia="標楷體" w:hAnsi="標楷體" w:hint="eastAsia"/>
        </w:rPr>
        <w:t>次招考】</w:t>
      </w:r>
      <w:r w:rsidR="000B5AA7">
        <w:rPr>
          <w:rFonts w:ascii="標楷體" w:eastAsia="標楷體" w:hAnsi="標楷體" w:hint="eastAsia"/>
          <w:lang w:eastAsia="zh-TW"/>
        </w:rPr>
        <w:t>114</w:t>
      </w:r>
      <w:r w:rsidR="000B5AA7" w:rsidRPr="00133111">
        <w:rPr>
          <w:rFonts w:ascii="標楷體" w:eastAsia="標楷體" w:hAnsi="標楷體" w:hint="eastAsia"/>
          <w:kern w:val="2"/>
          <w:szCs w:val="20"/>
          <w:lang w:eastAsia="zh-TW"/>
        </w:rPr>
        <w:t>年</w:t>
      </w:r>
      <w:r w:rsidR="000B5AA7">
        <w:rPr>
          <w:rFonts w:ascii="標楷體" w:eastAsia="標楷體" w:hAnsi="標楷體" w:hint="eastAsia"/>
          <w:kern w:val="2"/>
          <w:szCs w:val="20"/>
          <w:lang w:eastAsia="zh-TW"/>
        </w:rPr>
        <w:t>7</w:t>
      </w:r>
      <w:r w:rsidR="000B5AA7" w:rsidRPr="00133111">
        <w:rPr>
          <w:rFonts w:ascii="標楷體" w:eastAsia="標楷體" w:hAnsi="標楷體" w:hint="eastAsia"/>
          <w:kern w:val="2"/>
          <w:szCs w:val="20"/>
          <w:lang w:eastAsia="zh-TW"/>
        </w:rPr>
        <w:t>月</w:t>
      </w:r>
      <w:r w:rsidR="00EC0CF3">
        <w:rPr>
          <w:rFonts w:ascii="標楷體" w:eastAsia="標楷體" w:hAnsi="標楷體" w:hint="eastAsia"/>
          <w:kern w:val="2"/>
          <w:szCs w:val="20"/>
          <w:lang w:eastAsia="zh-TW"/>
        </w:rPr>
        <w:t>8</w:t>
      </w:r>
      <w:r w:rsidR="000B5AA7" w:rsidRPr="00133111">
        <w:rPr>
          <w:rFonts w:ascii="標楷體" w:eastAsia="標楷體" w:hAnsi="標楷體" w:hint="eastAsia"/>
          <w:kern w:val="2"/>
          <w:szCs w:val="20"/>
          <w:lang w:eastAsia="zh-TW"/>
        </w:rPr>
        <w:t>日</w:t>
      </w:r>
      <w:r w:rsidR="000B5AA7" w:rsidRPr="00133111">
        <w:rPr>
          <w:rFonts w:ascii="標楷體" w:eastAsia="標楷體" w:hAnsi="標楷體" w:hint="eastAsia"/>
        </w:rPr>
        <w:t>（</w:t>
      </w:r>
      <w:r w:rsidR="000B5AA7" w:rsidRPr="001E6FEE">
        <w:rPr>
          <w:rFonts w:ascii="標楷體" w:eastAsia="標楷體" w:hAnsi="標楷體" w:hint="eastAsia"/>
          <w:lang w:eastAsia="zh-TW"/>
        </w:rPr>
        <w:t>星期</w:t>
      </w:r>
      <w:r w:rsidR="000B5AA7">
        <w:rPr>
          <w:rFonts w:ascii="標楷體" w:eastAsia="標楷體" w:hAnsi="標楷體" w:hint="eastAsia"/>
          <w:lang w:eastAsia="zh-TW"/>
        </w:rPr>
        <w:t>二</w:t>
      </w:r>
      <w:r w:rsidR="000B5AA7" w:rsidRPr="00133111">
        <w:rPr>
          <w:rFonts w:ascii="標楷體" w:eastAsia="標楷體" w:hAnsi="標楷體" w:hint="eastAsia"/>
        </w:rPr>
        <w:t>）</w:t>
      </w:r>
      <w:r w:rsidR="000B5AA7" w:rsidRPr="00133111">
        <w:rPr>
          <w:rFonts w:ascii="標楷體" w:eastAsia="標楷體" w:hAnsi="標楷體" w:hint="eastAsia"/>
          <w:lang w:eastAsia="zh-TW"/>
        </w:rPr>
        <w:t>上</w:t>
      </w:r>
      <w:r w:rsidR="000B5AA7" w:rsidRPr="00133111">
        <w:rPr>
          <w:rFonts w:ascii="標楷體" w:eastAsia="標楷體" w:hAnsi="標楷體"/>
        </w:rPr>
        <w:t>午</w:t>
      </w:r>
      <w:r w:rsidR="000B5AA7" w:rsidRPr="00133111">
        <w:rPr>
          <w:rFonts w:ascii="標楷體" w:eastAsia="標楷體" w:hAnsi="標楷體" w:hint="eastAsia"/>
          <w:lang w:eastAsia="zh-TW"/>
        </w:rPr>
        <w:t>8至9時報名，9時30分起</w:t>
      </w:r>
      <w:r w:rsidR="000B5AA7" w:rsidRPr="00133111">
        <w:rPr>
          <w:rFonts w:ascii="標楷體" w:eastAsia="標楷體" w:hAnsi="標楷體" w:hint="eastAsia"/>
        </w:rPr>
        <w:t>在本校辦理甄選</w:t>
      </w:r>
    </w:p>
    <w:p w14:paraId="787F69CB" w14:textId="3EFC5EA6" w:rsidR="00C20038" w:rsidRPr="00133111" w:rsidRDefault="00C20038" w:rsidP="00EF7498">
      <w:pPr>
        <w:ind w:left="720" w:hangingChars="300" w:hanging="720"/>
        <w:rPr>
          <w:rFonts w:ascii="標楷體" w:eastAsia="標楷體" w:hAnsi="標楷體"/>
        </w:rPr>
      </w:pPr>
      <w:r w:rsidRPr="00133111">
        <w:rPr>
          <w:rFonts w:ascii="標楷體" w:eastAsia="標楷體" w:hAnsi="標楷體" w:hint="eastAsia"/>
        </w:rPr>
        <w:t>【第</w:t>
      </w:r>
      <w:r w:rsidRPr="00133111">
        <w:rPr>
          <w:rFonts w:ascii="標楷體" w:eastAsia="標楷體" w:hAnsi="標楷體" w:hint="eastAsia"/>
          <w:lang w:eastAsia="zh-TW"/>
        </w:rPr>
        <w:t>4</w:t>
      </w:r>
      <w:r w:rsidRPr="00133111">
        <w:rPr>
          <w:rFonts w:ascii="標楷體" w:eastAsia="標楷體" w:hAnsi="標楷體" w:hint="eastAsia"/>
        </w:rPr>
        <w:t>次招考】</w:t>
      </w:r>
      <w:r w:rsidR="000B5AA7">
        <w:rPr>
          <w:rFonts w:ascii="標楷體" w:eastAsia="標楷體" w:hAnsi="標楷體" w:hint="eastAsia"/>
          <w:lang w:eastAsia="zh-TW"/>
        </w:rPr>
        <w:t>114</w:t>
      </w:r>
      <w:r w:rsidR="000B5AA7" w:rsidRPr="00133111">
        <w:rPr>
          <w:rFonts w:ascii="標楷體" w:eastAsia="標楷體" w:hAnsi="標楷體" w:hint="eastAsia"/>
          <w:kern w:val="2"/>
          <w:szCs w:val="20"/>
          <w:lang w:eastAsia="zh-TW"/>
        </w:rPr>
        <w:t>年</w:t>
      </w:r>
      <w:r w:rsidR="000B5AA7">
        <w:rPr>
          <w:rFonts w:ascii="標楷體" w:eastAsia="標楷體" w:hAnsi="標楷體" w:hint="eastAsia"/>
          <w:kern w:val="2"/>
          <w:szCs w:val="20"/>
          <w:lang w:eastAsia="zh-TW"/>
        </w:rPr>
        <w:t>7</w:t>
      </w:r>
      <w:r w:rsidR="000B5AA7" w:rsidRPr="00133111">
        <w:rPr>
          <w:rFonts w:ascii="標楷體" w:eastAsia="標楷體" w:hAnsi="標楷體" w:hint="eastAsia"/>
          <w:kern w:val="2"/>
          <w:szCs w:val="20"/>
          <w:lang w:eastAsia="zh-TW"/>
        </w:rPr>
        <w:t>月</w:t>
      </w:r>
      <w:r w:rsidR="00EC0CF3">
        <w:rPr>
          <w:rFonts w:ascii="標楷體" w:eastAsia="標楷體" w:hAnsi="標楷體" w:hint="eastAsia"/>
          <w:kern w:val="2"/>
          <w:szCs w:val="20"/>
          <w:lang w:eastAsia="zh-TW"/>
        </w:rPr>
        <w:t>9</w:t>
      </w:r>
      <w:r w:rsidR="000B5AA7" w:rsidRPr="00133111">
        <w:rPr>
          <w:rFonts w:ascii="標楷體" w:eastAsia="標楷體" w:hAnsi="標楷體" w:hint="eastAsia"/>
          <w:kern w:val="2"/>
          <w:szCs w:val="20"/>
          <w:lang w:eastAsia="zh-TW"/>
        </w:rPr>
        <w:t>日</w:t>
      </w:r>
      <w:r w:rsidR="000B5AA7" w:rsidRPr="00133111">
        <w:rPr>
          <w:rFonts w:ascii="標楷體" w:eastAsia="標楷體" w:hAnsi="標楷體" w:hint="eastAsia"/>
        </w:rPr>
        <w:t>（星期</w:t>
      </w:r>
      <w:r w:rsidR="00EC0CF3">
        <w:rPr>
          <w:rFonts w:ascii="標楷體" w:eastAsia="標楷體" w:hAnsi="標楷體" w:hint="eastAsia"/>
          <w:lang w:eastAsia="zh-TW"/>
        </w:rPr>
        <w:t>三</w:t>
      </w:r>
      <w:r w:rsidR="000B5AA7" w:rsidRPr="00133111">
        <w:rPr>
          <w:rFonts w:ascii="標楷體" w:eastAsia="標楷體" w:hAnsi="標楷體" w:hint="eastAsia"/>
        </w:rPr>
        <w:t>）</w:t>
      </w:r>
      <w:r w:rsidR="000B5AA7" w:rsidRPr="00133111">
        <w:rPr>
          <w:rFonts w:ascii="標楷體" w:eastAsia="標楷體" w:hAnsi="標楷體" w:hint="eastAsia"/>
          <w:lang w:eastAsia="zh-TW"/>
        </w:rPr>
        <w:t>上</w:t>
      </w:r>
      <w:r w:rsidR="000B5AA7" w:rsidRPr="00133111">
        <w:rPr>
          <w:rFonts w:ascii="標楷體" w:eastAsia="標楷體" w:hAnsi="標楷體"/>
        </w:rPr>
        <w:t>午</w:t>
      </w:r>
      <w:r w:rsidR="000B5AA7" w:rsidRPr="00133111">
        <w:rPr>
          <w:rFonts w:ascii="標楷體" w:eastAsia="標楷體" w:hAnsi="標楷體" w:hint="eastAsia"/>
          <w:lang w:eastAsia="zh-TW"/>
        </w:rPr>
        <w:t>8至9時報名，9時30分起</w:t>
      </w:r>
      <w:r w:rsidR="000B5AA7" w:rsidRPr="00133111">
        <w:rPr>
          <w:rFonts w:ascii="標楷體" w:eastAsia="標楷體" w:hAnsi="標楷體" w:hint="eastAsia"/>
        </w:rPr>
        <w:t>在本校辦理甄選</w:t>
      </w:r>
    </w:p>
    <w:p w14:paraId="4B0A888E" w14:textId="4F547F84" w:rsidR="002173E3" w:rsidRDefault="002173E3" w:rsidP="00EF7498">
      <w:pPr>
        <w:ind w:left="720" w:hangingChars="300" w:hanging="720"/>
        <w:rPr>
          <w:rFonts w:ascii="標楷體" w:eastAsia="標楷體" w:hAnsi="標楷體"/>
        </w:rPr>
      </w:pPr>
      <w:r w:rsidRPr="00133111">
        <w:rPr>
          <w:rFonts w:ascii="標楷體" w:eastAsia="標楷體" w:hAnsi="標楷體" w:hint="eastAsia"/>
        </w:rPr>
        <w:t>【第</w:t>
      </w:r>
      <w:r w:rsidRPr="00133111">
        <w:rPr>
          <w:rFonts w:ascii="標楷體" w:eastAsia="標楷體" w:hAnsi="標楷體" w:hint="eastAsia"/>
          <w:lang w:eastAsia="zh-TW"/>
        </w:rPr>
        <w:t>5</w:t>
      </w:r>
      <w:r w:rsidRPr="00133111">
        <w:rPr>
          <w:rFonts w:ascii="標楷體" w:eastAsia="標楷體" w:hAnsi="標楷體" w:hint="eastAsia"/>
        </w:rPr>
        <w:t>次招考】</w:t>
      </w:r>
      <w:r w:rsidR="000B5AA7">
        <w:rPr>
          <w:rFonts w:ascii="標楷體" w:eastAsia="標楷體" w:hAnsi="標楷體" w:hint="eastAsia"/>
          <w:lang w:eastAsia="zh-TW"/>
        </w:rPr>
        <w:t>114</w:t>
      </w:r>
      <w:r w:rsidR="000B5AA7" w:rsidRPr="00133111">
        <w:rPr>
          <w:rFonts w:ascii="標楷體" w:eastAsia="標楷體" w:hAnsi="標楷體" w:hint="eastAsia"/>
          <w:kern w:val="2"/>
          <w:szCs w:val="20"/>
          <w:lang w:eastAsia="zh-TW"/>
        </w:rPr>
        <w:t>年</w:t>
      </w:r>
      <w:r w:rsidR="000B5AA7">
        <w:rPr>
          <w:rFonts w:ascii="標楷體" w:eastAsia="標楷體" w:hAnsi="標楷體" w:hint="eastAsia"/>
          <w:kern w:val="2"/>
          <w:szCs w:val="20"/>
          <w:lang w:eastAsia="zh-TW"/>
        </w:rPr>
        <w:t>7</w:t>
      </w:r>
      <w:r w:rsidR="000B5AA7" w:rsidRPr="00133111">
        <w:rPr>
          <w:rFonts w:ascii="標楷體" w:eastAsia="標楷體" w:hAnsi="標楷體" w:hint="eastAsia"/>
          <w:kern w:val="2"/>
          <w:szCs w:val="20"/>
          <w:lang w:eastAsia="zh-TW"/>
        </w:rPr>
        <w:t>月</w:t>
      </w:r>
      <w:r w:rsidR="00EC0CF3">
        <w:rPr>
          <w:rFonts w:ascii="標楷體" w:eastAsia="標楷體" w:hAnsi="標楷體" w:hint="eastAsia"/>
          <w:kern w:val="2"/>
          <w:szCs w:val="20"/>
          <w:lang w:eastAsia="zh-TW"/>
        </w:rPr>
        <w:t>10</w:t>
      </w:r>
      <w:r w:rsidR="000B5AA7" w:rsidRPr="00133111">
        <w:rPr>
          <w:rFonts w:ascii="標楷體" w:eastAsia="標楷體" w:hAnsi="標楷體" w:hint="eastAsia"/>
          <w:kern w:val="2"/>
          <w:szCs w:val="20"/>
          <w:lang w:eastAsia="zh-TW"/>
        </w:rPr>
        <w:t>日</w:t>
      </w:r>
      <w:r w:rsidR="000B5AA7" w:rsidRPr="001E6FEE">
        <w:rPr>
          <w:rFonts w:ascii="標楷體" w:eastAsia="標楷體" w:hAnsi="標楷體" w:hint="eastAsia"/>
          <w:lang w:eastAsia="zh-TW"/>
        </w:rPr>
        <w:t>（</w:t>
      </w:r>
      <w:r w:rsidR="000B5AA7" w:rsidRPr="00133111">
        <w:rPr>
          <w:rFonts w:ascii="標楷體" w:eastAsia="標楷體" w:hAnsi="標楷體" w:hint="eastAsia"/>
        </w:rPr>
        <w:t>星期</w:t>
      </w:r>
      <w:r w:rsidR="00EC0CF3">
        <w:rPr>
          <w:rFonts w:ascii="標楷體" w:eastAsia="標楷體" w:hAnsi="標楷體" w:hint="eastAsia"/>
          <w:lang w:eastAsia="zh-TW"/>
        </w:rPr>
        <w:t>四</w:t>
      </w:r>
      <w:r w:rsidR="000B5AA7" w:rsidRPr="001E6FEE">
        <w:rPr>
          <w:rFonts w:ascii="標楷體" w:eastAsia="標楷體" w:hAnsi="標楷體" w:hint="eastAsia"/>
          <w:lang w:eastAsia="zh-TW"/>
        </w:rPr>
        <w:t>）上午8至9時報名，9時30分起在本校辦理甄選</w:t>
      </w:r>
    </w:p>
    <w:p w14:paraId="6E259A82" w14:textId="42EC79BC" w:rsidR="001E6FEE" w:rsidRDefault="001E6FEE" w:rsidP="00EF7498">
      <w:pPr>
        <w:ind w:left="720" w:hangingChars="300" w:hanging="720"/>
        <w:rPr>
          <w:rFonts w:ascii="標楷體" w:eastAsia="標楷體" w:hAnsi="標楷體"/>
          <w:lang w:eastAsia="zh-TW"/>
        </w:rPr>
      </w:pPr>
      <w:r w:rsidRPr="001E6FEE">
        <w:rPr>
          <w:rFonts w:ascii="標楷體" w:eastAsia="標楷體" w:hAnsi="標楷體" w:hint="eastAsia"/>
          <w:lang w:eastAsia="zh-TW"/>
        </w:rPr>
        <w:t>【第</w:t>
      </w:r>
      <w:r>
        <w:rPr>
          <w:rFonts w:ascii="標楷體" w:eastAsia="標楷體" w:hAnsi="標楷體"/>
          <w:lang w:eastAsia="zh-TW"/>
        </w:rPr>
        <w:t>6</w:t>
      </w:r>
      <w:r w:rsidRPr="001E6FEE">
        <w:rPr>
          <w:rFonts w:ascii="標楷體" w:eastAsia="標楷體" w:hAnsi="標楷體" w:hint="eastAsia"/>
          <w:lang w:eastAsia="zh-TW"/>
        </w:rPr>
        <w:t>次招考】</w:t>
      </w:r>
      <w:r w:rsidR="000B5AA7">
        <w:rPr>
          <w:rFonts w:ascii="標楷體" w:eastAsia="標楷體" w:hAnsi="標楷體" w:hint="eastAsia"/>
          <w:lang w:eastAsia="zh-TW"/>
        </w:rPr>
        <w:t>114</w:t>
      </w:r>
      <w:r w:rsidR="000B5AA7" w:rsidRPr="00133111">
        <w:rPr>
          <w:rFonts w:ascii="標楷體" w:eastAsia="標楷體" w:hAnsi="標楷體" w:hint="eastAsia"/>
          <w:kern w:val="2"/>
          <w:szCs w:val="20"/>
          <w:lang w:eastAsia="zh-TW"/>
        </w:rPr>
        <w:t>年</w:t>
      </w:r>
      <w:r w:rsidR="000B5AA7">
        <w:rPr>
          <w:rFonts w:ascii="標楷體" w:eastAsia="標楷體" w:hAnsi="標楷體" w:hint="eastAsia"/>
          <w:kern w:val="2"/>
          <w:szCs w:val="20"/>
          <w:lang w:eastAsia="zh-TW"/>
        </w:rPr>
        <w:t>7</w:t>
      </w:r>
      <w:r w:rsidR="000B5AA7" w:rsidRPr="00133111">
        <w:rPr>
          <w:rFonts w:ascii="標楷體" w:eastAsia="標楷體" w:hAnsi="標楷體" w:hint="eastAsia"/>
          <w:kern w:val="2"/>
          <w:szCs w:val="20"/>
          <w:lang w:eastAsia="zh-TW"/>
        </w:rPr>
        <w:t>月</w:t>
      </w:r>
      <w:r w:rsidR="00EC0CF3">
        <w:rPr>
          <w:rFonts w:ascii="標楷體" w:eastAsia="標楷體" w:hAnsi="標楷體" w:hint="eastAsia"/>
          <w:kern w:val="2"/>
          <w:szCs w:val="20"/>
          <w:lang w:eastAsia="zh-TW"/>
        </w:rPr>
        <w:t>11</w:t>
      </w:r>
      <w:r w:rsidR="000B5AA7" w:rsidRPr="00133111">
        <w:rPr>
          <w:rFonts w:ascii="標楷體" w:eastAsia="標楷體" w:hAnsi="標楷體" w:hint="eastAsia"/>
          <w:kern w:val="2"/>
          <w:szCs w:val="20"/>
          <w:lang w:eastAsia="zh-TW"/>
        </w:rPr>
        <w:t>日</w:t>
      </w:r>
      <w:r w:rsidR="000B5AA7" w:rsidRPr="001E6FEE">
        <w:rPr>
          <w:rFonts w:ascii="標楷體" w:eastAsia="標楷體" w:hAnsi="標楷體" w:hint="eastAsia"/>
          <w:lang w:eastAsia="zh-TW"/>
        </w:rPr>
        <w:t>（</w:t>
      </w:r>
      <w:r w:rsidR="000B5AA7" w:rsidRPr="00133111">
        <w:rPr>
          <w:rFonts w:ascii="標楷體" w:eastAsia="標楷體" w:hAnsi="標楷體" w:hint="eastAsia"/>
        </w:rPr>
        <w:t>星期</w:t>
      </w:r>
      <w:r w:rsidR="00EC0CF3">
        <w:rPr>
          <w:rFonts w:ascii="標楷體" w:eastAsia="標楷體" w:hAnsi="標楷體" w:hint="eastAsia"/>
          <w:lang w:eastAsia="zh-TW"/>
        </w:rPr>
        <w:t>五</w:t>
      </w:r>
      <w:r w:rsidR="000B5AA7" w:rsidRPr="001E6FEE">
        <w:rPr>
          <w:rFonts w:ascii="標楷體" w:eastAsia="標楷體" w:hAnsi="標楷體" w:hint="eastAsia"/>
          <w:lang w:eastAsia="zh-TW"/>
        </w:rPr>
        <w:t>）上午8至9時報名，9時30分起在本校辦理甄選</w:t>
      </w:r>
    </w:p>
    <w:p w14:paraId="33A54EC9" w14:textId="0053582C" w:rsidR="001E6FEE" w:rsidRDefault="001E6FEE" w:rsidP="00EF7498">
      <w:pPr>
        <w:ind w:left="720" w:hangingChars="300" w:hanging="720"/>
        <w:rPr>
          <w:rFonts w:ascii="標楷體" w:eastAsia="標楷體" w:hAnsi="標楷體"/>
          <w:lang w:eastAsia="zh-TW"/>
        </w:rPr>
      </w:pPr>
      <w:r w:rsidRPr="001E6FEE">
        <w:rPr>
          <w:rFonts w:ascii="標楷體" w:eastAsia="標楷體" w:hAnsi="標楷體" w:hint="eastAsia"/>
          <w:lang w:eastAsia="zh-TW"/>
        </w:rPr>
        <w:t>【第</w:t>
      </w:r>
      <w:r>
        <w:rPr>
          <w:rFonts w:ascii="標楷體" w:eastAsia="標楷體" w:hAnsi="標楷體"/>
          <w:lang w:eastAsia="zh-TW"/>
        </w:rPr>
        <w:t>7</w:t>
      </w:r>
      <w:r w:rsidRPr="001E6FEE">
        <w:rPr>
          <w:rFonts w:ascii="標楷體" w:eastAsia="標楷體" w:hAnsi="標楷體" w:hint="eastAsia"/>
          <w:lang w:eastAsia="zh-TW"/>
        </w:rPr>
        <w:t>次招考】</w:t>
      </w:r>
      <w:r w:rsidR="000B5AA7">
        <w:rPr>
          <w:rFonts w:ascii="標楷體" w:eastAsia="標楷體" w:hAnsi="標楷體" w:hint="eastAsia"/>
          <w:lang w:eastAsia="zh-TW"/>
        </w:rPr>
        <w:t>114</w:t>
      </w:r>
      <w:r w:rsidR="000B5AA7" w:rsidRPr="00133111">
        <w:rPr>
          <w:rFonts w:ascii="標楷體" w:eastAsia="標楷體" w:hAnsi="標楷體" w:hint="eastAsia"/>
          <w:kern w:val="2"/>
          <w:szCs w:val="20"/>
          <w:lang w:eastAsia="zh-TW"/>
        </w:rPr>
        <w:t>年</w:t>
      </w:r>
      <w:r w:rsidR="000B5AA7">
        <w:rPr>
          <w:rFonts w:ascii="標楷體" w:eastAsia="標楷體" w:hAnsi="標楷體" w:hint="eastAsia"/>
          <w:kern w:val="2"/>
          <w:szCs w:val="20"/>
          <w:lang w:eastAsia="zh-TW"/>
        </w:rPr>
        <w:t>7</w:t>
      </w:r>
      <w:r w:rsidR="000B5AA7" w:rsidRPr="00133111">
        <w:rPr>
          <w:rFonts w:ascii="標楷體" w:eastAsia="標楷體" w:hAnsi="標楷體" w:hint="eastAsia"/>
          <w:kern w:val="2"/>
          <w:szCs w:val="20"/>
          <w:lang w:eastAsia="zh-TW"/>
        </w:rPr>
        <w:t>月</w:t>
      </w:r>
      <w:r w:rsidR="00EC0CF3">
        <w:rPr>
          <w:rFonts w:ascii="標楷體" w:eastAsia="標楷體" w:hAnsi="標楷體" w:hint="eastAsia"/>
          <w:kern w:val="2"/>
          <w:szCs w:val="20"/>
          <w:lang w:eastAsia="zh-TW"/>
        </w:rPr>
        <w:t>14</w:t>
      </w:r>
      <w:r w:rsidR="000B5AA7" w:rsidRPr="00133111">
        <w:rPr>
          <w:rFonts w:ascii="標楷體" w:eastAsia="標楷體" w:hAnsi="標楷體" w:hint="eastAsia"/>
          <w:kern w:val="2"/>
          <w:szCs w:val="20"/>
          <w:lang w:eastAsia="zh-TW"/>
        </w:rPr>
        <w:t>日</w:t>
      </w:r>
      <w:r w:rsidR="000B5AA7" w:rsidRPr="001E6FEE">
        <w:rPr>
          <w:rFonts w:ascii="標楷體" w:eastAsia="標楷體" w:hAnsi="標楷體" w:hint="eastAsia"/>
          <w:lang w:eastAsia="zh-TW"/>
        </w:rPr>
        <w:t>（</w:t>
      </w:r>
      <w:r w:rsidR="000B5AA7" w:rsidRPr="00133111">
        <w:rPr>
          <w:rFonts w:ascii="標楷體" w:eastAsia="標楷體" w:hAnsi="標楷體"/>
        </w:rPr>
        <w:t>星期</w:t>
      </w:r>
      <w:r w:rsidR="00EC0CF3">
        <w:rPr>
          <w:rFonts w:ascii="標楷體" w:eastAsia="標楷體" w:hAnsi="標楷體" w:hint="eastAsia"/>
          <w:lang w:eastAsia="zh-TW"/>
        </w:rPr>
        <w:t>一</w:t>
      </w:r>
      <w:r w:rsidR="000B5AA7" w:rsidRPr="001E6FEE">
        <w:rPr>
          <w:rFonts w:ascii="標楷體" w:eastAsia="標楷體" w:hAnsi="標楷體" w:hint="eastAsia"/>
          <w:lang w:eastAsia="zh-TW"/>
        </w:rPr>
        <w:t>）上午8至9時報名，9時30分起在本校辦理甄選</w:t>
      </w:r>
    </w:p>
    <w:p w14:paraId="67CC3B86" w14:textId="2A9ADF84" w:rsidR="001E6FEE" w:rsidRPr="001E6FEE" w:rsidRDefault="001E6FEE" w:rsidP="00EF7498">
      <w:pPr>
        <w:ind w:left="720" w:hangingChars="300" w:hanging="720"/>
        <w:rPr>
          <w:rFonts w:ascii="標楷體" w:eastAsia="標楷體" w:hAnsi="標楷體"/>
          <w:lang w:eastAsia="zh-TW"/>
        </w:rPr>
      </w:pPr>
      <w:r w:rsidRPr="001E6FEE">
        <w:rPr>
          <w:rFonts w:ascii="標楷體" w:eastAsia="標楷體" w:hAnsi="標楷體" w:hint="eastAsia"/>
          <w:lang w:eastAsia="zh-TW"/>
        </w:rPr>
        <w:t>【第</w:t>
      </w:r>
      <w:r>
        <w:rPr>
          <w:rFonts w:ascii="標楷體" w:eastAsia="標楷體" w:hAnsi="標楷體" w:hint="eastAsia"/>
          <w:lang w:eastAsia="zh-TW"/>
        </w:rPr>
        <w:t>8</w:t>
      </w:r>
      <w:r w:rsidRPr="001E6FEE">
        <w:rPr>
          <w:rFonts w:ascii="標楷體" w:eastAsia="標楷體" w:hAnsi="標楷體" w:hint="eastAsia"/>
          <w:lang w:eastAsia="zh-TW"/>
        </w:rPr>
        <w:t>次招考】</w:t>
      </w:r>
      <w:r w:rsidR="000B5AA7">
        <w:rPr>
          <w:rFonts w:ascii="標楷體" w:eastAsia="標楷體" w:hAnsi="標楷體" w:hint="eastAsia"/>
          <w:lang w:eastAsia="zh-TW"/>
        </w:rPr>
        <w:t>114</w:t>
      </w:r>
      <w:r w:rsidR="000B5AA7" w:rsidRPr="00133111">
        <w:rPr>
          <w:rFonts w:ascii="標楷體" w:eastAsia="標楷體" w:hAnsi="標楷體" w:hint="eastAsia"/>
          <w:kern w:val="2"/>
          <w:szCs w:val="20"/>
          <w:lang w:eastAsia="zh-TW"/>
        </w:rPr>
        <w:t>年</w:t>
      </w:r>
      <w:r w:rsidR="000B5AA7">
        <w:rPr>
          <w:rFonts w:ascii="標楷體" w:eastAsia="標楷體" w:hAnsi="標楷體" w:hint="eastAsia"/>
          <w:kern w:val="2"/>
          <w:szCs w:val="20"/>
          <w:lang w:eastAsia="zh-TW"/>
        </w:rPr>
        <w:t>7</w:t>
      </w:r>
      <w:r w:rsidR="000B5AA7" w:rsidRPr="00133111">
        <w:rPr>
          <w:rFonts w:ascii="標楷體" w:eastAsia="標楷體" w:hAnsi="標楷體" w:hint="eastAsia"/>
          <w:kern w:val="2"/>
          <w:szCs w:val="20"/>
          <w:lang w:eastAsia="zh-TW"/>
        </w:rPr>
        <w:t>月</w:t>
      </w:r>
      <w:r w:rsidR="00EC0CF3">
        <w:rPr>
          <w:rFonts w:ascii="標楷體" w:eastAsia="標楷體" w:hAnsi="標楷體" w:hint="eastAsia"/>
          <w:kern w:val="2"/>
          <w:szCs w:val="20"/>
          <w:lang w:eastAsia="zh-TW"/>
        </w:rPr>
        <w:t>15</w:t>
      </w:r>
      <w:r w:rsidR="000B5AA7" w:rsidRPr="00133111">
        <w:rPr>
          <w:rFonts w:ascii="標楷體" w:eastAsia="標楷體" w:hAnsi="標楷體" w:hint="eastAsia"/>
          <w:kern w:val="2"/>
          <w:szCs w:val="20"/>
          <w:lang w:eastAsia="zh-TW"/>
        </w:rPr>
        <w:t>日</w:t>
      </w:r>
      <w:r w:rsidR="000B5AA7" w:rsidRPr="001E6FEE">
        <w:rPr>
          <w:rFonts w:ascii="標楷體" w:eastAsia="標楷體" w:hAnsi="標楷體" w:hint="eastAsia"/>
          <w:lang w:eastAsia="zh-TW"/>
        </w:rPr>
        <w:t>（</w:t>
      </w:r>
      <w:r w:rsidR="000B5AA7" w:rsidRPr="00133111">
        <w:rPr>
          <w:rFonts w:ascii="標楷體" w:eastAsia="標楷體" w:hAnsi="標楷體"/>
        </w:rPr>
        <w:t>星期</w:t>
      </w:r>
      <w:r w:rsidR="00EC0CF3">
        <w:rPr>
          <w:rFonts w:ascii="標楷體" w:eastAsia="標楷體" w:hAnsi="標楷體" w:hint="eastAsia"/>
          <w:lang w:eastAsia="zh-TW"/>
        </w:rPr>
        <w:t>二</w:t>
      </w:r>
      <w:r w:rsidR="000B5AA7" w:rsidRPr="001E6FEE">
        <w:rPr>
          <w:rFonts w:ascii="標楷體" w:eastAsia="標楷體" w:hAnsi="標楷體" w:hint="eastAsia"/>
          <w:lang w:eastAsia="zh-TW"/>
        </w:rPr>
        <w:t>）上午8至9時報名，9時30分起在本校辦理甄選</w:t>
      </w:r>
    </w:p>
    <w:p w14:paraId="211480F6" w14:textId="13E57E5C" w:rsidR="00962722" w:rsidRDefault="00962722" w:rsidP="003D7888">
      <w:pPr>
        <w:ind w:firstLineChars="800" w:firstLine="1920"/>
        <w:rPr>
          <w:rFonts w:ascii="標楷體" w:eastAsia="標楷體" w:hAnsi="標楷體"/>
        </w:rPr>
      </w:pPr>
      <w:r w:rsidRPr="003D7888">
        <w:rPr>
          <w:rFonts w:ascii="標楷體" w:eastAsia="標楷體" w:hAnsi="標楷體"/>
          <w:shd w:val="pct15" w:color="auto" w:fill="FFFFFF"/>
        </w:rPr>
        <w:t>憑身分證及甄選證報到，</w:t>
      </w:r>
      <w:r w:rsidRPr="003D7888">
        <w:rPr>
          <w:rFonts w:ascii="標楷體" w:eastAsia="標楷體" w:hAnsi="標楷體"/>
          <w:u w:val="single"/>
          <w:shd w:val="pct15" w:color="auto" w:fill="FFFFFF"/>
        </w:rPr>
        <w:t>逾時未報到者以棄權論</w:t>
      </w:r>
      <w:r w:rsidRPr="00133111">
        <w:rPr>
          <w:rFonts w:ascii="標楷體" w:eastAsia="標楷體" w:hAnsi="標楷體"/>
        </w:rPr>
        <w:t>。</w:t>
      </w:r>
    </w:p>
    <w:p w14:paraId="662D3E2D" w14:textId="77777777" w:rsidR="00DD3302" w:rsidRPr="00133111" w:rsidRDefault="00DD3302" w:rsidP="003D7888">
      <w:pPr>
        <w:ind w:firstLineChars="800" w:firstLine="1920"/>
        <w:rPr>
          <w:rFonts w:ascii="標楷體" w:eastAsia="標楷體" w:hAnsi="標楷體"/>
        </w:rPr>
      </w:pPr>
    </w:p>
    <w:p w14:paraId="2AA42BD2" w14:textId="77777777" w:rsidR="00962722" w:rsidRPr="00133111" w:rsidRDefault="00962722" w:rsidP="00EF7498">
      <w:pPr>
        <w:rPr>
          <w:rFonts w:ascii="標楷體" w:eastAsia="標楷體" w:hAnsi="標楷體"/>
          <w:lang w:eastAsia="zh-TW"/>
        </w:rPr>
      </w:pPr>
      <w:r w:rsidRPr="00133111">
        <w:rPr>
          <w:rFonts w:ascii="標楷體" w:eastAsia="標楷體" w:hAnsi="標楷體"/>
        </w:rPr>
        <w:t>十</w:t>
      </w:r>
      <w:r w:rsidR="00EF7498" w:rsidRPr="00133111">
        <w:rPr>
          <w:rFonts w:ascii="標楷體" w:eastAsia="標楷體" w:hAnsi="標楷體" w:hint="eastAsia"/>
          <w:lang w:eastAsia="zh-TW"/>
        </w:rPr>
        <w:t>三</w:t>
      </w:r>
      <w:r w:rsidRPr="00133111">
        <w:rPr>
          <w:rFonts w:ascii="標楷體" w:eastAsia="標楷體" w:hAnsi="標楷體"/>
        </w:rPr>
        <w:t>、甄選方式：</w:t>
      </w:r>
    </w:p>
    <w:p w14:paraId="7731D195" w14:textId="77777777" w:rsidR="00203268" w:rsidRPr="00133111" w:rsidRDefault="00962722" w:rsidP="00203268">
      <w:pPr>
        <w:ind w:left="600"/>
        <w:rPr>
          <w:rFonts w:ascii="標楷體" w:eastAsia="標楷體" w:hAnsi="標楷體"/>
        </w:rPr>
      </w:pPr>
      <w:r w:rsidRPr="00133111">
        <w:rPr>
          <w:rFonts w:ascii="標楷體" w:eastAsia="標楷體" w:hAnsi="標楷體"/>
        </w:rPr>
        <w:t>（一）初選：資格與資料審查，於報名時當場進行。</w:t>
      </w:r>
    </w:p>
    <w:p w14:paraId="4D42271B" w14:textId="77777777" w:rsidR="00962722" w:rsidRPr="00133111" w:rsidRDefault="00962722" w:rsidP="00EF7498">
      <w:pPr>
        <w:ind w:left="600"/>
        <w:rPr>
          <w:rFonts w:ascii="標楷體" w:eastAsia="標楷體" w:hAnsi="標楷體"/>
          <w:lang w:eastAsia="zh-TW"/>
        </w:rPr>
      </w:pPr>
      <w:r w:rsidRPr="00133111">
        <w:rPr>
          <w:rFonts w:ascii="標楷體" w:eastAsia="標楷體" w:hAnsi="標楷體"/>
        </w:rPr>
        <w:t>（二）複選：</w:t>
      </w:r>
      <w:proofErr w:type="gramStart"/>
      <w:r w:rsidR="00381230" w:rsidRPr="00133111">
        <w:rPr>
          <w:rFonts w:ascii="標楷體" w:eastAsia="標楷體" w:hAnsi="標楷體" w:hint="eastAsia"/>
        </w:rPr>
        <w:t>採</w:t>
      </w:r>
      <w:proofErr w:type="gramEnd"/>
      <w:r w:rsidR="0054559F">
        <w:rPr>
          <w:rFonts w:ascii="標楷體" w:eastAsia="標楷體" w:hAnsi="標楷體" w:hint="eastAsia"/>
          <w:lang w:eastAsia="zh-TW"/>
        </w:rPr>
        <w:t>筆試</w:t>
      </w:r>
      <w:r w:rsidR="0054559F">
        <w:rPr>
          <w:rFonts w:ascii="微軟正黑體" w:eastAsia="微軟正黑體" w:hAnsi="微軟正黑體" w:hint="eastAsia"/>
        </w:rPr>
        <w:t>、</w:t>
      </w:r>
      <w:r w:rsidR="00381230" w:rsidRPr="00133111">
        <w:rPr>
          <w:rFonts w:ascii="標楷體" w:eastAsia="標楷體" w:hAnsi="標楷體" w:hint="eastAsia"/>
        </w:rPr>
        <w:t>試教</w:t>
      </w:r>
      <w:r w:rsidR="00381230" w:rsidRPr="00133111">
        <w:rPr>
          <w:rFonts w:ascii="標楷體" w:eastAsia="標楷體" w:hAnsi="標楷體" w:hint="eastAsia"/>
          <w:lang w:eastAsia="zh-TW"/>
        </w:rPr>
        <w:t>、口試</w:t>
      </w:r>
      <w:r w:rsidR="00381230" w:rsidRPr="00133111">
        <w:rPr>
          <w:rFonts w:ascii="標楷體" w:eastAsia="標楷體" w:hAnsi="標楷體" w:hint="eastAsia"/>
        </w:rPr>
        <w:t>進行方式，</w:t>
      </w:r>
      <w:r w:rsidRPr="00133111">
        <w:rPr>
          <w:rFonts w:ascii="標楷體" w:eastAsia="標楷體" w:hAnsi="標楷體"/>
        </w:rPr>
        <w:t>依優先專長取成績較優者。說明如下：</w:t>
      </w:r>
    </w:p>
    <w:p w14:paraId="7DE318E3" w14:textId="77777777" w:rsidR="00520A3A" w:rsidRPr="00133111" w:rsidRDefault="00520A3A" w:rsidP="00EF7498">
      <w:pPr>
        <w:ind w:left="600"/>
        <w:rPr>
          <w:rFonts w:ascii="標楷體" w:eastAsia="標楷體" w:hAnsi="標楷體"/>
          <w:lang w:eastAsia="zh-TW"/>
        </w:rPr>
      </w:pPr>
      <w:bookmarkStart w:id="32" w:name="OLE_LINK27"/>
      <w:bookmarkStart w:id="33" w:name="OLE_LINK37"/>
      <w:bookmarkStart w:id="34" w:name="OLE_LINK38"/>
      <w:r w:rsidRPr="00133111">
        <w:rPr>
          <w:rFonts w:ascii="標楷體" w:eastAsia="標楷體" w:hAnsi="標楷體" w:hint="eastAsia"/>
          <w:lang w:eastAsia="zh-TW"/>
        </w:rPr>
        <w:t>【第1</w:t>
      </w:r>
      <w:r w:rsidR="00A86679">
        <w:rPr>
          <w:rFonts w:ascii="標楷體" w:eastAsia="標楷體" w:hAnsi="標楷體" w:hint="eastAsia"/>
          <w:lang w:eastAsia="zh-TW"/>
        </w:rPr>
        <w:t>~8</w:t>
      </w:r>
      <w:r w:rsidRPr="00133111">
        <w:rPr>
          <w:rFonts w:ascii="標楷體" w:eastAsia="標楷體" w:hAnsi="標楷體" w:hint="eastAsia"/>
          <w:lang w:eastAsia="zh-TW"/>
        </w:rPr>
        <w:t>次招考】</w:t>
      </w:r>
      <w:bookmarkEnd w:id="32"/>
      <w:bookmarkEnd w:id="33"/>
      <w:bookmarkEnd w:id="34"/>
    </w:p>
    <w:p w14:paraId="0C3EB3C1" w14:textId="5D96AA77" w:rsidR="00962722" w:rsidRPr="00133111" w:rsidRDefault="00962722" w:rsidP="00EF7498">
      <w:pPr>
        <w:pStyle w:val="a"/>
        <w:numPr>
          <w:ilvl w:val="0"/>
          <w:numId w:val="0"/>
        </w:numPr>
        <w:snapToGrid w:val="0"/>
        <w:spacing w:line="240" w:lineRule="auto"/>
        <w:ind w:left="1361"/>
        <w:rPr>
          <w:rFonts w:ascii="標楷體" w:eastAsia="標楷體" w:hAnsi="標楷體"/>
          <w:sz w:val="24"/>
          <w:lang w:eastAsia="zh-TW"/>
        </w:rPr>
      </w:pPr>
      <w:bookmarkStart w:id="35" w:name="OLE_LINK39"/>
      <w:bookmarkStart w:id="36" w:name="OLE_LINK40"/>
      <w:bookmarkStart w:id="37" w:name="OLE_LINK41"/>
      <w:r w:rsidRPr="00133111">
        <w:rPr>
          <w:rFonts w:ascii="標楷體" w:eastAsia="標楷體" w:hAnsi="標楷體"/>
          <w:sz w:val="24"/>
          <w:lang w:eastAsia="zh-TW"/>
        </w:rPr>
        <w:t>1.</w:t>
      </w:r>
      <w:r w:rsidRPr="00133111">
        <w:rPr>
          <w:rFonts w:ascii="標楷體" w:eastAsia="標楷體" w:hAnsi="標楷體"/>
          <w:sz w:val="24"/>
        </w:rPr>
        <w:t>報到時間：</w:t>
      </w:r>
      <w:r w:rsidR="00FC7F02">
        <w:rPr>
          <w:rFonts w:ascii="標楷體" w:eastAsia="標楷體" w:hAnsi="標楷體" w:hint="eastAsia"/>
          <w:sz w:val="24"/>
          <w:lang w:eastAsia="zh-TW"/>
        </w:rPr>
        <w:t>09</w:t>
      </w:r>
      <w:r w:rsidRPr="00133111">
        <w:rPr>
          <w:rFonts w:ascii="標楷體" w:eastAsia="標楷體" w:hAnsi="標楷體"/>
          <w:sz w:val="24"/>
          <w:lang w:eastAsia="zh-TW"/>
        </w:rPr>
        <w:t>:</w:t>
      </w:r>
      <w:r w:rsidR="00381198" w:rsidRPr="00133111">
        <w:rPr>
          <w:rFonts w:ascii="標楷體" w:eastAsia="標楷體" w:hAnsi="標楷體" w:hint="eastAsia"/>
          <w:sz w:val="24"/>
          <w:lang w:eastAsia="zh-TW"/>
        </w:rPr>
        <w:t>2</w:t>
      </w:r>
      <w:r w:rsidRPr="00133111">
        <w:rPr>
          <w:rFonts w:ascii="標楷體" w:eastAsia="標楷體" w:hAnsi="標楷體"/>
          <w:sz w:val="24"/>
          <w:lang w:eastAsia="zh-TW"/>
        </w:rPr>
        <w:t>0</w:t>
      </w:r>
      <w:r w:rsidRPr="00133111">
        <w:rPr>
          <w:rFonts w:ascii="標楷體" w:eastAsia="標楷體" w:hAnsi="標楷體"/>
          <w:sz w:val="24"/>
        </w:rPr>
        <w:t>～</w:t>
      </w:r>
      <w:r w:rsidR="00FC7F02">
        <w:rPr>
          <w:rFonts w:ascii="標楷體" w:eastAsia="標楷體" w:hAnsi="標楷體" w:hint="eastAsia"/>
          <w:sz w:val="24"/>
          <w:lang w:eastAsia="zh-TW"/>
        </w:rPr>
        <w:t>09</w:t>
      </w:r>
      <w:r w:rsidRPr="00133111">
        <w:rPr>
          <w:rFonts w:ascii="標楷體" w:eastAsia="標楷體" w:hAnsi="標楷體"/>
          <w:sz w:val="24"/>
          <w:lang w:eastAsia="zh-TW"/>
        </w:rPr>
        <w:t>:</w:t>
      </w:r>
      <w:r w:rsidR="004959E0" w:rsidRPr="00133111">
        <w:rPr>
          <w:rFonts w:ascii="標楷體" w:eastAsia="標楷體" w:hAnsi="標楷體" w:hint="eastAsia"/>
          <w:sz w:val="24"/>
          <w:lang w:eastAsia="zh-TW"/>
        </w:rPr>
        <w:t>30</w:t>
      </w:r>
    </w:p>
    <w:p w14:paraId="5C82AD2E" w14:textId="4BDFB9E3" w:rsidR="00381230" w:rsidRPr="00133111" w:rsidRDefault="00962722" w:rsidP="00EF7498">
      <w:pPr>
        <w:pStyle w:val="a"/>
        <w:numPr>
          <w:ilvl w:val="0"/>
          <w:numId w:val="0"/>
        </w:numPr>
        <w:snapToGrid w:val="0"/>
        <w:spacing w:line="240" w:lineRule="auto"/>
        <w:ind w:left="1361"/>
        <w:rPr>
          <w:rFonts w:ascii="標楷體" w:eastAsia="標楷體" w:hAnsi="標楷體"/>
          <w:sz w:val="24"/>
          <w:lang w:eastAsia="zh-TW"/>
        </w:rPr>
      </w:pPr>
      <w:r w:rsidRPr="00133111">
        <w:rPr>
          <w:rFonts w:ascii="標楷體" w:eastAsia="標楷體" w:hAnsi="標楷體"/>
          <w:sz w:val="24"/>
          <w:lang w:eastAsia="zh-TW"/>
        </w:rPr>
        <w:t>2.</w:t>
      </w:r>
      <w:r w:rsidRPr="00133111">
        <w:rPr>
          <w:rFonts w:ascii="標楷體" w:eastAsia="標楷體" w:hAnsi="標楷體"/>
          <w:sz w:val="24"/>
        </w:rPr>
        <w:t>甄試開始時間：</w:t>
      </w:r>
      <w:r w:rsidR="00FC7F02">
        <w:rPr>
          <w:rFonts w:ascii="標楷體" w:eastAsia="標楷體" w:hAnsi="標楷體" w:hint="eastAsia"/>
          <w:sz w:val="24"/>
          <w:lang w:eastAsia="zh-TW"/>
        </w:rPr>
        <w:t>09</w:t>
      </w:r>
      <w:r w:rsidRPr="00133111">
        <w:rPr>
          <w:rFonts w:ascii="標楷體" w:eastAsia="標楷體" w:hAnsi="標楷體"/>
          <w:sz w:val="24"/>
          <w:lang w:eastAsia="zh-TW"/>
        </w:rPr>
        <w:t>:</w:t>
      </w:r>
      <w:r w:rsidR="004959E0" w:rsidRPr="00133111">
        <w:rPr>
          <w:rFonts w:ascii="標楷體" w:eastAsia="標楷體" w:hAnsi="標楷體" w:hint="eastAsia"/>
          <w:sz w:val="24"/>
          <w:lang w:eastAsia="zh-TW"/>
        </w:rPr>
        <w:t>30</w:t>
      </w:r>
      <w:r w:rsidRPr="00133111">
        <w:rPr>
          <w:rFonts w:ascii="標楷體" w:eastAsia="標楷體" w:hAnsi="標楷體"/>
          <w:sz w:val="24"/>
        </w:rPr>
        <w:t>起</w:t>
      </w:r>
    </w:p>
    <w:p w14:paraId="1C3AB526" w14:textId="3405D7E2" w:rsidR="00C62992" w:rsidRDefault="00381230" w:rsidP="00EF7498">
      <w:pPr>
        <w:pStyle w:val="a"/>
        <w:numPr>
          <w:ilvl w:val="0"/>
          <w:numId w:val="0"/>
        </w:numPr>
        <w:snapToGrid w:val="0"/>
        <w:spacing w:line="240" w:lineRule="auto"/>
        <w:ind w:left="1361"/>
        <w:rPr>
          <w:rFonts w:ascii="標楷體" w:eastAsia="標楷體" w:hAnsi="標楷體"/>
          <w:sz w:val="24"/>
          <w:lang w:eastAsia="zh-TW"/>
        </w:rPr>
      </w:pPr>
      <w:r w:rsidRPr="00133111">
        <w:rPr>
          <w:rFonts w:ascii="標楷體" w:eastAsia="標楷體" w:hAnsi="標楷體" w:hint="eastAsia"/>
          <w:sz w:val="24"/>
          <w:lang w:eastAsia="zh-TW"/>
        </w:rPr>
        <w:lastRenderedPageBreak/>
        <w:t>3</w:t>
      </w:r>
      <w:r w:rsidR="0054559F">
        <w:rPr>
          <w:rFonts w:ascii="標楷體" w:eastAsia="標楷體" w:hAnsi="標楷體" w:hint="eastAsia"/>
          <w:sz w:val="24"/>
          <w:lang w:eastAsia="zh-TW"/>
        </w:rPr>
        <w:t>.試教與口試</w:t>
      </w:r>
      <w:r w:rsidR="00962722" w:rsidRPr="00133111">
        <w:rPr>
          <w:rFonts w:ascii="標楷體" w:eastAsia="標楷體" w:hAnsi="標楷體"/>
          <w:sz w:val="24"/>
        </w:rPr>
        <w:t>時間：</w:t>
      </w:r>
      <w:r w:rsidR="0054559F">
        <w:rPr>
          <w:rFonts w:ascii="標楷體" w:eastAsia="標楷體" w:hAnsi="標楷體" w:hint="eastAsia"/>
          <w:sz w:val="24"/>
          <w:lang w:eastAsia="zh-TW"/>
        </w:rPr>
        <w:t>(</w:t>
      </w:r>
      <w:r w:rsidR="004D1E0F">
        <w:rPr>
          <w:rFonts w:ascii="標楷體" w:eastAsia="標楷體" w:hAnsi="標楷體" w:hint="eastAsia"/>
          <w:sz w:val="24"/>
          <w:lang w:eastAsia="zh-TW"/>
        </w:rPr>
        <w:t>9</w:t>
      </w:r>
      <w:r w:rsidR="0054559F">
        <w:rPr>
          <w:rFonts w:ascii="標楷體" w:eastAsia="標楷體" w:hAnsi="標楷體" w:hint="eastAsia"/>
          <w:sz w:val="24"/>
          <w:lang w:eastAsia="zh-TW"/>
        </w:rPr>
        <w:t>:</w:t>
      </w:r>
      <w:r w:rsidR="0054559F">
        <w:rPr>
          <w:rFonts w:ascii="標楷體" w:eastAsia="標楷體" w:hAnsi="標楷體"/>
          <w:sz w:val="24"/>
          <w:lang w:eastAsia="zh-TW"/>
        </w:rPr>
        <w:t>30</w:t>
      </w:r>
      <w:r w:rsidR="0054559F">
        <w:rPr>
          <w:rFonts w:ascii="標楷體" w:eastAsia="標楷體" w:hAnsi="標楷體" w:hint="eastAsia"/>
          <w:sz w:val="24"/>
          <w:lang w:eastAsia="zh-TW"/>
        </w:rPr>
        <w:t>開始) 每人</w:t>
      </w:r>
      <w:r w:rsidRPr="00133111">
        <w:rPr>
          <w:rFonts w:ascii="標楷體" w:eastAsia="標楷體" w:hAnsi="標楷體" w:hint="eastAsia"/>
          <w:sz w:val="24"/>
        </w:rPr>
        <w:t>試教</w:t>
      </w:r>
      <w:r w:rsidR="00770DEF" w:rsidRPr="00133111">
        <w:rPr>
          <w:rFonts w:ascii="標楷體" w:eastAsia="標楷體" w:hAnsi="標楷體" w:hint="eastAsia"/>
          <w:sz w:val="24"/>
          <w:lang w:eastAsia="zh-TW"/>
        </w:rPr>
        <w:t>10</w:t>
      </w:r>
      <w:r w:rsidRPr="00133111">
        <w:rPr>
          <w:rFonts w:ascii="標楷體" w:eastAsia="標楷體" w:hAnsi="標楷體" w:hint="eastAsia"/>
          <w:sz w:val="24"/>
        </w:rPr>
        <w:t>分鐘</w:t>
      </w:r>
      <w:r w:rsidRPr="00133111">
        <w:rPr>
          <w:rFonts w:ascii="標楷體" w:eastAsia="標楷體" w:hAnsi="標楷體" w:hint="eastAsia"/>
          <w:sz w:val="24"/>
          <w:lang w:eastAsia="zh-TW"/>
        </w:rPr>
        <w:t>、口試</w:t>
      </w:r>
      <w:r w:rsidR="00770DEF" w:rsidRPr="00133111">
        <w:rPr>
          <w:rFonts w:ascii="標楷體" w:eastAsia="標楷體" w:hAnsi="標楷體" w:hint="eastAsia"/>
          <w:sz w:val="24"/>
          <w:lang w:eastAsia="zh-TW"/>
        </w:rPr>
        <w:t>1</w:t>
      </w:r>
      <w:r w:rsidR="00025010">
        <w:rPr>
          <w:rFonts w:ascii="標楷體" w:eastAsia="標楷體" w:hAnsi="標楷體"/>
          <w:sz w:val="24"/>
          <w:lang w:eastAsia="zh-TW"/>
        </w:rPr>
        <w:t>5</w:t>
      </w:r>
      <w:r w:rsidRPr="00133111">
        <w:rPr>
          <w:rFonts w:ascii="標楷體" w:eastAsia="標楷體" w:hAnsi="標楷體" w:hint="eastAsia"/>
          <w:sz w:val="24"/>
          <w:lang w:eastAsia="zh-TW"/>
        </w:rPr>
        <w:t>分鐘。</w:t>
      </w:r>
    </w:p>
    <w:p w14:paraId="13443AD0" w14:textId="77777777" w:rsidR="00381230" w:rsidRPr="00133111" w:rsidRDefault="005C0A1C" w:rsidP="00EF7498">
      <w:pPr>
        <w:pStyle w:val="a"/>
        <w:numPr>
          <w:ilvl w:val="0"/>
          <w:numId w:val="0"/>
        </w:numPr>
        <w:snapToGrid w:val="0"/>
        <w:spacing w:line="240" w:lineRule="auto"/>
        <w:ind w:left="1361"/>
        <w:rPr>
          <w:rFonts w:ascii="標楷體" w:eastAsia="標楷體" w:hAnsi="標楷體"/>
          <w:sz w:val="24"/>
          <w:szCs w:val="28"/>
          <w:lang w:eastAsia="zh-TW"/>
        </w:rPr>
      </w:pPr>
      <w:r>
        <w:rPr>
          <w:rFonts w:ascii="標楷體" w:eastAsia="標楷體" w:hAnsi="標楷體" w:hint="eastAsia"/>
          <w:sz w:val="24"/>
          <w:lang w:eastAsia="zh-TW"/>
        </w:rPr>
        <w:t>(依序由一般教師</w:t>
      </w:r>
      <w:r>
        <w:rPr>
          <w:rFonts w:ascii="微軟正黑體" w:eastAsia="微軟正黑體" w:hAnsi="微軟正黑體" w:hint="eastAsia"/>
          <w:sz w:val="24"/>
          <w:lang w:eastAsia="zh-TW"/>
        </w:rPr>
        <w:t>、</w:t>
      </w:r>
      <w:r>
        <w:rPr>
          <w:rFonts w:ascii="標楷體" w:eastAsia="標楷體" w:hAnsi="標楷體" w:hint="eastAsia"/>
          <w:sz w:val="24"/>
          <w:lang w:eastAsia="zh-TW"/>
        </w:rPr>
        <w:t>英語教師</w:t>
      </w:r>
      <w:r>
        <w:rPr>
          <w:rFonts w:ascii="微軟正黑體" w:eastAsia="微軟正黑體" w:hAnsi="微軟正黑體" w:hint="eastAsia"/>
          <w:sz w:val="24"/>
          <w:lang w:eastAsia="zh-TW"/>
        </w:rPr>
        <w:t>、</w:t>
      </w:r>
      <w:r>
        <w:rPr>
          <w:rFonts w:ascii="標楷體" w:eastAsia="標楷體" w:hAnsi="標楷體" w:hint="eastAsia"/>
          <w:sz w:val="24"/>
          <w:lang w:eastAsia="zh-TW"/>
        </w:rPr>
        <w:t>特</w:t>
      </w:r>
      <w:proofErr w:type="gramStart"/>
      <w:r>
        <w:rPr>
          <w:rFonts w:ascii="標楷體" w:eastAsia="標楷體" w:hAnsi="標楷體" w:hint="eastAsia"/>
          <w:sz w:val="24"/>
          <w:lang w:eastAsia="zh-TW"/>
        </w:rPr>
        <w:t>教</w:t>
      </w:r>
      <w:proofErr w:type="gramEnd"/>
      <w:r>
        <w:rPr>
          <w:rFonts w:ascii="標楷體" w:eastAsia="標楷體" w:hAnsi="標楷體" w:hint="eastAsia"/>
          <w:sz w:val="24"/>
          <w:lang w:eastAsia="zh-TW"/>
        </w:rPr>
        <w:t>教師)</w:t>
      </w:r>
      <w:r w:rsidR="00C62992">
        <w:rPr>
          <w:rFonts w:ascii="微軟正黑體" w:eastAsia="微軟正黑體" w:hAnsi="微軟正黑體" w:hint="eastAsia"/>
          <w:sz w:val="24"/>
          <w:lang w:eastAsia="zh-TW"/>
        </w:rPr>
        <w:t>、</w:t>
      </w:r>
      <w:r w:rsidR="00C62992">
        <w:rPr>
          <w:rFonts w:ascii="標楷體" w:eastAsia="標楷體" w:hAnsi="標楷體" w:hint="eastAsia"/>
          <w:sz w:val="24"/>
          <w:lang w:eastAsia="zh-TW"/>
        </w:rPr>
        <w:t>(</w:t>
      </w:r>
      <w:r w:rsidR="00C62992" w:rsidRPr="00557D8D">
        <w:rPr>
          <w:rFonts w:ascii="標楷體" w:eastAsia="標楷體" w:hAnsi="標楷體" w:hint="eastAsia"/>
          <w:sz w:val="24"/>
          <w:u w:val="single"/>
          <w:lang w:eastAsia="zh-TW"/>
        </w:rPr>
        <w:t>兼課教師</w:t>
      </w:r>
      <w:r w:rsidR="00214829" w:rsidRPr="00557D8D">
        <w:rPr>
          <w:rFonts w:ascii="標楷體" w:eastAsia="標楷體" w:hAnsi="標楷體" w:hint="eastAsia"/>
          <w:sz w:val="24"/>
          <w:u w:val="single"/>
          <w:lang w:eastAsia="zh-TW"/>
        </w:rPr>
        <w:t>須</w:t>
      </w:r>
      <w:r w:rsidR="00C62992" w:rsidRPr="00557D8D">
        <w:rPr>
          <w:rFonts w:ascii="標楷體" w:eastAsia="標楷體" w:hAnsi="標楷體" w:hint="eastAsia"/>
          <w:sz w:val="24"/>
          <w:u w:val="single"/>
          <w:lang w:eastAsia="zh-TW"/>
        </w:rPr>
        <w:t>口試1</w:t>
      </w:r>
      <w:r w:rsidR="00025010" w:rsidRPr="00557D8D">
        <w:rPr>
          <w:rFonts w:ascii="標楷體" w:eastAsia="標楷體" w:hAnsi="標楷體"/>
          <w:sz w:val="24"/>
          <w:u w:val="single"/>
          <w:lang w:eastAsia="zh-TW"/>
        </w:rPr>
        <w:t>5</w:t>
      </w:r>
      <w:r w:rsidR="00C62992" w:rsidRPr="00557D8D">
        <w:rPr>
          <w:rFonts w:ascii="標楷體" w:eastAsia="標楷體" w:hAnsi="標楷體" w:hint="eastAsia"/>
          <w:sz w:val="24"/>
          <w:u w:val="single"/>
          <w:lang w:eastAsia="zh-TW"/>
        </w:rPr>
        <w:t>分鐘</w:t>
      </w:r>
      <w:r w:rsidR="00C62992">
        <w:rPr>
          <w:rFonts w:ascii="標楷體" w:eastAsia="標楷體" w:hAnsi="標楷體" w:hint="eastAsia"/>
          <w:sz w:val="24"/>
          <w:lang w:eastAsia="zh-TW"/>
        </w:rPr>
        <w:t>)</w:t>
      </w:r>
    </w:p>
    <w:p w14:paraId="3B910665" w14:textId="41C8AA0A" w:rsidR="00770DEF" w:rsidRPr="005F4E23" w:rsidRDefault="00962722" w:rsidP="005F4E23">
      <w:pPr>
        <w:spacing w:line="567" w:lineRule="exact"/>
        <w:rPr>
          <w:rFonts w:ascii="標楷體" w:eastAsia="標楷體" w:hAnsi="標楷體"/>
          <w:sz w:val="36"/>
          <w:lang w:eastAsia="zh-TW"/>
        </w:rPr>
      </w:pPr>
      <w:r w:rsidRPr="00133111">
        <w:rPr>
          <w:rFonts w:ascii="標楷體" w:eastAsia="標楷體" w:hAnsi="標楷體"/>
          <w:lang w:eastAsia="zh-TW"/>
        </w:rPr>
        <w:t>4.</w:t>
      </w:r>
      <w:r w:rsidRPr="00133111">
        <w:rPr>
          <w:rFonts w:ascii="標楷體" w:eastAsia="標楷體" w:hAnsi="標楷體"/>
        </w:rPr>
        <w:t>試教科目</w:t>
      </w:r>
      <w:r w:rsidR="0058367B" w:rsidRPr="00133111">
        <w:rPr>
          <w:rFonts w:ascii="標楷體" w:eastAsia="標楷體" w:hAnsi="標楷體" w:hint="eastAsia"/>
          <w:lang w:eastAsia="zh-TW"/>
        </w:rPr>
        <w:t>：</w:t>
      </w:r>
    </w:p>
    <w:p w14:paraId="45AF1972" w14:textId="77777777" w:rsidR="00770DEF" w:rsidRDefault="00770DEF" w:rsidP="00EF7498">
      <w:pPr>
        <w:pStyle w:val="a"/>
        <w:numPr>
          <w:ilvl w:val="0"/>
          <w:numId w:val="0"/>
        </w:numPr>
        <w:snapToGrid w:val="0"/>
        <w:spacing w:line="240" w:lineRule="auto"/>
        <w:ind w:left="1361"/>
        <w:rPr>
          <w:rFonts w:ascii="標楷體" w:eastAsia="標楷體" w:hAnsi="標楷體"/>
          <w:lang w:eastAsia="zh-TW"/>
        </w:rPr>
      </w:pPr>
      <w:bookmarkStart w:id="38" w:name="OLE_LINK2"/>
      <w:bookmarkStart w:id="39" w:name="OLE_LINK3"/>
      <w:bookmarkStart w:id="40" w:name="OLE_LINK4"/>
      <w:bookmarkStart w:id="41" w:name="OLE_LINK64"/>
      <w:r w:rsidRPr="00133111">
        <w:rPr>
          <w:rFonts w:ascii="標楷體" w:eastAsia="標楷體" w:hAnsi="標楷體" w:hint="eastAsia"/>
          <w:sz w:val="24"/>
          <w:szCs w:val="24"/>
          <w:lang w:eastAsia="zh-TW"/>
        </w:rPr>
        <w:t>【</w:t>
      </w:r>
      <w:r w:rsidR="004A6ACC" w:rsidRPr="00133111">
        <w:rPr>
          <w:rFonts w:ascii="標楷體" w:eastAsia="標楷體" w:hAnsi="標楷體" w:hint="eastAsia"/>
          <w:sz w:val="24"/>
          <w:szCs w:val="24"/>
          <w:lang w:eastAsia="zh-TW"/>
        </w:rPr>
        <w:t>一般</w:t>
      </w:r>
      <w:r w:rsidR="0069320A" w:rsidRPr="00133111">
        <w:rPr>
          <w:rFonts w:ascii="標楷體" w:eastAsia="標楷體" w:hAnsi="標楷體" w:hint="eastAsia"/>
          <w:sz w:val="24"/>
          <w:szCs w:val="24"/>
          <w:lang w:eastAsia="zh-TW"/>
        </w:rPr>
        <w:t>教師</w:t>
      </w:r>
      <w:r w:rsidRPr="00133111">
        <w:rPr>
          <w:rFonts w:ascii="標楷體" w:eastAsia="標楷體" w:hAnsi="標楷體" w:hint="eastAsia"/>
          <w:sz w:val="24"/>
          <w:szCs w:val="24"/>
          <w:lang w:eastAsia="zh-TW"/>
        </w:rPr>
        <w:t>】</w:t>
      </w:r>
      <w:bookmarkEnd w:id="38"/>
      <w:bookmarkEnd w:id="39"/>
      <w:bookmarkEnd w:id="40"/>
      <w:r w:rsidR="009B79DF" w:rsidRPr="00133111">
        <w:rPr>
          <w:rFonts w:ascii="標楷體" w:eastAsia="標楷體" w:hAnsi="標楷體" w:hint="eastAsia"/>
          <w:sz w:val="24"/>
          <w:szCs w:val="24"/>
          <w:lang w:eastAsia="zh-TW"/>
        </w:rPr>
        <w:t>:</w:t>
      </w:r>
      <w:bookmarkStart w:id="42" w:name="OLE_LINK6"/>
      <w:r w:rsidR="009B79DF" w:rsidRPr="00133111">
        <w:rPr>
          <w:rFonts w:ascii="標楷體" w:eastAsia="標楷體" w:hAnsi="標楷體" w:hint="eastAsia"/>
          <w:sz w:val="24"/>
          <w:szCs w:val="24"/>
          <w:lang w:eastAsia="zh-TW"/>
        </w:rPr>
        <w:t>語文、數學領域擇一試教(版本自選)</w:t>
      </w:r>
      <w:bookmarkEnd w:id="42"/>
      <w:r w:rsidR="00C11B4C" w:rsidRPr="00C11B4C">
        <w:rPr>
          <w:rFonts w:ascii="標楷體" w:eastAsia="標楷體" w:hAnsi="標楷體" w:hint="eastAsia"/>
          <w:lang w:eastAsia="zh-TW"/>
        </w:rPr>
        <w:t xml:space="preserve"> 。</w:t>
      </w:r>
    </w:p>
    <w:p w14:paraId="69701290" w14:textId="77777777" w:rsidR="00203268" w:rsidRDefault="00203268" w:rsidP="00EF7498">
      <w:pPr>
        <w:pStyle w:val="a"/>
        <w:numPr>
          <w:ilvl w:val="0"/>
          <w:numId w:val="0"/>
        </w:numPr>
        <w:snapToGrid w:val="0"/>
        <w:spacing w:line="240" w:lineRule="auto"/>
        <w:ind w:left="1361"/>
        <w:rPr>
          <w:rFonts w:ascii="標楷體" w:eastAsia="標楷體" w:hAnsi="標楷體"/>
          <w:lang w:eastAsia="zh-TW"/>
        </w:rPr>
      </w:pPr>
      <w:r w:rsidRPr="00133111">
        <w:rPr>
          <w:rFonts w:ascii="標楷體" w:eastAsia="標楷體" w:hAnsi="標楷體" w:hint="eastAsia"/>
          <w:sz w:val="24"/>
          <w:szCs w:val="24"/>
          <w:lang w:eastAsia="zh-TW"/>
        </w:rPr>
        <w:t>【</w:t>
      </w:r>
      <w:r>
        <w:rPr>
          <w:rFonts w:ascii="標楷體" w:eastAsia="標楷體" w:hAnsi="標楷體" w:hint="eastAsia"/>
          <w:sz w:val="24"/>
          <w:szCs w:val="24"/>
          <w:lang w:eastAsia="zh-TW"/>
        </w:rPr>
        <w:t>英語</w:t>
      </w:r>
      <w:r w:rsidRPr="00133111">
        <w:rPr>
          <w:rFonts w:ascii="標楷體" w:eastAsia="標楷體" w:hAnsi="標楷體" w:hint="eastAsia"/>
          <w:sz w:val="24"/>
          <w:szCs w:val="24"/>
          <w:lang w:eastAsia="zh-TW"/>
        </w:rPr>
        <w:t>教師】:</w:t>
      </w:r>
      <w:r>
        <w:rPr>
          <w:rFonts w:ascii="標楷體" w:eastAsia="標楷體" w:hAnsi="標楷體" w:hint="eastAsia"/>
          <w:sz w:val="24"/>
          <w:szCs w:val="24"/>
          <w:lang w:eastAsia="zh-TW"/>
        </w:rPr>
        <w:t>英語</w:t>
      </w:r>
      <w:r w:rsidRPr="00133111">
        <w:rPr>
          <w:rFonts w:ascii="標楷體" w:eastAsia="標楷體" w:hAnsi="標楷體" w:hint="eastAsia"/>
          <w:sz w:val="24"/>
          <w:szCs w:val="24"/>
          <w:lang w:eastAsia="zh-TW"/>
        </w:rPr>
        <w:t>領域擇一試教(版本自選)</w:t>
      </w:r>
      <w:r w:rsidRPr="00C11B4C">
        <w:rPr>
          <w:rFonts w:ascii="標楷體" w:eastAsia="標楷體" w:hAnsi="標楷體" w:hint="eastAsia"/>
          <w:lang w:eastAsia="zh-TW"/>
        </w:rPr>
        <w:t xml:space="preserve"> 。</w:t>
      </w:r>
    </w:p>
    <w:p w14:paraId="0B850A96" w14:textId="77777777" w:rsidR="00203268" w:rsidRPr="00203268" w:rsidRDefault="00203268" w:rsidP="00203268">
      <w:pPr>
        <w:pStyle w:val="a"/>
        <w:numPr>
          <w:ilvl w:val="0"/>
          <w:numId w:val="0"/>
        </w:numPr>
        <w:snapToGrid w:val="0"/>
        <w:spacing w:line="240" w:lineRule="auto"/>
        <w:ind w:left="1361"/>
        <w:rPr>
          <w:rFonts w:ascii="標楷體" w:eastAsia="標楷體" w:hAnsi="標楷體"/>
          <w:sz w:val="24"/>
          <w:szCs w:val="24"/>
          <w:lang w:eastAsia="zh-TW"/>
        </w:rPr>
      </w:pPr>
      <w:r w:rsidRPr="00203268">
        <w:rPr>
          <w:rFonts w:ascii="標楷體" w:eastAsia="標楷體" w:hAnsi="標楷體" w:hint="eastAsia"/>
          <w:sz w:val="24"/>
          <w:szCs w:val="24"/>
          <w:lang w:eastAsia="zh-TW"/>
        </w:rPr>
        <w:t>【特教教師】:</w:t>
      </w:r>
      <w:bookmarkEnd w:id="41"/>
      <w:r w:rsidRPr="00203268">
        <w:rPr>
          <w:rFonts w:ascii="標楷體" w:eastAsia="標楷體" w:hAnsi="標楷體" w:hint="eastAsia"/>
          <w:sz w:val="24"/>
          <w:szCs w:val="24"/>
          <w:lang w:eastAsia="zh-TW"/>
        </w:rPr>
        <w:t>語文、數學領域擇一試教(版本自選) 。</w:t>
      </w:r>
    </w:p>
    <w:p w14:paraId="09F3E207" w14:textId="2D1F1B50" w:rsidR="00344551" w:rsidRPr="00203268" w:rsidRDefault="009B79DF" w:rsidP="00203268">
      <w:pPr>
        <w:pStyle w:val="a"/>
        <w:numPr>
          <w:ilvl w:val="0"/>
          <w:numId w:val="0"/>
        </w:numPr>
        <w:snapToGrid w:val="0"/>
        <w:spacing w:line="240" w:lineRule="auto"/>
        <w:ind w:left="1361"/>
        <w:rPr>
          <w:rFonts w:ascii="標楷體" w:eastAsia="標楷體" w:hAnsi="標楷體"/>
          <w:sz w:val="24"/>
          <w:szCs w:val="24"/>
          <w:lang w:eastAsia="zh-TW"/>
        </w:rPr>
      </w:pPr>
      <w:r w:rsidRPr="00203268">
        <w:rPr>
          <w:rFonts w:ascii="標楷體" w:eastAsia="標楷體" w:hAnsi="標楷體" w:hint="eastAsia"/>
          <w:sz w:val="24"/>
          <w:szCs w:val="24"/>
          <w:lang w:eastAsia="zh-TW"/>
        </w:rPr>
        <w:t>【</w:t>
      </w:r>
      <w:r w:rsidR="00EA0BAD" w:rsidRPr="00203268">
        <w:rPr>
          <w:rFonts w:ascii="標楷體" w:eastAsia="標楷體" w:hAnsi="標楷體" w:hint="eastAsia"/>
          <w:sz w:val="24"/>
          <w:szCs w:val="24"/>
          <w:lang w:eastAsia="zh-TW"/>
        </w:rPr>
        <w:t>兼課</w:t>
      </w:r>
      <w:r w:rsidRPr="00203268">
        <w:rPr>
          <w:rFonts w:ascii="標楷體" w:eastAsia="標楷體" w:hAnsi="標楷體" w:hint="eastAsia"/>
          <w:sz w:val="24"/>
          <w:szCs w:val="24"/>
          <w:lang w:eastAsia="zh-TW"/>
        </w:rPr>
        <w:t>教師】:</w:t>
      </w:r>
      <w:r w:rsidR="004D1E0F" w:rsidRPr="004D1E0F">
        <w:rPr>
          <w:rFonts w:ascii="標楷體" w:eastAsia="標楷體" w:hAnsi="標楷體" w:hint="eastAsia"/>
          <w:sz w:val="24"/>
          <w:szCs w:val="24"/>
          <w:lang w:eastAsia="zh-TW"/>
        </w:rPr>
        <w:t xml:space="preserve"> </w:t>
      </w:r>
      <w:r w:rsidR="004D1E0F" w:rsidRPr="00203268">
        <w:rPr>
          <w:rFonts w:ascii="標楷體" w:eastAsia="標楷體" w:hAnsi="標楷體" w:hint="eastAsia"/>
          <w:sz w:val="24"/>
          <w:szCs w:val="24"/>
          <w:lang w:eastAsia="zh-TW"/>
        </w:rPr>
        <w:t>擇一領域試教(版本自選)</w:t>
      </w:r>
      <w:r w:rsidR="004D1E0F">
        <w:rPr>
          <w:rFonts w:ascii="標楷體" w:eastAsia="標楷體" w:hAnsi="標楷體" w:hint="eastAsia"/>
          <w:sz w:val="24"/>
          <w:szCs w:val="24"/>
          <w:lang w:eastAsia="zh-TW"/>
        </w:rPr>
        <w:t>、須口試</w:t>
      </w:r>
      <w:r w:rsidR="00203268" w:rsidRPr="00203268">
        <w:rPr>
          <w:rFonts w:ascii="標楷體" w:eastAsia="標楷體" w:hAnsi="標楷體" w:hint="eastAsia"/>
          <w:sz w:val="24"/>
          <w:szCs w:val="24"/>
          <w:lang w:eastAsia="zh-TW"/>
        </w:rPr>
        <w:t>。</w:t>
      </w:r>
    </w:p>
    <w:p w14:paraId="6C32EF98" w14:textId="77777777" w:rsidR="00A86679" w:rsidRDefault="00962722" w:rsidP="00A86679">
      <w:pPr>
        <w:pStyle w:val="a"/>
        <w:numPr>
          <w:ilvl w:val="0"/>
          <w:numId w:val="0"/>
        </w:numPr>
        <w:snapToGrid w:val="0"/>
        <w:spacing w:line="240" w:lineRule="auto"/>
        <w:ind w:left="1361"/>
        <w:rPr>
          <w:rFonts w:ascii="標楷體" w:eastAsia="標楷體" w:hAnsi="標楷體"/>
          <w:sz w:val="24"/>
        </w:rPr>
      </w:pPr>
      <w:r w:rsidRPr="00133111">
        <w:rPr>
          <w:rFonts w:ascii="標楷體" w:eastAsia="標楷體" w:hAnsi="標楷體"/>
          <w:sz w:val="24"/>
        </w:rPr>
        <w:t>5.教具</w:t>
      </w:r>
      <w:r w:rsidR="00863678">
        <w:rPr>
          <w:rFonts w:ascii="標楷體" w:eastAsia="標楷體" w:hAnsi="標楷體" w:hint="eastAsia"/>
          <w:sz w:val="24"/>
          <w:lang w:eastAsia="zh-TW"/>
        </w:rPr>
        <w:t>需</w:t>
      </w:r>
      <w:r w:rsidRPr="00133111">
        <w:rPr>
          <w:rFonts w:ascii="標楷體" w:eastAsia="標楷體" w:hAnsi="標楷體"/>
          <w:sz w:val="24"/>
        </w:rPr>
        <w:t>自備。</w:t>
      </w:r>
    </w:p>
    <w:p w14:paraId="791E9E3D" w14:textId="77777777" w:rsidR="00203268" w:rsidRPr="007B43C0" w:rsidRDefault="00962722" w:rsidP="007B43C0">
      <w:pPr>
        <w:pStyle w:val="a"/>
        <w:numPr>
          <w:ilvl w:val="0"/>
          <w:numId w:val="0"/>
        </w:numPr>
        <w:snapToGrid w:val="0"/>
        <w:spacing w:line="240" w:lineRule="auto"/>
        <w:ind w:left="1361"/>
        <w:rPr>
          <w:rFonts w:ascii="標楷體" w:eastAsia="標楷體" w:hAnsi="標楷體"/>
          <w:sz w:val="24"/>
          <w:szCs w:val="28"/>
          <w:lang w:eastAsia="zh-TW"/>
        </w:rPr>
      </w:pPr>
      <w:r w:rsidRPr="00133111">
        <w:rPr>
          <w:rFonts w:ascii="標楷體" w:eastAsia="標楷體" w:hAnsi="標楷體"/>
          <w:sz w:val="24"/>
          <w:lang w:eastAsia="zh-TW"/>
        </w:rPr>
        <w:t>6.</w:t>
      </w:r>
      <w:r w:rsidRPr="00133111">
        <w:rPr>
          <w:rFonts w:ascii="標楷體" w:eastAsia="標楷體" w:hAnsi="標楷體"/>
          <w:sz w:val="24"/>
        </w:rPr>
        <w:t>應試者提供</w:t>
      </w:r>
      <w:r w:rsidRPr="00133111">
        <w:rPr>
          <w:rFonts w:ascii="標楷體" w:eastAsia="標楷體" w:hAnsi="標楷體"/>
          <w:sz w:val="24"/>
          <w:lang w:eastAsia="zh-TW"/>
        </w:rPr>
        <w:t>A4</w:t>
      </w:r>
      <w:r w:rsidRPr="00133111">
        <w:rPr>
          <w:rFonts w:ascii="標楷體" w:eastAsia="標楷體" w:hAnsi="標楷體"/>
          <w:sz w:val="24"/>
        </w:rPr>
        <w:t>規格之試教教案乙式</w:t>
      </w:r>
      <w:r w:rsidR="009B79DF" w:rsidRPr="00133111">
        <w:rPr>
          <w:rFonts w:ascii="標楷體" w:eastAsia="標楷體" w:hAnsi="標楷體" w:hint="eastAsia"/>
          <w:sz w:val="24"/>
          <w:lang w:eastAsia="zh-TW"/>
        </w:rPr>
        <w:t>5</w:t>
      </w:r>
      <w:r w:rsidRPr="00133111">
        <w:rPr>
          <w:rFonts w:ascii="標楷體" w:eastAsia="標楷體" w:hAnsi="標楷體"/>
          <w:sz w:val="24"/>
        </w:rPr>
        <w:t>份，於試教時交評審參考</w:t>
      </w:r>
      <w:r w:rsidRPr="00133111">
        <w:rPr>
          <w:rFonts w:ascii="標楷體" w:eastAsia="標楷體" w:hAnsi="標楷體"/>
          <w:sz w:val="24"/>
          <w:szCs w:val="28"/>
        </w:rPr>
        <w:t>。</w:t>
      </w:r>
      <w:bookmarkEnd w:id="35"/>
      <w:bookmarkEnd w:id="36"/>
      <w:bookmarkEnd w:id="37"/>
      <w:r w:rsidR="00520A3A" w:rsidRPr="00133111">
        <w:rPr>
          <w:rFonts w:ascii="標楷體" w:eastAsia="標楷體" w:hAnsi="標楷體" w:hint="eastAsia"/>
          <w:sz w:val="24"/>
          <w:szCs w:val="28"/>
          <w:lang w:eastAsia="zh-TW"/>
        </w:rPr>
        <w:t xml:space="preserve">   </w:t>
      </w:r>
    </w:p>
    <w:p w14:paraId="26A98C50" w14:textId="77777777" w:rsidR="00657628" w:rsidRDefault="00962722" w:rsidP="00EF7498">
      <w:pPr>
        <w:pStyle w:val="21"/>
        <w:ind w:leftChars="300" w:left="1440" w:hangingChars="300" w:hanging="720"/>
        <w:rPr>
          <w:sz w:val="24"/>
        </w:rPr>
      </w:pPr>
      <w:r w:rsidRPr="00133111">
        <w:rPr>
          <w:sz w:val="24"/>
        </w:rPr>
        <w:t>（</w:t>
      </w:r>
      <w:r w:rsidRPr="00133111">
        <w:rPr>
          <w:rFonts w:hint="eastAsia"/>
          <w:sz w:val="24"/>
        </w:rPr>
        <w:t>三</w:t>
      </w:r>
      <w:r w:rsidRPr="00133111">
        <w:rPr>
          <w:sz w:val="24"/>
        </w:rPr>
        <w:t>）成績計算方式：</w:t>
      </w:r>
    </w:p>
    <w:p w14:paraId="5178A02B" w14:textId="77777777" w:rsidR="00657628" w:rsidRPr="00133111" w:rsidRDefault="00657628" w:rsidP="00657628">
      <w:pPr>
        <w:rPr>
          <w:rFonts w:ascii="標楷體" w:eastAsia="標楷體" w:hAnsi="標楷體"/>
          <w:lang w:eastAsia="zh-TW"/>
        </w:rPr>
      </w:pPr>
      <w:r w:rsidRPr="00133111">
        <w:rPr>
          <w:rFonts w:ascii="標楷體" w:eastAsia="標楷體" w:hAnsi="標楷體" w:hint="eastAsia"/>
          <w:lang w:eastAsia="zh-TW"/>
        </w:rPr>
        <w:t xml:space="preserve"> </w:t>
      </w:r>
      <w:r w:rsidR="00203268">
        <w:rPr>
          <w:rFonts w:ascii="標楷體" w:eastAsia="標楷體" w:hAnsi="標楷體" w:hint="eastAsia"/>
          <w:lang w:eastAsia="zh-TW"/>
        </w:rPr>
        <w:t xml:space="preserve">   </w:t>
      </w:r>
      <w:r w:rsidRPr="00133111">
        <w:rPr>
          <w:rFonts w:ascii="標楷體" w:eastAsia="標楷體" w:hAnsi="標楷體" w:hint="eastAsia"/>
          <w:lang w:eastAsia="zh-TW"/>
        </w:rPr>
        <w:t xml:space="preserve"> 【第1次招考】</w:t>
      </w:r>
    </w:p>
    <w:p w14:paraId="1BA579EC" w14:textId="192A0A29" w:rsidR="00657628" w:rsidRPr="00657628" w:rsidRDefault="00657628" w:rsidP="00657628">
      <w:pPr>
        <w:pStyle w:val="21"/>
        <w:ind w:leftChars="300" w:left="1440" w:hangingChars="300" w:hanging="720"/>
        <w:rPr>
          <w:color w:val="FF0000"/>
          <w:sz w:val="24"/>
        </w:rPr>
      </w:pPr>
      <w:r w:rsidRPr="00657628">
        <w:rPr>
          <w:rFonts w:hint="eastAsia"/>
          <w:color w:val="FF0000"/>
          <w:sz w:val="24"/>
        </w:rPr>
        <w:t xml:space="preserve">1. 筆試：40% (採計新北市 </w:t>
      </w:r>
      <w:r w:rsidR="00265A08">
        <w:rPr>
          <w:rFonts w:hint="eastAsia"/>
          <w:color w:val="FF0000"/>
          <w:sz w:val="24"/>
        </w:rPr>
        <w:t>11</w:t>
      </w:r>
      <w:r w:rsidR="00D51525">
        <w:rPr>
          <w:rFonts w:hint="eastAsia"/>
          <w:color w:val="FF0000"/>
          <w:sz w:val="24"/>
          <w:lang w:eastAsia="zh-TW"/>
        </w:rPr>
        <w:t>4</w:t>
      </w:r>
      <w:r w:rsidRPr="00657628">
        <w:rPr>
          <w:rFonts w:hint="eastAsia"/>
          <w:color w:val="FF0000"/>
          <w:sz w:val="24"/>
        </w:rPr>
        <w:t xml:space="preserve"> </w:t>
      </w:r>
      <w:proofErr w:type="gramStart"/>
      <w:r w:rsidRPr="00657628">
        <w:rPr>
          <w:rFonts w:hint="eastAsia"/>
          <w:color w:val="FF0000"/>
          <w:sz w:val="24"/>
        </w:rPr>
        <w:t>學年度教師聯合甄選筆試成績單計算)</w:t>
      </w:r>
      <w:r w:rsidR="00203268">
        <w:rPr>
          <w:rFonts w:ascii="微軟正黑體" w:eastAsia="微軟正黑體" w:hAnsi="微軟正黑體" w:hint="eastAsia"/>
          <w:color w:val="FF0000"/>
          <w:sz w:val="24"/>
        </w:rPr>
        <w:t>。</w:t>
      </w:r>
      <w:proofErr w:type="gramEnd"/>
    </w:p>
    <w:p w14:paraId="36432694" w14:textId="77777777" w:rsidR="00657628" w:rsidRPr="00657628" w:rsidRDefault="00657628" w:rsidP="00203268">
      <w:pPr>
        <w:pStyle w:val="21"/>
        <w:ind w:leftChars="300" w:left="1440" w:hangingChars="300" w:hanging="720"/>
        <w:rPr>
          <w:color w:val="FF0000"/>
          <w:sz w:val="24"/>
        </w:rPr>
      </w:pPr>
      <w:r w:rsidRPr="00657628">
        <w:rPr>
          <w:rFonts w:hint="eastAsia"/>
          <w:color w:val="FF0000"/>
          <w:sz w:val="24"/>
        </w:rPr>
        <w:t xml:space="preserve">2. 試教：40%（依報考科目自選範圍，並自選任一單元編寫簡案，簡案請以電腦打字A4 紙張列印，報名時繳交 </w:t>
      </w:r>
      <w:r>
        <w:rPr>
          <w:rFonts w:hint="eastAsia"/>
          <w:color w:val="FF0000"/>
          <w:sz w:val="24"/>
          <w:lang w:eastAsia="zh-TW"/>
        </w:rPr>
        <w:t>5</w:t>
      </w:r>
      <w:r w:rsidRPr="00657628">
        <w:rPr>
          <w:rFonts w:hint="eastAsia"/>
          <w:color w:val="FF0000"/>
          <w:sz w:val="24"/>
        </w:rPr>
        <w:t xml:space="preserve"> 份。應試所需課本教材、試教時自行準備考場不予提供）</w:t>
      </w:r>
      <w:r w:rsidR="00203268">
        <w:rPr>
          <w:rFonts w:ascii="微軟正黑體" w:eastAsia="微軟正黑體" w:hAnsi="微軟正黑體" w:hint="eastAsia"/>
          <w:color w:val="FF0000"/>
          <w:sz w:val="24"/>
        </w:rPr>
        <w:t>。</w:t>
      </w:r>
    </w:p>
    <w:p w14:paraId="492BDF6C" w14:textId="77777777" w:rsidR="00657628" w:rsidRDefault="00657628" w:rsidP="00657628">
      <w:pPr>
        <w:pStyle w:val="21"/>
        <w:ind w:leftChars="300" w:left="1440" w:hangingChars="300" w:hanging="720"/>
        <w:rPr>
          <w:color w:val="FF0000"/>
          <w:sz w:val="24"/>
        </w:rPr>
      </w:pPr>
      <w:r w:rsidRPr="00657628">
        <w:rPr>
          <w:rFonts w:hint="eastAsia"/>
          <w:color w:val="FF0000"/>
          <w:sz w:val="24"/>
        </w:rPr>
        <w:t>3. 口試：20%</w:t>
      </w:r>
      <w:proofErr w:type="gramStart"/>
      <w:r w:rsidRPr="00657628">
        <w:rPr>
          <w:rFonts w:hint="eastAsia"/>
          <w:color w:val="FF0000"/>
          <w:sz w:val="24"/>
        </w:rPr>
        <w:t>（</w:t>
      </w:r>
      <w:proofErr w:type="gramEnd"/>
      <w:r w:rsidRPr="00657628">
        <w:rPr>
          <w:rFonts w:hint="eastAsia"/>
          <w:color w:val="FF0000"/>
          <w:sz w:val="24"/>
        </w:rPr>
        <w:t>內容含班級經營</w:t>
      </w:r>
      <w:r w:rsidR="00203268">
        <w:rPr>
          <w:rFonts w:hint="eastAsia"/>
          <w:color w:val="FF0000"/>
          <w:sz w:val="24"/>
          <w:lang w:eastAsia="zh-TW"/>
        </w:rPr>
        <w:t>與輔導</w:t>
      </w:r>
      <w:r w:rsidRPr="00657628">
        <w:rPr>
          <w:rFonts w:hint="eastAsia"/>
          <w:color w:val="FF0000"/>
          <w:sz w:val="24"/>
        </w:rPr>
        <w:t>、教育議題、教育理念、</w:t>
      </w:r>
      <w:r w:rsidR="00203268">
        <w:rPr>
          <w:rFonts w:hint="eastAsia"/>
          <w:color w:val="FF0000"/>
          <w:sz w:val="24"/>
          <w:lang w:eastAsia="zh-TW"/>
        </w:rPr>
        <w:t>特殊生處遇</w:t>
      </w:r>
      <w:r w:rsidR="00203268">
        <w:rPr>
          <w:rFonts w:ascii="微軟正黑體" w:eastAsia="微軟正黑體" w:hAnsi="微軟正黑體" w:hint="eastAsia"/>
          <w:color w:val="FF0000"/>
          <w:sz w:val="24"/>
          <w:lang w:eastAsia="zh-TW"/>
        </w:rPr>
        <w:t>、</w:t>
      </w:r>
      <w:r w:rsidR="00203268">
        <w:rPr>
          <w:rFonts w:hint="eastAsia"/>
          <w:color w:val="FF0000"/>
          <w:sz w:val="24"/>
          <w:lang w:eastAsia="zh-TW"/>
        </w:rPr>
        <w:t>教育行政</w:t>
      </w:r>
      <w:r w:rsidRPr="00657628">
        <w:rPr>
          <w:rFonts w:hint="eastAsia"/>
          <w:color w:val="FF0000"/>
          <w:sz w:val="24"/>
        </w:rPr>
        <w:t>等)。</w:t>
      </w:r>
    </w:p>
    <w:p w14:paraId="3326FC0A" w14:textId="77777777" w:rsidR="00657628" w:rsidRPr="00133111" w:rsidRDefault="00657628" w:rsidP="00657628">
      <w:pPr>
        <w:ind w:left="600"/>
        <w:rPr>
          <w:rFonts w:ascii="標楷體" w:eastAsia="標楷體" w:hAnsi="標楷體"/>
          <w:lang w:eastAsia="zh-TW"/>
        </w:rPr>
      </w:pPr>
      <w:r w:rsidRPr="00133111">
        <w:rPr>
          <w:rFonts w:ascii="標楷體" w:eastAsia="標楷體" w:hAnsi="標楷體" w:hint="eastAsia"/>
          <w:lang w:eastAsia="zh-TW"/>
        </w:rPr>
        <w:t>【第</w:t>
      </w:r>
      <w:r>
        <w:rPr>
          <w:rFonts w:ascii="標楷體" w:eastAsia="標楷體" w:hAnsi="標楷體" w:hint="eastAsia"/>
          <w:lang w:eastAsia="zh-TW"/>
        </w:rPr>
        <w:t>2~8</w:t>
      </w:r>
      <w:r w:rsidRPr="00133111">
        <w:rPr>
          <w:rFonts w:ascii="標楷體" w:eastAsia="標楷體" w:hAnsi="標楷體" w:hint="eastAsia"/>
          <w:lang w:eastAsia="zh-TW"/>
        </w:rPr>
        <w:t>次招考】</w:t>
      </w:r>
    </w:p>
    <w:p w14:paraId="799FE23F" w14:textId="06168A14" w:rsidR="0085263F" w:rsidRPr="00133111" w:rsidRDefault="00962722" w:rsidP="00657628">
      <w:pPr>
        <w:pStyle w:val="21"/>
        <w:ind w:leftChars="296" w:left="710" w:firstLineChars="4" w:firstLine="10"/>
        <w:rPr>
          <w:sz w:val="24"/>
          <w:lang w:eastAsia="zh-TW"/>
        </w:rPr>
      </w:pPr>
      <w:r w:rsidRPr="00A86679">
        <w:rPr>
          <w:color w:val="FF0000"/>
          <w:sz w:val="24"/>
        </w:rPr>
        <w:t>試教</w:t>
      </w:r>
      <w:proofErr w:type="gramStart"/>
      <w:r w:rsidRPr="00A86679">
        <w:rPr>
          <w:color w:val="FF0000"/>
          <w:sz w:val="24"/>
        </w:rPr>
        <w:t>佔</w:t>
      </w:r>
      <w:proofErr w:type="gramEnd"/>
      <w:r w:rsidR="001C4E3F">
        <w:rPr>
          <w:rFonts w:hint="eastAsia"/>
          <w:color w:val="FF0000"/>
          <w:sz w:val="24"/>
          <w:lang w:eastAsia="zh-TW"/>
        </w:rPr>
        <w:t>50</w:t>
      </w:r>
      <w:r w:rsidRPr="00A86679">
        <w:rPr>
          <w:color w:val="FF0000"/>
          <w:sz w:val="24"/>
          <w:lang w:eastAsia="zh-TW"/>
        </w:rPr>
        <w:t>%</w:t>
      </w:r>
      <w:r w:rsidRPr="00A86679">
        <w:rPr>
          <w:color w:val="FF0000"/>
          <w:sz w:val="24"/>
        </w:rPr>
        <w:t>、口試</w:t>
      </w:r>
      <w:proofErr w:type="gramStart"/>
      <w:r w:rsidRPr="00A86679">
        <w:rPr>
          <w:color w:val="FF0000"/>
          <w:sz w:val="24"/>
        </w:rPr>
        <w:t>佔</w:t>
      </w:r>
      <w:proofErr w:type="gramEnd"/>
      <w:r w:rsidR="001C4E3F">
        <w:rPr>
          <w:rFonts w:hint="eastAsia"/>
          <w:color w:val="FF0000"/>
          <w:sz w:val="24"/>
          <w:lang w:eastAsia="zh-TW"/>
        </w:rPr>
        <w:t>50</w:t>
      </w:r>
      <w:r w:rsidRPr="00A86679">
        <w:rPr>
          <w:color w:val="FF0000"/>
          <w:sz w:val="24"/>
          <w:lang w:eastAsia="zh-TW"/>
        </w:rPr>
        <w:t>%</w:t>
      </w:r>
      <w:r w:rsidRPr="00133111">
        <w:rPr>
          <w:sz w:val="24"/>
        </w:rPr>
        <w:t>，</w:t>
      </w:r>
      <w:r w:rsidRPr="00133111">
        <w:rPr>
          <w:sz w:val="24"/>
          <w:u w:val="single"/>
        </w:rPr>
        <w:t>成績若相同時，</w:t>
      </w:r>
      <w:r w:rsidR="007F4E13" w:rsidRPr="00133111">
        <w:rPr>
          <w:rFonts w:hint="eastAsia"/>
          <w:sz w:val="24"/>
          <w:lang w:eastAsia="zh-TW"/>
        </w:rPr>
        <w:t>依</w:t>
      </w:r>
      <w:r w:rsidRPr="00133111">
        <w:rPr>
          <w:sz w:val="24"/>
        </w:rPr>
        <w:t>試教成績較優者優先，</w:t>
      </w:r>
      <w:proofErr w:type="gramStart"/>
      <w:r w:rsidR="007F4E13" w:rsidRPr="00133111">
        <w:rPr>
          <w:rFonts w:hint="eastAsia"/>
          <w:sz w:val="24"/>
          <w:lang w:eastAsia="zh-TW"/>
        </w:rPr>
        <w:t>次</w:t>
      </w:r>
      <w:r w:rsidRPr="00133111">
        <w:rPr>
          <w:sz w:val="24"/>
        </w:rPr>
        <w:t>依筆試</w:t>
      </w:r>
      <w:proofErr w:type="gramEnd"/>
      <w:r w:rsidRPr="00133111">
        <w:rPr>
          <w:sz w:val="24"/>
        </w:rPr>
        <w:t>、口試成績較優者優先錄取。</w:t>
      </w:r>
      <w:bookmarkStart w:id="43" w:name="OLE_LINK45"/>
      <w:bookmarkStart w:id="44" w:name="OLE_LINK46"/>
      <w:bookmarkStart w:id="45" w:name="OLE_LINK47"/>
    </w:p>
    <w:p w14:paraId="05B78A32" w14:textId="77777777" w:rsidR="005E1E98" w:rsidRPr="00133111" w:rsidRDefault="00962722" w:rsidP="00657628">
      <w:pPr>
        <w:pStyle w:val="21"/>
        <w:ind w:leftChars="237" w:left="2645" w:hangingChars="865" w:hanging="2076"/>
        <w:rPr>
          <w:sz w:val="24"/>
          <w:lang w:eastAsia="zh-TW"/>
        </w:rPr>
      </w:pPr>
      <w:r w:rsidRPr="00133111">
        <w:rPr>
          <w:sz w:val="24"/>
        </w:rPr>
        <w:t>【</w:t>
      </w:r>
      <w:bookmarkEnd w:id="43"/>
      <w:bookmarkEnd w:id="44"/>
      <w:bookmarkEnd w:id="45"/>
      <w:r w:rsidRPr="00133111">
        <w:rPr>
          <w:sz w:val="24"/>
        </w:rPr>
        <w:t>成績未達最低錄取標準</w:t>
      </w:r>
      <w:r w:rsidR="00203268">
        <w:rPr>
          <w:rFonts w:hint="eastAsia"/>
          <w:sz w:val="24"/>
          <w:lang w:eastAsia="zh-TW"/>
        </w:rPr>
        <w:t>7</w:t>
      </w:r>
      <w:r w:rsidR="00770DEF" w:rsidRPr="00133111">
        <w:rPr>
          <w:rFonts w:hint="eastAsia"/>
          <w:sz w:val="24"/>
          <w:lang w:eastAsia="zh-TW"/>
        </w:rPr>
        <w:t>0分</w:t>
      </w:r>
      <w:r w:rsidRPr="00133111">
        <w:rPr>
          <w:sz w:val="24"/>
        </w:rPr>
        <w:t>者不予錄取</w:t>
      </w:r>
      <w:bookmarkStart w:id="46" w:name="OLE_LINK48"/>
      <w:bookmarkStart w:id="47" w:name="OLE_LINK49"/>
      <w:bookmarkStart w:id="48" w:name="OLE_LINK50"/>
      <w:r w:rsidRPr="00133111">
        <w:rPr>
          <w:sz w:val="24"/>
        </w:rPr>
        <w:t>】</w:t>
      </w:r>
      <w:bookmarkEnd w:id="46"/>
      <w:bookmarkEnd w:id="47"/>
      <w:bookmarkEnd w:id="48"/>
    </w:p>
    <w:p w14:paraId="6D3D44A7" w14:textId="77777777" w:rsidR="00962722" w:rsidRPr="00133111" w:rsidRDefault="00962722" w:rsidP="00EF7498">
      <w:pPr>
        <w:rPr>
          <w:rFonts w:ascii="標楷體" w:eastAsia="標楷體" w:hAnsi="標楷體"/>
          <w:lang w:eastAsia="zh-TW"/>
        </w:rPr>
      </w:pPr>
      <w:r w:rsidRPr="00133111">
        <w:rPr>
          <w:rFonts w:ascii="標楷體" w:eastAsia="標楷體" w:hAnsi="標楷體"/>
        </w:rPr>
        <w:t>十</w:t>
      </w:r>
      <w:r w:rsidR="00EF7498" w:rsidRPr="00133111">
        <w:rPr>
          <w:rFonts w:ascii="標楷體" w:eastAsia="標楷體" w:hAnsi="標楷體" w:hint="eastAsia"/>
          <w:lang w:eastAsia="zh-TW"/>
        </w:rPr>
        <w:t>四</w:t>
      </w:r>
      <w:r w:rsidRPr="00133111">
        <w:rPr>
          <w:rFonts w:ascii="標楷體" w:eastAsia="標楷體" w:hAnsi="標楷體"/>
        </w:rPr>
        <w:t>、本校</w:t>
      </w:r>
      <w:r w:rsidR="00FF0E78" w:rsidRPr="00133111">
        <w:rPr>
          <w:rFonts w:ascii="標楷體" w:eastAsia="標楷體" w:hAnsi="標楷體" w:hint="eastAsia"/>
          <w:lang w:eastAsia="zh-TW"/>
        </w:rPr>
        <w:t>代理</w:t>
      </w:r>
      <w:r w:rsidRPr="00133111">
        <w:rPr>
          <w:rFonts w:ascii="標楷體" w:eastAsia="標楷體" w:hAnsi="標楷體"/>
        </w:rPr>
        <w:t>教師甄選錄取公告，以</w:t>
      </w:r>
      <w:r w:rsidR="00FF0E78" w:rsidRPr="00133111">
        <w:rPr>
          <w:rFonts w:ascii="標楷體" w:eastAsia="標楷體" w:hAnsi="標楷體" w:hint="eastAsia"/>
          <w:lang w:eastAsia="zh-TW"/>
        </w:rPr>
        <w:t>本校及教育局</w:t>
      </w:r>
      <w:r w:rsidRPr="00133111">
        <w:rPr>
          <w:rFonts w:ascii="標楷體" w:eastAsia="標楷體" w:hAnsi="標楷體"/>
        </w:rPr>
        <w:t>網路公告</w:t>
      </w:r>
      <w:r w:rsidR="00FF0E78" w:rsidRPr="00133111">
        <w:rPr>
          <w:rFonts w:ascii="標楷體" w:eastAsia="標楷體" w:hAnsi="標楷體" w:hint="eastAsia"/>
          <w:lang w:eastAsia="zh-TW"/>
        </w:rPr>
        <w:t>為主、</w:t>
      </w:r>
      <w:r w:rsidRPr="00133111">
        <w:rPr>
          <w:rFonts w:ascii="標楷體" w:eastAsia="標楷體" w:hAnsi="標楷體"/>
        </w:rPr>
        <w:t>成績寄達為輔。</w:t>
      </w:r>
    </w:p>
    <w:p w14:paraId="627FA61D" w14:textId="77777777" w:rsidR="001C6E29" w:rsidRPr="00133111" w:rsidRDefault="001C6E29" w:rsidP="00EF7498">
      <w:pPr>
        <w:ind w:left="720" w:hangingChars="300" w:hanging="720"/>
        <w:rPr>
          <w:rFonts w:ascii="標楷體" w:eastAsia="標楷體" w:hAnsi="標楷體"/>
          <w:lang w:eastAsia="zh-TW"/>
        </w:rPr>
      </w:pPr>
      <w:r w:rsidRPr="00133111">
        <w:rPr>
          <w:rFonts w:ascii="標楷體" w:eastAsia="標楷體" w:hAnsi="標楷體" w:hint="eastAsia"/>
          <w:lang w:eastAsia="zh-TW"/>
        </w:rPr>
        <w:t>十</w:t>
      </w:r>
      <w:r w:rsidR="00EF7498" w:rsidRPr="00133111">
        <w:rPr>
          <w:rFonts w:ascii="標楷體" w:eastAsia="標楷體" w:hAnsi="標楷體" w:hint="eastAsia"/>
          <w:lang w:eastAsia="zh-TW"/>
        </w:rPr>
        <w:t>五</w:t>
      </w:r>
      <w:r w:rsidRPr="00133111">
        <w:rPr>
          <w:rFonts w:ascii="標楷體" w:eastAsia="標楷體" w:hAnsi="標楷體" w:hint="eastAsia"/>
          <w:lang w:eastAsia="zh-TW"/>
        </w:rPr>
        <w:t>、</w:t>
      </w:r>
      <w:r w:rsidRPr="00133111">
        <w:rPr>
          <w:rFonts w:ascii="標楷體" w:eastAsia="標楷體" w:hint="eastAsia"/>
        </w:rPr>
        <w:t>成績複查</w:t>
      </w:r>
      <w:r w:rsidRPr="00133111">
        <w:rPr>
          <w:rFonts w:ascii="標楷體" w:eastAsia="標楷體" w:hint="eastAsia"/>
          <w:lang w:eastAsia="zh-TW"/>
        </w:rPr>
        <w:t>：</w:t>
      </w:r>
      <w:r w:rsidR="003E74C3" w:rsidRPr="00133111">
        <w:rPr>
          <w:rFonts w:ascii="標楷體" w:eastAsia="標楷體" w:hint="eastAsia"/>
          <w:lang w:eastAsia="zh-TW"/>
        </w:rPr>
        <w:t>報到當日</w:t>
      </w:r>
      <w:r w:rsidR="00423492" w:rsidRPr="00133111">
        <w:rPr>
          <w:rFonts w:ascii="標楷體" w:eastAsia="標楷體" w:hint="eastAsia"/>
          <w:lang w:eastAsia="zh-TW"/>
        </w:rPr>
        <w:t>下</w:t>
      </w:r>
      <w:r w:rsidRPr="00133111">
        <w:rPr>
          <w:rFonts w:ascii="標楷體" w:eastAsia="標楷體" w:hint="eastAsia"/>
        </w:rPr>
        <w:t>午</w:t>
      </w:r>
      <w:r w:rsidR="00423492" w:rsidRPr="00133111">
        <w:rPr>
          <w:rFonts w:ascii="標楷體" w:eastAsia="標楷體" w:hint="eastAsia"/>
          <w:lang w:eastAsia="zh-TW"/>
        </w:rPr>
        <w:t>12</w:t>
      </w:r>
      <w:r w:rsidRPr="00133111">
        <w:rPr>
          <w:rFonts w:ascii="標楷體" w:eastAsia="標楷體" w:hint="eastAsia"/>
          <w:lang w:eastAsia="zh-TW"/>
        </w:rPr>
        <w:t>時至</w:t>
      </w:r>
      <w:r w:rsidR="00423492" w:rsidRPr="00133111">
        <w:rPr>
          <w:rFonts w:ascii="標楷體" w:eastAsia="標楷體" w:hint="eastAsia"/>
          <w:lang w:eastAsia="zh-TW"/>
        </w:rPr>
        <w:t>13</w:t>
      </w:r>
      <w:r w:rsidRPr="00133111">
        <w:rPr>
          <w:rFonts w:ascii="標楷體" w:eastAsia="標楷體" w:hint="eastAsia"/>
          <w:lang w:eastAsia="zh-TW"/>
        </w:rPr>
        <w:t>時</w:t>
      </w:r>
      <w:r w:rsidR="0021367D" w:rsidRPr="00133111">
        <w:rPr>
          <w:rFonts w:ascii="標楷體" w:eastAsia="標楷體"/>
          <w:lang w:eastAsia="zh-TW"/>
        </w:rPr>
        <w:t>0</w:t>
      </w:r>
      <w:r w:rsidR="00FC7F02">
        <w:rPr>
          <w:rFonts w:ascii="標楷體" w:eastAsia="標楷體" w:hint="eastAsia"/>
          <w:lang w:eastAsia="zh-TW"/>
        </w:rPr>
        <w:t>0</w:t>
      </w:r>
      <w:r w:rsidR="0085263F" w:rsidRPr="00133111">
        <w:rPr>
          <w:rFonts w:ascii="標楷體" w:eastAsia="標楷體" w:hint="eastAsia"/>
          <w:lang w:eastAsia="zh-TW"/>
        </w:rPr>
        <w:t>分</w:t>
      </w:r>
      <w:r w:rsidRPr="00133111">
        <w:rPr>
          <w:rFonts w:ascii="標楷體" w:eastAsia="標楷體" w:hint="eastAsia"/>
        </w:rPr>
        <w:t>受理成績複查。</w:t>
      </w:r>
    </w:p>
    <w:p w14:paraId="56149281" w14:textId="77777777" w:rsidR="009B504B" w:rsidRPr="00133111" w:rsidRDefault="00962722" w:rsidP="00EF7498">
      <w:pPr>
        <w:ind w:left="720" w:hanging="720"/>
        <w:rPr>
          <w:rFonts w:ascii="標楷體" w:eastAsia="標楷體" w:hAnsi="標楷體"/>
          <w:lang w:eastAsia="zh-TW"/>
        </w:rPr>
      </w:pPr>
      <w:r w:rsidRPr="00133111">
        <w:rPr>
          <w:rFonts w:ascii="標楷體" w:eastAsia="標楷體" w:hAnsi="標楷體"/>
        </w:rPr>
        <w:t>十</w:t>
      </w:r>
      <w:r w:rsidR="00EF7498" w:rsidRPr="00133111">
        <w:rPr>
          <w:rFonts w:ascii="標楷體" w:eastAsia="標楷體" w:hAnsi="標楷體" w:hint="eastAsia"/>
          <w:lang w:eastAsia="zh-TW"/>
        </w:rPr>
        <w:t>六</w:t>
      </w:r>
      <w:r w:rsidRPr="00133111">
        <w:rPr>
          <w:rFonts w:ascii="標楷體" w:eastAsia="標楷體" w:hAnsi="標楷體"/>
        </w:rPr>
        <w:t>、報到</w:t>
      </w:r>
      <w:r w:rsidR="003E74C3" w:rsidRPr="00133111">
        <w:rPr>
          <w:rFonts w:ascii="標楷體" w:eastAsia="標楷體" w:hAnsi="標楷體"/>
        </w:rPr>
        <w:t>注意事項</w:t>
      </w:r>
      <w:r w:rsidRPr="00133111">
        <w:rPr>
          <w:rFonts w:ascii="標楷體" w:eastAsia="標楷體" w:hAnsi="標楷體"/>
        </w:rPr>
        <w:t>：</w:t>
      </w:r>
      <w:r w:rsidR="003E74C3" w:rsidRPr="00133111">
        <w:rPr>
          <w:rFonts w:ascii="標楷體" w:eastAsia="標楷體" w:hint="eastAsia"/>
          <w:lang w:eastAsia="zh-TW"/>
        </w:rPr>
        <w:t>報到當日</w:t>
      </w:r>
      <w:r w:rsidR="00423492" w:rsidRPr="00133111">
        <w:rPr>
          <w:rFonts w:ascii="標楷體" w:eastAsia="標楷體" w:hAnsi="標楷體" w:hint="eastAsia"/>
          <w:lang w:eastAsia="zh-TW"/>
        </w:rPr>
        <w:t>1</w:t>
      </w:r>
      <w:r w:rsidR="0021367D" w:rsidRPr="00133111">
        <w:rPr>
          <w:rFonts w:ascii="標楷體" w:eastAsia="標楷體" w:hAnsi="標楷體"/>
          <w:lang w:eastAsia="zh-TW"/>
        </w:rPr>
        <w:t>3</w:t>
      </w:r>
      <w:r w:rsidRPr="00133111">
        <w:rPr>
          <w:rFonts w:ascii="標楷體" w:eastAsia="標楷體" w:hAnsi="標楷體"/>
        </w:rPr>
        <w:t>時</w:t>
      </w:r>
      <w:r w:rsidR="00D91F41" w:rsidRPr="00133111">
        <w:rPr>
          <w:rFonts w:ascii="標楷體" w:eastAsia="標楷體" w:hAnsi="標楷體" w:hint="eastAsia"/>
          <w:lang w:eastAsia="zh-TW"/>
        </w:rPr>
        <w:t>至</w:t>
      </w:r>
      <w:r w:rsidR="00423492" w:rsidRPr="00133111">
        <w:rPr>
          <w:rFonts w:ascii="標楷體" w:eastAsia="標楷體" w:hAnsi="標楷體" w:hint="eastAsia"/>
          <w:lang w:eastAsia="zh-TW"/>
        </w:rPr>
        <w:t>1</w:t>
      </w:r>
      <w:r w:rsidR="00EF7498" w:rsidRPr="00133111">
        <w:rPr>
          <w:rFonts w:ascii="標楷體" w:eastAsia="標楷體" w:hAnsi="標楷體" w:hint="eastAsia"/>
          <w:lang w:eastAsia="zh-TW"/>
        </w:rPr>
        <w:t>6</w:t>
      </w:r>
      <w:r w:rsidR="00D91F41" w:rsidRPr="00133111">
        <w:rPr>
          <w:rFonts w:ascii="標楷體" w:eastAsia="標楷體" w:hAnsi="標楷體" w:hint="eastAsia"/>
          <w:lang w:eastAsia="zh-TW"/>
        </w:rPr>
        <w:t>時</w:t>
      </w:r>
      <w:r w:rsidRPr="00133111">
        <w:rPr>
          <w:rFonts w:ascii="標楷體" w:eastAsia="標楷體" w:hAnsi="標楷體"/>
        </w:rPr>
        <w:t>，請攜帶相關證件正本及影本各乙份，</w:t>
      </w:r>
      <w:r w:rsidRPr="00133111">
        <w:rPr>
          <w:rFonts w:ascii="標楷體" w:eastAsia="標楷體" w:hAnsi="標楷體" w:hint="eastAsia"/>
          <w:lang w:eastAsia="zh-TW"/>
        </w:rPr>
        <w:t>至</w:t>
      </w:r>
      <w:r w:rsidRPr="00133111">
        <w:rPr>
          <w:rFonts w:ascii="標楷體" w:eastAsia="標楷體" w:hAnsi="標楷體"/>
        </w:rPr>
        <w:t>本校辦理報到簽約，逾時取消資格。</w:t>
      </w:r>
    </w:p>
    <w:p w14:paraId="58AA12C0" w14:textId="44631C04" w:rsidR="00EC7431" w:rsidRPr="00133111" w:rsidRDefault="00EC7431" w:rsidP="00B063F2">
      <w:pPr>
        <w:ind w:left="720" w:hanging="720"/>
        <w:rPr>
          <w:rFonts w:ascii="標楷體" w:eastAsia="標楷體"/>
        </w:rPr>
      </w:pPr>
      <w:r w:rsidRPr="00133111">
        <w:rPr>
          <w:rFonts w:ascii="標楷體" w:eastAsia="標楷體" w:hint="eastAsia"/>
        </w:rPr>
        <w:t>十</w:t>
      </w:r>
      <w:r w:rsidR="00EF7498" w:rsidRPr="00133111">
        <w:rPr>
          <w:rFonts w:ascii="標楷體" w:eastAsia="標楷體" w:hint="eastAsia"/>
          <w:lang w:eastAsia="zh-TW"/>
        </w:rPr>
        <w:t>七</w:t>
      </w:r>
      <w:r w:rsidRPr="00133111">
        <w:rPr>
          <w:rFonts w:ascii="標楷體" w:eastAsia="標楷體" w:hint="eastAsia"/>
        </w:rPr>
        <w:t>、</w:t>
      </w:r>
      <w:r w:rsidRPr="00133111">
        <w:rPr>
          <w:rFonts w:ascii="標楷體" w:eastAsia="標楷體" w:hAnsi="標楷體" w:hint="eastAsia"/>
        </w:rPr>
        <w:t>身心障礙應考人申請考場及相關服務規定：</w:t>
      </w:r>
    </w:p>
    <w:p w14:paraId="64850945" w14:textId="77777777" w:rsidR="00997FF2" w:rsidRDefault="00EC7431" w:rsidP="00997FF2">
      <w:pPr>
        <w:tabs>
          <w:tab w:val="left" w:pos="426"/>
        </w:tabs>
        <w:ind w:leftChars="176" w:left="561" w:hangingChars="58" w:hanging="139"/>
        <w:rPr>
          <w:rFonts w:ascii="標楷體" w:eastAsia="標楷體"/>
        </w:rPr>
      </w:pPr>
      <w:r w:rsidRPr="00133111">
        <w:rPr>
          <w:rFonts w:ascii="標楷體" w:eastAsia="標楷體" w:hint="eastAsia"/>
        </w:rPr>
        <w:t>（一）領有身心障礙手冊（在有效期限內），或持有衛生署公告之身心障礙鑑定醫療機構診</w:t>
      </w:r>
    </w:p>
    <w:p w14:paraId="24EE1B07" w14:textId="7F7873E5" w:rsidR="00997FF2" w:rsidRDefault="00997FF2" w:rsidP="00997FF2">
      <w:pPr>
        <w:tabs>
          <w:tab w:val="left" w:pos="426"/>
        </w:tabs>
        <w:ind w:leftChars="176" w:left="561" w:hangingChars="58" w:hanging="139"/>
        <w:rPr>
          <w:rFonts w:ascii="標楷體" w:eastAsia="標楷體"/>
        </w:rPr>
      </w:pPr>
      <w:r>
        <w:rPr>
          <w:rFonts w:ascii="標楷體" w:eastAsia="標楷體" w:hint="eastAsia"/>
          <w:lang w:eastAsia="zh-TW"/>
        </w:rPr>
        <w:t xml:space="preserve">      </w:t>
      </w:r>
      <w:r w:rsidR="00EC7431" w:rsidRPr="00133111">
        <w:rPr>
          <w:rFonts w:ascii="標楷體" w:eastAsia="標楷體" w:hint="eastAsia"/>
        </w:rPr>
        <w:t>斷證明書（開具日期為</w:t>
      </w:r>
      <w:r w:rsidR="00265A08">
        <w:rPr>
          <w:rFonts w:ascii="標楷體" w:eastAsia="標楷體" w:hint="eastAsia"/>
        </w:rPr>
        <w:t>11</w:t>
      </w:r>
      <w:r w:rsidR="00D51525">
        <w:rPr>
          <w:rFonts w:ascii="標楷體" w:eastAsia="標楷體" w:hint="eastAsia"/>
          <w:lang w:eastAsia="zh-TW"/>
        </w:rPr>
        <w:t>4</w:t>
      </w:r>
      <w:r w:rsidR="00EC7431" w:rsidRPr="00133111">
        <w:rPr>
          <w:rFonts w:ascii="標楷體" w:eastAsia="標楷體" w:hint="eastAsia"/>
        </w:rPr>
        <w:t>年</w:t>
      </w:r>
      <w:r w:rsidR="007866F3" w:rsidRPr="00133111">
        <w:rPr>
          <w:rFonts w:ascii="標楷體" w:eastAsia="標楷體" w:hint="eastAsia"/>
          <w:lang w:eastAsia="zh-TW"/>
        </w:rPr>
        <w:t>6</w:t>
      </w:r>
      <w:r w:rsidR="00EC7431" w:rsidRPr="00133111">
        <w:rPr>
          <w:rFonts w:ascii="標楷體" w:eastAsia="標楷體" w:hint="eastAsia"/>
        </w:rPr>
        <w:t>月</w:t>
      </w:r>
      <w:r w:rsidR="007866F3" w:rsidRPr="00133111">
        <w:rPr>
          <w:rFonts w:ascii="標楷體" w:eastAsia="標楷體" w:hint="eastAsia"/>
          <w:lang w:eastAsia="zh-TW"/>
        </w:rPr>
        <w:t>30</w:t>
      </w:r>
      <w:r w:rsidR="00EC7431" w:rsidRPr="00133111">
        <w:rPr>
          <w:rFonts w:ascii="標楷體" w:eastAsia="標楷體" w:hint="eastAsia"/>
        </w:rPr>
        <w:t>日之後）之身心障礙考生</w:t>
      </w:r>
      <w:r w:rsidR="00EC7431" w:rsidRPr="00133111">
        <w:rPr>
          <w:rFonts w:ascii="標楷體" w:eastAsia="標楷體" w:hAnsi="標楷體" w:hint="eastAsia"/>
        </w:rPr>
        <w:t>，</w:t>
      </w:r>
      <w:r w:rsidR="00EC7431" w:rsidRPr="00133111">
        <w:rPr>
          <w:rFonts w:ascii="標楷體" w:eastAsia="標楷體" w:hint="eastAsia"/>
        </w:rPr>
        <w:t>應於報名時檢附證</w:t>
      </w:r>
    </w:p>
    <w:p w14:paraId="42B10BE3" w14:textId="74F5539D" w:rsidR="00EC7431" w:rsidRPr="00133111" w:rsidRDefault="00997FF2" w:rsidP="00997FF2">
      <w:pPr>
        <w:tabs>
          <w:tab w:val="left" w:pos="426"/>
        </w:tabs>
        <w:ind w:leftChars="176" w:left="561" w:hangingChars="58" w:hanging="139"/>
        <w:rPr>
          <w:rFonts w:ascii="標楷體" w:eastAsia="標楷體"/>
        </w:rPr>
      </w:pPr>
      <w:r>
        <w:rPr>
          <w:rFonts w:ascii="標楷體" w:eastAsia="標楷體" w:hint="eastAsia"/>
          <w:lang w:eastAsia="zh-TW"/>
        </w:rPr>
        <w:t xml:space="preserve">      </w:t>
      </w:r>
      <w:r w:rsidR="00EC7431" w:rsidRPr="00133111">
        <w:rPr>
          <w:rFonts w:ascii="標楷體" w:eastAsia="標楷體" w:hint="eastAsia"/>
        </w:rPr>
        <w:t>明</w:t>
      </w:r>
      <w:r w:rsidR="00EC7431" w:rsidRPr="00133111">
        <w:rPr>
          <w:rFonts w:ascii="標楷體" w:eastAsia="標楷體" w:hAnsi="標楷體" w:hint="eastAsia"/>
        </w:rPr>
        <w:t>，</w:t>
      </w:r>
      <w:r w:rsidR="00EC7431" w:rsidRPr="00133111">
        <w:rPr>
          <w:rFonts w:ascii="標楷體" w:eastAsia="標楷體" w:hint="eastAsia"/>
        </w:rPr>
        <w:t>提出申請應考服務方式。</w:t>
      </w:r>
    </w:p>
    <w:p w14:paraId="1D21E998" w14:textId="77777777" w:rsidR="00EC7431" w:rsidRPr="00133111" w:rsidRDefault="00EC7431" w:rsidP="00EF7498">
      <w:pPr>
        <w:tabs>
          <w:tab w:val="left" w:pos="540"/>
        </w:tabs>
        <w:ind w:leftChars="178" w:left="717" w:hangingChars="121" w:hanging="290"/>
        <w:rPr>
          <w:rFonts w:ascii="標楷體" w:eastAsia="標楷體"/>
        </w:rPr>
      </w:pPr>
      <w:r w:rsidRPr="00133111">
        <w:rPr>
          <w:rFonts w:ascii="標楷體" w:eastAsia="標楷體" w:hint="eastAsia"/>
        </w:rPr>
        <w:t>（二）身心障礙考生得視其需要，申請下列一種或多種應考服務方式，但實際服務方式須視</w:t>
      </w:r>
    </w:p>
    <w:p w14:paraId="390B35CD" w14:textId="77777777" w:rsidR="00EC7431" w:rsidRPr="00133111" w:rsidRDefault="00EC7431" w:rsidP="00EF7498">
      <w:pPr>
        <w:tabs>
          <w:tab w:val="left" w:pos="1134"/>
        </w:tabs>
        <w:ind w:leftChars="298" w:left="715" w:firstLineChars="173" w:firstLine="415"/>
        <w:rPr>
          <w:rFonts w:ascii="標楷體" w:eastAsia="標楷體"/>
        </w:rPr>
      </w:pPr>
      <w:r w:rsidRPr="00133111">
        <w:rPr>
          <w:rFonts w:ascii="標楷體" w:eastAsia="標楷體" w:hint="eastAsia"/>
        </w:rPr>
        <w:t>個別情形審核通過後提供：</w:t>
      </w:r>
    </w:p>
    <w:p w14:paraId="7E1BBB2E" w14:textId="77777777" w:rsidR="00EC7431" w:rsidRPr="00133111" w:rsidRDefault="00EC7431" w:rsidP="00EF7498">
      <w:pPr>
        <w:tabs>
          <w:tab w:val="left" w:pos="1134"/>
        </w:tabs>
        <w:ind w:leftChars="473" w:left="1375" w:hangingChars="100" w:hanging="240"/>
        <w:rPr>
          <w:rFonts w:ascii="標楷體" w:eastAsia="標楷體"/>
        </w:rPr>
      </w:pPr>
      <w:r w:rsidRPr="00133111">
        <w:rPr>
          <w:rFonts w:ascii="標楷體" w:eastAsia="標楷體" w:hint="eastAsia"/>
        </w:rPr>
        <w:t>1.應考人如需使用必要之輔助器材（如：助聽器、擴視機、放大鏡）及醫療器材等，應自行準備並經過試務人員檢查後使用。</w:t>
      </w:r>
    </w:p>
    <w:p w14:paraId="08E8DF62" w14:textId="77777777" w:rsidR="00EC7431" w:rsidRPr="00133111" w:rsidRDefault="00EC7431" w:rsidP="00EF7498">
      <w:pPr>
        <w:tabs>
          <w:tab w:val="left" w:pos="540"/>
        </w:tabs>
        <w:ind w:firstLineChars="472" w:firstLine="1133"/>
        <w:rPr>
          <w:rFonts w:ascii="標楷體" w:eastAsia="標楷體"/>
        </w:rPr>
      </w:pPr>
      <w:r w:rsidRPr="00133111">
        <w:rPr>
          <w:rFonts w:ascii="標楷體" w:eastAsia="標楷體" w:hint="eastAsia"/>
        </w:rPr>
        <w:t>2.行動不方便者得申請安排在一樓或設有電梯之試場應試。</w:t>
      </w:r>
    </w:p>
    <w:p w14:paraId="68CE55E4" w14:textId="77777777" w:rsidR="00EC7431" w:rsidRPr="00133111" w:rsidRDefault="00EC7431" w:rsidP="00EF7498">
      <w:pPr>
        <w:tabs>
          <w:tab w:val="left" w:pos="540"/>
        </w:tabs>
        <w:ind w:leftChars="472" w:left="1373" w:hangingChars="100" w:hanging="240"/>
        <w:rPr>
          <w:rFonts w:ascii="標楷體" w:eastAsia="標楷體"/>
        </w:rPr>
      </w:pPr>
      <w:r w:rsidRPr="00133111">
        <w:rPr>
          <w:rFonts w:ascii="標楷體" w:eastAsia="標楷體" w:hint="eastAsia"/>
        </w:rPr>
        <w:t>3.延長考試時間：依障礙情形對答題功能之影響程度審核，延長時間最多以5分鐘為限。</w:t>
      </w:r>
    </w:p>
    <w:p w14:paraId="4EC1FADF" w14:textId="77777777" w:rsidR="00EC7431" w:rsidRPr="00133111" w:rsidRDefault="00EC7431" w:rsidP="00EF7498">
      <w:pPr>
        <w:tabs>
          <w:tab w:val="left" w:pos="540"/>
        </w:tabs>
        <w:ind w:leftChars="299" w:left="718" w:firstLineChars="173" w:firstLine="415"/>
        <w:rPr>
          <w:rFonts w:ascii="標楷體" w:eastAsia="標楷體"/>
        </w:rPr>
      </w:pPr>
      <w:r w:rsidRPr="00133111">
        <w:rPr>
          <w:rFonts w:ascii="標楷體" w:eastAsia="標楷體" w:hint="eastAsia"/>
        </w:rPr>
        <w:t>4.提供特殊桌椅，但考生應事前提出所需設備及規格。</w:t>
      </w:r>
    </w:p>
    <w:p w14:paraId="02C21E33" w14:textId="26BE651C" w:rsidR="00EC7431" w:rsidRPr="00133111" w:rsidRDefault="00EC7431" w:rsidP="00EF7498">
      <w:pPr>
        <w:tabs>
          <w:tab w:val="left" w:pos="540"/>
        </w:tabs>
        <w:ind w:leftChars="178" w:left="1133" w:hangingChars="294" w:hanging="706"/>
        <w:rPr>
          <w:rFonts w:ascii="標楷體" w:eastAsia="標楷體"/>
          <w:lang w:eastAsia="zh-TW"/>
        </w:rPr>
      </w:pPr>
      <w:r w:rsidRPr="00133111">
        <w:rPr>
          <w:rFonts w:ascii="標楷體" w:eastAsia="標楷體" w:hint="eastAsia"/>
        </w:rPr>
        <w:t>（三）報名後臨時因故需申請應考服務者，應於</w:t>
      </w:r>
      <w:r w:rsidR="00265A08">
        <w:rPr>
          <w:rFonts w:ascii="標楷體" w:eastAsia="標楷體" w:hint="eastAsia"/>
        </w:rPr>
        <w:t>11</w:t>
      </w:r>
      <w:r w:rsidR="00D51525">
        <w:rPr>
          <w:rFonts w:ascii="標楷體" w:eastAsia="標楷體" w:hint="eastAsia"/>
          <w:lang w:eastAsia="zh-TW"/>
        </w:rPr>
        <w:t>4</w:t>
      </w:r>
      <w:r w:rsidRPr="00133111">
        <w:rPr>
          <w:rFonts w:ascii="標楷體" w:eastAsia="標楷體" w:hint="eastAsia"/>
        </w:rPr>
        <w:t>年</w:t>
      </w:r>
      <w:r w:rsidR="0087119A" w:rsidRPr="00133111">
        <w:rPr>
          <w:rFonts w:ascii="標楷體" w:eastAsia="標楷體" w:hint="eastAsia"/>
          <w:lang w:eastAsia="zh-TW"/>
        </w:rPr>
        <w:t xml:space="preserve"> </w:t>
      </w:r>
      <w:r w:rsidR="00D51525">
        <w:rPr>
          <w:rFonts w:ascii="標楷體" w:eastAsia="標楷體" w:hint="eastAsia"/>
          <w:lang w:eastAsia="zh-TW"/>
        </w:rPr>
        <w:t>6</w:t>
      </w:r>
      <w:r w:rsidRPr="00133111">
        <w:rPr>
          <w:rFonts w:ascii="標楷體" w:eastAsia="標楷體" w:hint="eastAsia"/>
        </w:rPr>
        <w:t>月</w:t>
      </w:r>
      <w:r w:rsidR="00D51525">
        <w:rPr>
          <w:rFonts w:ascii="標楷體" w:eastAsia="標楷體" w:hint="eastAsia"/>
          <w:lang w:eastAsia="zh-TW"/>
        </w:rPr>
        <w:t>25</w:t>
      </w:r>
      <w:r w:rsidRPr="00133111">
        <w:rPr>
          <w:rFonts w:ascii="標楷體" w:eastAsia="標楷體" w:hint="eastAsia"/>
        </w:rPr>
        <w:t>日（星期</w:t>
      </w:r>
      <w:r w:rsidR="00D51525">
        <w:rPr>
          <w:rFonts w:ascii="標楷體" w:eastAsia="標楷體" w:hint="eastAsia"/>
          <w:lang w:eastAsia="zh-TW"/>
        </w:rPr>
        <w:t>三</w:t>
      </w:r>
      <w:r w:rsidRPr="00133111">
        <w:rPr>
          <w:rFonts w:ascii="標楷體" w:eastAsia="標楷體" w:hint="eastAsia"/>
        </w:rPr>
        <w:t>）前檢附醫療機構診斷證明或相關證明文件，向本校提出申請。</w:t>
      </w:r>
    </w:p>
    <w:p w14:paraId="6C0D2E31" w14:textId="5F0C730A" w:rsidR="00962722" w:rsidRPr="00133111" w:rsidRDefault="005E1E98" w:rsidP="00EF7498">
      <w:pPr>
        <w:rPr>
          <w:rFonts w:ascii="標楷體" w:eastAsia="標楷體" w:hAnsi="標楷體"/>
          <w:lang w:eastAsia="zh-TW"/>
        </w:rPr>
      </w:pPr>
      <w:r w:rsidRPr="00133111">
        <w:rPr>
          <w:rFonts w:ascii="標楷體" w:eastAsia="標楷體" w:hAnsi="標楷體" w:hint="eastAsia"/>
          <w:lang w:eastAsia="zh-TW"/>
        </w:rPr>
        <w:t>十</w:t>
      </w:r>
      <w:r w:rsidR="00B063F2">
        <w:rPr>
          <w:rFonts w:ascii="標楷體" w:eastAsia="標楷體" w:hAnsi="標楷體" w:hint="eastAsia"/>
          <w:lang w:eastAsia="zh-TW"/>
        </w:rPr>
        <w:t>八</w:t>
      </w:r>
      <w:r w:rsidRPr="00133111">
        <w:rPr>
          <w:rFonts w:ascii="標楷體" w:eastAsia="標楷體" w:hAnsi="標楷體"/>
        </w:rPr>
        <w:t>、</w:t>
      </w:r>
      <w:r w:rsidR="00962722" w:rsidRPr="00133111">
        <w:rPr>
          <w:rFonts w:ascii="標楷體" w:eastAsia="標楷體" w:hAnsi="標楷體"/>
        </w:rPr>
        <w:t>如遇天然災害或不可抗力之因素，而致上述日程需作變更，悉公佈本校</w:t>
      </w:r>
      <w:r w:rsidR="00A228E8" w:rsidRPr="00133111">
        <w:rPr>
          <w:rFonts w:ascii="標楷體" w:eastAsia="標楷體" w:hAnsi="標楷體" w:hint="eastAsia"/>
          <w:lang w:eastAsia="zh-TW"/>
        </w:rPr>
        <w:t>及教育局公告</w:t>
      </w:r>
      <w:r w:rsidR="00962722" w:rsidRPr="00133111">
        <w:rPr>
          <w:rFonts w:ascii="標楷體" w:eastAsia="標楷體" w:hAnsi="標楷體"/>
        </w:rPr>
        <w:t>。</w:t>
      </w:r>
    </w:p>
    <w:p w14:paraId="50B1F953" w14:textId="651CD512" w:rsidR="00962722" w:rsidRPr="00133111" w:rsidRDefault="00B063F2" w:rsidP="00EF7498">
      <w:pPr>
        <w:rPr>
          <w:rFonts w:ascii="標楷體" w:eastAsia="標楷體" w:hAnsi="標楷體"/>
          <w:lang w:eastAsia="zh-TW"/>
        </w:rPr>
      </w:pPr>
      <w:r>
        <w:rPr>
          <w:rFonts w:ascii="標楷體" w:eastAsia="標楷體" w:hAnsi="標楷體" w:hint="eastAsia"/>
          <w:lang w:eastAsia="zh-TW"/>
        </w:rPr>
        <w:t>十九</w:t>
      </w:r>
      <w:r w:rsidR="005E1E98" w:rsidRPr="00133111">
        <w:rPr>
          <w:rFonts w:ascii="標楷體" w:eastAsia="標楷體" w:hAnsi="標楷體"/>
        </w:rPr>
        <w:t>、</w:t>
      </w:r>
      <w:r w:rsidR="00962722" w:rsidRPr="00133111">
        <w:rPr>
          <w:rFonts w:ascii="標楷體" w:eastAsia="標楷體" w:hAnsi="標楷體"/>
        </w:rPr>
        <w:t>本簡章經本校教師評審委員會審議通過，並經校長核定後實施，未盡事宜悉依相關法令及</w:t>
      </w:r>
    </w:p>
    <w:p w14:paraId="56B6C8BB" w14:textId="77777777" w:rsidR="00962722" w:rsidRPr="00133111" w:rsidRDefault="00962722" w:rsidP="00EF7498">
      <w:pPr>
        <w:ind w:firstLine="720"/>
        <w:rPr>
          <w:rFonts w:ascii="標楷體" w:eastAsia="標楷體" w:hAnsi="標楷體"/>
        </w:rPr>
      </w:pPr>
      <w:r w:rsidRPr="00133111">
        <w:rPr>
          <w:rFonts w:ascii="標楷體" w:eastAsia="標楷體" w:hAnsi="標楷體"/>
        </w:rPr>
        <w:t>本校教師甄選工作綱要辦理；補充及修正事項亦同。</w:t>
      </w:r>
    </w:p>
    <w:p w14:paraId="3D3F9722" w14:textId="1E26FC37" w:rsidR="00962722" w:rsidRPr="00133111" w:rsidRDefault="005E1E98" w:rsidP="00EF7498">
      <w:pPr>
        <w:rPr>
          <w:rFonts w:ascii="標楷體" w:eastAsia="標楷體" w:hAnsi="標楷體"/>
          <w:bCs/>
          <w:lang w:eastAsia="zh-TW"/>
        </w:rPr>
      </w:pPr>
      <w:r w:rsidRPr="00133111">
        <w:rPr>
          <w:rFonts w:ascii="標楷體" w:eastAsia="標楷體" w:hAnsi="標楷體" w:hint="eastAsia"/>
          <w:lang w:eastAsia="zh-TW"/>
        </w:rPr>
        <w:t>二十</w:t>
      </w:r>
      <w:r w:rsidRPr="00133111">
        <w:rPr>
          <w:rFonts w:ascii="標楷體" w:eastAsia="標楷體" w:hAnsi="標楷體"/>
        </w:rPr>
        <w:t>、</w:t>
      </w:r>
      <w:r w:rsidR="00962722" w:rsidRPr="00133111">
        <w:rPr>
          <w:rFonts w:ascii="標楷體" w:eastAsia="標楷體" w:hAnsi="標楷體"/>
        </w:rPr>
        <w:t>本校地址：</w:t>
      </w:r>
      <w:r w:rsidR="00FD29E1" w:rsidRPr="00133111">
        <w:rPr>
          <w:rFonts w:ascii="標楷體" w:eastAsia="標楷體" w:hAnsi="標楷體" w:hint="eastAsia"/>
          <w:lang w:eastAsia="zh-TW"/>
        </w:rPr>
        <w:t>新北市新店區新烏路3段99巷10號</w:t>
      </w:r>
      <w:r w:rsidR="00962722" w:rsidRPr="00133111">
        <w:rPr>
          <w:rFonts w:ascii="標楷體" w:eastAsia="標楷體" w:hAnsi="標楷體"/>
          <w:bCs/>
          <w:lang w:eastAsia="zh-TW"/>
        </w:rPr>
        <w:t xml:space="preserve">   </w:t>
      </w:r>
    </w:p>
    <w:p w14:paraId="4B95CE17" w14:textId="77777777" w:rsidR="00051F27" w:rsidRPr="00133111" w:rsidRDefault="005B2023" w:rsidP="00EF7498">
      <w:pPr>
        <w:rPr>
          <w:rFonts w:ascii="標楷體" w:eastAsia="標楷體" w:hAnsi="標楷體"/>
          <w:bCs/>
        </w:rPr>
      </w:pPr>
      <w:r w:rsidRPr="00133111">
        <w:rPr>
          <w:rFonts w:ascii="標楷體" w:eastAsia="標楷體" w:hAnsi="標楷體" w:hint="eastAsia"/>
          <w:bCs/>
          <w:lang w:eastAsia="zh-TW"/>
        </w:rPr>
        <w:t xml:space="preserve">      </w:t>
      </w:r>
      <w:r w:rsidR="00962722" w:rsidRPr="00133111">
        <w:rPr>
          <w:rFonts w:ascii="標楷體" w:eastAsia="標楷體" w:hAnsi="標楷體"/>
          <w:bCs/>
        </w:rPr>
        <w:t>查詢電話：</w:t>
      </w:r>
      <w:bookmarkStart w:id="49" w:name="OLE_LINK87"/>
      <w:bookmarkStart w:id="50" w:name="OLE_LINK88"/>
      <w:r w:rsidR="00FD29E1" w:rsidRPr="00133111">
        <w:rPr>
          <w:rFonts w:ascii="標楷體" w:eastAsia="標楷體" w:hAnsi="標楷體" w:hint="eastAsia"/>
          <w:bCs/>
          <w:lang w:eastAsia="zh-TW"/>
        </w:rPr>
        <w:t>26667317轉12</w:t>
      </w:r>
      <w:bookmarkEnd w:id="49"/>
      <w:bookmarkEnd w:id="50"/>
      <w:r w:rsidR="00FD29E1" w:rsidRPr="00133111">
        <w:rPr>
          <w:rFonts w:ascii="標楷體" w:eastAsia="標楷體" w:hAnsi="標楷體" w:hint="eastAsia"/>
          <w:bCs/>
          <w:lang w:eastAsia="zh-TW"/>
        </w:rPr>
        <w:t>（教導處）</w:t>
      </w:r>
      <w:r w:rsidR="00962722" w:rsidRPr="00133111">
        <w:rPr>
          <w:rFonts w:ascii="標楷體" w:eastAsia="標楷體" w:hAnsi="標楷體"/>
          <w:bCs/>
        </w:rPr>
        <w:t xml:space="preserve"> 或</w:t>
      </w:r>
      <w:r w:rsidR="00FD29E1" w:rsidRPr="00133111">
        <w:rPr>
          <w:rFonts w:ascii="標楷體" w:eastAsia="標楷體" w:hAnsi="標楷體" w:hint="eastAsia"/>
          <w:bCs/>
        </w:rPr>
        <w:t>26667317轉</w:t>
      </w:r>
      <w:bookmarkStart w:id="51" w:name="OLE_LINK84"/>
      <w:bookmarkStart w:id="52" w:name="OLE_LINK85"/>
      <w:bookmarkStart w:id="53" w:name="OLE_LINK86"/>
      <w:r w:rsidR="00FD29E1" w:rsidRPr="00133111">
        <w:rPr>
          <w:rFonts w:ascii="標楷體" w:eastAsia="標楷體" w:hAnsi="標楷體" w:hint="eastAsia"/>
          <w:bCs/>
          <w:lang w:eastAsia="zh-TW"/>
        </w:rPr>
        <w:t>41</w:t>
      </w:r>
      <w:r w:rsidR="00962722" w:rsidRPr="00133111">
        <w:rPr>
          <w:rFonts w:ascii="標楷體" w:eastAsia="標楷體" w:hAnsi="標楷體"/>
          <w:bCs/>
        </w:rPr>
        <w:t>（</w:t>
      </w:r>
      <w:r w:rsidR="007866F3" w:rsidRPr="00133111">
        <w:rPr>
          <w:rFonts w:ascii="標楷體" w:eastAsia="標楷體" w:hAnsi="標楷體" w:hint="eastAsia"/>
          <w:bCs/>
          <w:lang w:eastAsia="zh-TW"/>
        </w:rPr>
        <w:t>人事室</w:t>
      </w:r>
      <w:r w:rsidR="00962722" w:rsidRPr="00133111">
        <w:rPr>
          <w:rFonts w:ascii="標楷體" w:eastAsia="標楷體" w:hAnsi="標楷體"/>
          <w:bCs/>
        </w:rPr>
        <w:t>）</w:t>
      </w:r>
      <w:bookmarkEnd w:id="51"/>
      <w:bookmarkEnd w:id="52"/>
      <w:bookmarkEnd w:id="53"/>
    </w:p>
    <w:p w14:paraId="4D1020EC" w14:textId="17846A48" w:rsidR="00962722" w:rsidRPr="00133111" w:rsidRDefault="00ED79CC" w:rsidP="00FC7F02">
      <w:pPr>
        <w:spacing w:line="320" w:lineRule="exact"/>
        <w:jc w:val="center"/>
        <w:rPr>
          <w:rFonts w:ascii="標楷體" w:eastAsia="標楷體" w:hAnsi="標楷體"/>
          <w:lang w:eastAsia="zh-TW"/>
        </w:rPr>
      </w:pPr>
      <w:r w:rsidRPr="00133111">
        <w:rPr>
          <w:rFonts w:ascii="標楷體" w:eastAsia="標楷體" w:hAnsi="標楷體"/>
          <w:b/>
        </w:rPr>
        <w:br w:type="page"/>
      </w:r>
      <w:bookmarkStart w:id="54" w:name="OLE_LINK8"/>
      <w:r w:rsidR="00962722" w:rsidRPr="00133111">
        <w:rPr>
          <w:rFonts w:ascii="標楷體" w:eastAsia="標楷體" w:hAnsi="標楷體"/>
          <w:b/>
        </w:rPr>
        <w:lastRenderedPageBreak/>
        <w:t>（附件一）</w:t>
      </w:r>
      <w:r w:rsidR="00865AE9" w:rsidRPr="00133111">
        <w:rPr>
          <w:rFonts w:eastAsia="標楷體" w:hint="eastAsia"/>
          <w:b/>
          <w:lang w:eastAsia="zh-TW"/>
        </w:rPr>
        <w:t>新北市新店區</w:t>
      </w:r>
      <w:r w:rsidR="00FD29E1" w:rsidRPr="00133111">
        <w:rPr>
          <w:rFonts w:eastAsia="標楷體" w:hint="eastAsia"/>
          <w:b/>
          <w:lang w:eastAsia="zh-TW"/>
        </w:rPr>
        <w:t>龜山</w:t>
      </w:r>
      <w:r w:rsidR="00962722" w:rsidRPr="00133111">
        <w:rPr>
          <w:rFonts w:eastAsia="標楷體"/>
          <w:b/>
        </w:rPr>
        <w:t>國民小學</w:t>
      </w:r>
      <w:r w:rsidR="00265A08">
        <w:rPr>
          <w:rFonts w:eastAsia="標楷體" w:hint="eastAsia"/>
          <w:b/>
          <w:lang w:eastAsia="zh-TW"/>
        </w:rPr>
        <w:t>11</w:t>
      </w:r>
      <w:r w:rsidR="000B5AA7">
        <w:rPr>
          <w:rFonts w:eastAsia="標楷體" w:hint="eastAsia"/>
          <w:b/>
          <w:lang w:eastAsia="zh-TW"/>
        </w:rPr>
        <w:t>4</w:t>
      </w:r>
      <w:proofErr w:type="gramStart"/>
      <w:r w:rsidR="00962722" w:rsidRPr="00133111">
        <w:rPr>
          <w:rFonts w:eastAsia="標楷體"/>
          <w:b/>
        </w:rPr>
        <w:t>學年度</w:t>
      </w:r>
      <w:r w:rsidR="005B2023" w:rsidRPr="00133111">
        <w:rPr>
          <w:rFonts w:eastAsia="標楷體" w:hint="eastAsia"/>
          <w:b/>
          <w:lang w:eastAsia="zh-TW"/>
        </w:rPr>
        <w:t>第</w:t>
      </w:r>
      <w:proofErr w:type="gramEnd"/>
      <w:r w:rsidR="005751FE" w:rsidRPr="00133111">
        <w:rPr>
          <w:rFonts w:eastAsia="標楷體" w:hint="eastAsia"/>
          <w:b/>
          <w:u w:val="single"/>
          <w:lang w:eastAsia="zh-TW"/>
        </w:rPr>
        <w:t xml:space="preserve">  </w:t>
      </w:r>
      <w:r w:rsidR="00EE6C16" w:rsidRPr="00133111">
        <w:rPr>
          <w:rFonts w:eastAsia="標楷體" w:hint="eastAsia"/>
          <w:b/>
          <w:u w:val="single"/>
          <w:lang w:eastAsia="zh-TW"/>
        </w:rPr>
        <w:t xml:space="preserve"> </w:t>
      </w:r>
      <w:r w:rsidR="005751FE" w:rsidRPr="00133111">
        <w:rPr>
          <w:rFonts w:eastAsia="標楷體" w:hint="eastAsia"/>
          <w:b/>
          <w:u w:val="single"/>
          <w:lang w:eastAsia="zh-TW"/>
        </w:rPr>
        <w:t xml:space="preserve"> </w:t>
      </w:r>
      <w:r w:rsidR="005B2023" w:rsidRPr="00133111">
        <w:rPr>
          <w:rFonts w:eastAsia="標楷體" w:hint="eastAsia"/>
          <w:b/>
          <w:lang w:eastAsia="zh-TW"/>
        </w:rPr>
        <w:t>次</w:t>
      </w:r>
      <w:r w:rsidR="00962722" w:rsidRPr="00133111">
        <w:rPr>
          <w:rFonts w:eastAsia="標楷體"/>
          <w:b/>
        </w:rPr>
        <w:t>代理</w:t>
      </w:r>
      <w:r w:rsidR="00697995" w:rsidRPr="00133111">
        <w:rPr>
          <w:rFonts w:eastAsia="標楷體" w:hint="eastAsia"/>
          <w:b/>
          <w:lang w:eastAsia="zh-TW"/>
        </w:rPr>
        <w:t>代課</w:t>
      </w:r>
      <w:r w:rsidR="00962722" w:rsidRPr="00133111">
        <w:rPr>
          <w:rFonts w:eastAsia="標楷體"/>
          <w:b/>
        </w:rPr>
        <w:t>教師甄選報名表</w:t>
      </w:r>
      <w:r w:rsidR="00962722" w:rsidRPr="00133111">
        <w:rPr>
          <w:rFonts w:eastAsia="標楷體" w:hint="eastAsia"/>
          <w:b/>
          <w:lang w:eastAsia="zh-TW"/>
        </w:rPr>
        <w:t xml:space="preserve">  </w:t>
      </w:r>
      <w:r w:rsidR="00962722" w:rsidRPr="00133111">
        <w:rPr>
          <w:rFonts w:ascii="標楷體" w:eastAsia="標楷體" w:hAnsi="標楷體"/>
          <w:lang w:eastAsia="zh-TW"/>
        </w:rPr>
        <w:t xml:space="preserve">  </w:t>
      </w:r>
      <w:r w:rsidR="0072244B">
        <w:rPr>
          <w:rFonts w:ascii="標楷體" w:eastAsia="標楷體" w:hAnsi="標楷體" w:hint="eastAsia"/>
          <w:lang w:eastAsia="zh-TW"/>
        </w:rPr>
        <w:t xml:space="preserve">                                             </w:t>
      </w:r>
      <w:r w:rsidR="00FC7F02">
        <w:rPr>
          <w:rFonts w:ascii="標楷體" w:eastAsia="標楷體" w:hAnsi="標楷體" w:hint="eastAsia"/>
          <w:lang w:eastAsia="zh-TW"/>
        </w:rPr>
        <w:t xml:space="preserve">         </w:t>
      </w:r>
      <w:r w:rsidR="00962722" w:rsidRPr="00133111">
        <w:rPr>
          <w:rFonts w:ascii="標楷體" w:eastAsia="標楷體" w:hAnsi="標楷體"/>
        </w:rPr>
        <w:t>甄選編號：</w:t>
      </w:r>
    </w:p>
    <w:tbl>
      <w:tblPr>
        <w:tblW w:w="10276" w:type="dxa"/>
        <w:tblInd w:w="-10" w:type="dxa"/>
        <w:tblLayout w:type="fixed"/>
        <w:tblCellMar>
          <w:left w:w="28" w:type="dxa"/>
          <w:right w:w="28" w:type="dxa"/>
        </w:tblCellMar>
        <w:tblLook w:val="0000" w:firstRow="0" w:lastRow="0" w:firstColumn="0" w:lastColumn="0" w:noHBand="0" w:noVBand="0"/>
      </w:tblPr>
      <w:tblGrid>
        <w:gridCol w:w="880"/>
        <w:gridCol w:w="688"/>
        <w:gridCol w:w="164"/>
        <w:gridCol w:w="1850"/>
        <w:gridCol w:w="478"/>
        <w:gridCol w:w="373"/>
        <w:gridCol w:w="627"/>
        <w:gridCol w:w="374"/>
        <w:gridCol w:w="518"/>
        <w:gridCol w:w="40"/>
        <w:gridCol w:w="425"/>
        <w:gridCol w:w="48"/>
        <w:gridCol w:w="178"/>
        <w:gridCol w:w="58"/>
        <w:gridCol w:w="786"/>
        <w:gridCol w:w="348"/>
        <w:gridCol w:w="342"/>
        <w:gridCol w:w="83"/>
        <w:gridCol w:w="607"/>
        <w:gridCol w:w="115"/>
        <w:gridCol w:w="575"/>
        <w:gridCol w:w="60"/>
        <w:gridCol w:w="659"/>
      </w:tblGrid>
      <w:tr w:rsidR="00C87DD5" w:rsidRPr="00133111" w14:paraId="794975BB" w14:textId="77777777" w:rsidTr="005F4C69">
        <w:trPr>
          <w:cantSplit/>
          <w:trHeight w:hRule="exact" w:val="646"/>
        </w:trPr>
        <w:tc>
          <w:tcPr>
            <w:tcW w:w="880" w:type="dxa"/>
            <w:tcBorders>
              <w:top w:val="single" w:sz="4" w:space="0" w:color="000000"/>
              <w:left w:val="single" w:sz="4" w:space="0" w:color="000000"/>
              <w:bottom w:val="single" w:sz="4" w:space="0" w:color="auto"/>
            </w:tcBorders>
            <w:vAlign w:val="center"/>
          </w:tcPr>
          <w:p w14:paraId="7ECBCC08" w14:textId="77777777" w:rsidR="00C87DD5" w:rsidRPr="00C11B4C" w:rsidRDefault="00C87DD5" w:rsidP="00C87DD5">
            <w:pPr>
              <w:snapToGrid w:val="0"/>
              <w:spacing w:line="360" w:lineRule="exact"/>
              <w:jc w:val="center"/>
              <w:rPr>
                <w:rFonts w:ascii="標楷體" w:eastAsia="標楷體" w:hAnsi="標楷體"/>
                <w:sz w:val="26"/>
                <w:szCs w:val="26"/>
                <w:lang w:eastAsia="zh-TW"/>
              </w:rPr>
            </w:pPr>
            <w:r w:rsidRPr="00C11B4C">
              <w:rPr>
                <w:rFonts w:ascii="標楷體" w:eastAsia="標楷體" w:hAnsi="標楷體"/>
                <w:sz w:val="26"/>
                <w:szCs w:val="26"/>
              </w:rPr>
              <w:t>姓</w:t>
            </w:r>
            <w:r w:rsidRPr="00C11B4C">
              <w:rPr>
                <w:rFonts w:ascii="標楷體" w:eastAsia="標楷體" w:hAnsi="標楷體"/>
                <w:sz w:val="26"/>
                <w:szCs w:val="26"/>
                <w:lang w:eastAsia="zh-TW"/>
              </w:rPr>
              <w:t xml:space="preserve">  </w:t>
            </w:r>
            <w:r w:rsidRPr="00C11B4C">
              <w:rPr>
                <w:rFonts w:ascii="標楷體" w:eastAsia="標楷體" w:hAnsi="標楷體"/>
                <w:sz w:val="26"/>
                <w:szCs w:val="26"/>
              </w:rPr>
              <w:t>名</w:t>
            </w:r>
          </w:p>
        </w:tc>
        <w:tc>
          <w:tcPr>
            <w:tcW w:w="2702" w:type="dxa"/>
            <w:gridSpan w:val="3"/>
            <w:tcBorders>
              <w:top w:val="single" w:sz="4" w:space="0" w:color="000000"/>
              <w:left w:val="single" w:sz="4" w:space="0" w:color="000000"/>
              <w:bottom w:val="single" w:sz="4" w:space="0" w:color="auto"/>
            </w:tcBorders>
          </w:tcPr>
          <w:p w14:paraId="6B5F47FD" w14:textId="77777777" w:rsidR="00C87DD5" w:rsidRPr="00133111" w:rsidRDefault="00C87DD5" w:rsidP="00C87DD5">
            <w:pPr>
              <w:snapToGrid w:val="0"/>
              <w:spacing w:line="360" w:lineRule="exact"/>
              <w:rPr>
                <w:rFonts w:ascii="標楷體" w:eastAsia="標楷體" w:hAnsi="標楷體"/>
                <w:lang w:eastAsia="zh-TW"/>
              </w:rPr>
            </w:pPr>
          </w:p>
        </w:tc>
        <w:tc>
          <w:tcPr>
            <w:tcW w:w="851" w:type="dxa"/>
            <w:gridSpan w:val="2"/>
            <w:tcBorders>
              <w:top w:val="single" w:sz="4" w:space="0" w:color="000000"/>
              <w:left w:val="single" w:sz="4" w:space="0" w:color="000000"/>
              <w:bottom w:val="single" w:sz="4" w:space="0" w:color="000000"/>
            </w:tcBorders>
            <w:vAlign w:val="center"/>
          </w:tcPr>
          <w:p w14:paraId="4159A321" w14:textId="4761F705" w:rsidR="00C87DD5" w:rsidRPr="00C11B4C" w:rsidRDefault="00C87DD5" w:rsidP="00C87DD5">
            <w:pPr>
              <w:snapToGrid w:val="0"/>
              <w:spacing w:line="360" w:lineRule="exact"/>
              <w:jc w:val="center"/>
              <w:rPr>
                <w:rFonts w:ascii="標楷體" w:eastAsia="標楷體" w:hAnsi="標楷體"/>
                <w:sz w:val="26"/>
                <w:szCs w:val="26"/>
                <w:lang w:eastAsia="zh-TW"/>
              </w:rPr>
            </w:pPr>
            <w:r w:rsidRPr="00C11B4C">
              <w:rPr>
                <w:rFonts w:ascii="標楷體" w:eastAsia="標楷體" w:hAnsi="標楷體"/>
                <w:sz w:val="26"/>
                <w:szCs w:val="26"/>
              </w:rPr>
              <w:t>性別</w:t>
            </w:r>
          </w:p>
        </w:tc>
        <w:tc>
          <w:tcPr>
            <w:tcW w:w="1559" w:type="dxa"/>
            <w:gridSpan w:val="4"/>
            <w:tcBorders>
              <w:top w:val="single" w:sz="4" w:space="0" w:color="000000"/>
              <w:left w:val="single" w:sz="4" w:space="0" w:color="000000"/>
              <w:bottom w:val="single" w:sz="4" w:space="0" w:color="000000"/>
            </w:tcBorders>
            <w:vAlign w:val="center"/>
          </w:tcPr>
          <w:p w14:paraId="26D40A52" w14:textId="144E528F" w:rsidR="00C87DD5" w:rsidRPr="00133111" w:rsidRDefault="00C87DD5" w:rsidP="00C87DD5">
            <w:pPr>
              <w:snapToGrid w:val="0"/>
              <w:spacing w:line="360" w:lineRule="exact"/>
              <w:ind w:leftChars="50" w:left="120"/>
              <w:rPr>
                <w:rFonts w:ascii="標楷體" w:eastAsia="標楷體" w:hAnsi="標楷體"/>
                <w:lang w:eastAsia="zh-TW"/>
              </w:rPr>
            </w:pPr>
            <w:r w:rsidRPr="00133111">
              <w:rPr>
                <w:rFonts w:ascii="標楷體" w:eastAsia="標楷體" w:hAnsi="標楷體"/>
                <w:lang w:eastAsia="zh-TW"/>
              </w:rPr>
              <w:t>□</w:t>
            </w:r>
            <w:proofErr w:type="gramStart"/>
            <w:r w:rsidRPr="00133111">
              <w:rPr>
                <w:rFonts w:ascii="標楷體" w:eastAsia="標楷體" w:hAnsi="標楷體"/>
              </w:rPr>
              <w:t>男</w:t>
            </w:r>
            <w:r w:rsidRPr="00133111">
              <w:rPr>
                <w:rFonts w:ascii="標楷體" w:eastAsia="標楷體" w:hAnsi="標楷體" w:hint="eastAsia"/>
                <w:lang w:eastAsia="zh-TW"/>
              </w:rPr>
              <w:t xml:space="preserve">  </w:t>
            </w:r>
            <w:r w:rsidRPr="00133111">
              <w:rPr>
                <w:rFonts w:ascii="標楷體" w:eastAsia="標楷體" w:hAnsi="標楷體"/>
                <w:lang w:eastAsia="zh-TW"/>
              </w:rPr>
              <w:t>□</w:t>
            </w:r>
            <w:proofErr w:type="gramEnd"/>
            <w:r w:rsidRPr="00133111">
              <w:rPr>
                <w:rFonts w:ascii="標楷體" w:eastAsia="標楷體" w:hAnsi="標楷體"/>
              </w:rPr>
              <w:t>女</w:t>
            </w:r>
          </w:p>
        </w:tc>
        <w:tc>
          <w:tcPr>
            <w:tcW w:w="425" w:type="dxa"/>
            <w:vMerge w:val="restart"/>
            <w:tcBorders>
              <w:top w:val="single" w:sz="4" w:space="0" w:color="000000"/>
              <w:left w:val="single" w:sz="4" w:space="0" w:color="000000"/>
              <w:bottom w:val="single" w:sz="4" w:space="0" w:color="000000"/>
            </w:tcBorders>
            <w:vAlign w:val="center"/>
          </w:tcPr>
          <w:p w14:paraId="2F9CC3C2" w14:textId="77777777" w:rsidR="00C87DD5" w:rsidRPr="00133111" w:rsidRDefault="00C87DD5" w:rsidP="00C87DD5">
            <w:pPr>
              <w:snapToGrid w:val="0"/>
              <w:spacing w:line="360" w:lineRule="exact"/>
              <w:jc w:val="center"/>
              <w:rPr>
                <w:rFonts w:ascii="標楷體" w:eastAsia="標楷體" w:hAnsi="標楷體"/>
                <w:lang w:eastAsia="zh-TW"/>
              </w:rPr>
            </w:pPr>
            <w:r w:rsidRPr="00133111">
              <w:rPr>
                <w:rFonts w:ascii="標楷體" w:eastAsia="標楷體" w:hAnsi="標楷體"/>
              </w:rPr>
              <w:t>生</w:t>
            </w:r>
          </w:p>
          <w:p w14:paraId="2C0EA665" w14:textId="77777777" w:rsidR="00C87DD5" w:rsidRPr="00133111" w:rsidRDefault="00C87DD5" w:rsidP="00C87DD5">
            <w:pPr>
              <w:spacing w:line="360" w:lineRule="exact"/>
              <w:jc w:val="center"/>
              <w:rPr>
                <w:rFonts w:ascii="標楷體" w:eastAsia="標楷體" w:hAnsi="標楷體"/>
                <w:lang w:eastAsia="zh-TW"/>
              </w:rPr>
            </w:pPr>
            <w:r w:rsidRPr="00133111">
              <w:rPr>
                <w:rFonts w:ascii="標楷體" w:eastAsia="標楷體" w:hAnsi="標楷體"/>
              </w:rPr>
              <w:t>日</w:t>
            </w:r>
          </w:p>
        </w:tc>
        <w:tc>
          <w:tcPr>
            <w:tcW w:w="1843" w:type="dxa"/>
            <w:gridSpan w:val="7"/>
            <w:vMerge w:val="restart"/>
            <w:tcBorders>
              <w:top w:val="single" w:sz="4" w:space="0" w:color="000000"/>
              <w:left w:val="single" w:sz="4" w:space="0" w:color="000000"/>
              <w:bottom w:val="single" w:sz="4" w:space="0" w:color="000000"/>
            </w:tcBorders>
            <w:vAlign w:val="center"/>
          </w:tcPr>
          <w:p w14:paraId="49123E04" w14:textId="77777777" w:rsidR="00C87DD5" w:rsidRPr="00133111" w:rsidRDefault="00C87DD5" w:rsidP="00C87DD5">
            <w:pPr>
              <w:snapToGrid w:val="0"/>
              <w:spacing w:line="360" w:lineRule="exact"/>
              <w:jc w:val="center"/>
              <w:rPr>
                <w:rFonts w:ascii="標楷體" w:eastAsia="標楷體" w:hAnsi="標楷體"/>
                <w:lang w:eastAsia="zh-TW"/>
              </w:rPr>
            </w:pPr>
            <w:r w:rsidRPr="00133111">
              <w:rPr>
                <w:rFonts w:ascii="標楷體" w:eastAsia="標楷體" w:hAnsi="標楷體"/>
                <w:lang w:eastAsia="zh-TW"/>
              </w:rPr>
              <w:t xml:space="preserve">  </w:t>
            </w:r>
            <w:r w:rsidRPr="00133111">
              <w:rPr>
                <w:rFonts w:ascii="標楷體" w:eastAsia="標楷體" w:hAnsi="標楷體"/>
              </w:rPr>
              <w:t>年</w:t>
            </w:r>
            <w:r w:rsidRPr="00133111">
              <w:rPr>
                <w:rFonts w:ascii="標楷體" w:eastAsia="標楷體" w:hAnsi="標楷體"/>
                <w:lang w:eastAsia="zh-TW"/>
              </w:rPr>
              <w:t xml:space="preserve">   </w:t>
            </w:r>
            <w:r w:rsidRPr="00133111">
              <w:rPr>
                <w:rFonts w:ascii="標楷體" w:eastAsia="標楷體" w:hAnsi="標楷體"/>
              </w:rPr>
              <w:t>月</w:t>
            </w:r>
            <w:r w:rsidRPr="00133111">
              <w:rPr>
                <w:rFonts w:ascii="標楷體" w:eastAsia="標楷體" w:hAnsi="標楷體"/>
                <w:lang w:eastAsia="zh-TW"/>
              </w:rPr>
              <w:t xml:space="preserve">   </w:t>
            </w:r>
            <w:r w:rsidRPr="00133111">
              <w:rPr>
                <w:rFonts w:ascii="標楷體" w:eastAsia="標楷體" w:hAnsi="標楷體"/>
              </w:rPr>
              <w:t>日</w:t>
            </w:r>
          </w:p>
          <w:p w14:paraId="5BE20AAD" w14:textId="77777777" w:rsidR="00C87DD5" w:rsidRPr="00133111" w:rsidRDefault="00C87DD5" w:rsidP="00C87DD5">
            <w:pPr>
              <w:snapToGrid w:val="0"/>
              <w:spacing w:line="360" w:lineRule="exact"/>
              <w:jc w:val="center"/>
              <w:rPr>
                <w:rFonts w:ascii="標楷體" w:eastAsia="標楷體" w:hAnsi="標楷體"/>
                <w:lang w:eastAsia="zh-TW"/>
              </w:rPr>
            </w:pPr>
          </w:p>
        </w:tc>
        <w:tc>
          <w:tcPr>
            <w:tcW w:w="2016" w:type="dxa"/>
            <w:gridSpan w:val="5"/>
            <w:vMerge w:val="restart"/>
            <w:tcBorders>
              <w:top w:val="single" w:sz="4" w:space="0" w:color="000000"/>
              <w:left w:val="single" w:sz="4" w:space="0" w:color="000000"/>
              <w:right w:val="single" w:sz="4" w:space="0" w:color="000000"/>
            </w:tcBorders>
            <w:vAlign w:val="center"/>
          </w:tcPr>
          <w:p w14:paraId="09C065EB" w14:textId="77777777" w:rsidR="00C87DD5" w:rsidRPr="00133111" w:rsidRDefault="00C87DD5" w:rsidP="00C87DD5">
            <w:pPr>
              <w:snapToGrid w:val="0"/>
              <w:spacing w:line="360" w:lineRule="exact"/>
              <w:jc w:val="center"/>
              <w:rPr>
                <w:rFonts w:ascii="標楷體" w:eastAsia="標楷體" w:hAnsi="標楷體"/>
                <w:lang w:eastAsia="zh-TW"/>
              </w:rPr>
            </w:pPr>
            <w:r w:rsidRPr="00133111">
              <w:rPr>
                <w:rFonts w:ascii="標楷體" w:eastAsia="標楷體" w:hAnsi="標楷體"/>
              </w:rPr>
              <w:t>貼</w:t>
            </w:r>
          </w:p>
          <w:p w14:paraId="35129E65" w14:textId="77777777" w:rsidR="00C87DD5" w:rsidRPr="00133111" w:rsidRDefault="00C87DD5" w:rsidP="00C87DD5">
            <w:pPr>
              <w:spacing w:line="360" w:lineRule="exact"/>
              <w:jc w:val="center"/>
              <w:rPr>
                <w:rFonts w:ascii="標楷體" w:eastAsia="標楷體" w:hAnsi="標楷體"/>
                <w:lang w:eastAsia="zh-TW"/>
              </w:rPr>
            </w:pPr>
            <w:r w:rsidRPr="00133111">
              <w:rPr>
                <w:rFonts w:ascii="標楷體" w:eastAsia="標楷體" w:hAnsi="標楷體"/>
              </w:rPr>
              <w:t>相</w:t>
            </w:r>
          </w:p>
          <w:p w14:paraId="2653611C" w14:textId="77777777" w:rsidR="00C87DD5" w:rsidRPr="00133111" w:rsidRDefault="00C87DD5" w:rsidP="00C87DD5">
            <w:pPr>
              <w:spacing w:line="360" w:lineRule="exact"/>
              <w:jc w:val="center"/>
              <w:rPr>
                <w:rFonts w:ascii="標楷體" w:eastAsia="標楷體" w:hAnsi="標楷體"/>
                <w:lang w:eastAsia="zh-TW"/>
              </w:rPr>
            </w:pPr>
            <w:r w:rsidRPr="00133111">
              <w:rPr>
                <w:rFonts w:ascii="標楷體" w:eastAsia="標楷體" w:hAnsi="標楷體"/>
              </w:rPr>
              <w:t>片</w:t>
            </w:r>
          </w:p>
          <w:p w14:paraId="67C12F88" w14:textId="77777777" w:rsidR="00C87DD5" w:rsidRPr="00133111" w:rsidRDefault="00C87DD5" w:rsidP="00C87DD5">
            <w:pPr>
              <w:spacing w:line="360" w:lineRule="exact"/>
              <w:jc w:val="center"/>
              <w:rPr>
                <w:rFonts w:ascii="標楷體" w:eastAsia="標楷體" w:hAnsi="標楷體"/>
                <w:lang w:eastAsia="zh-TW"/>
              </w:rPr>
            </w:pPr>
            <w:r w:rsidRPr="00133111">
              <w:rPr>
                <w:rFonts w:ascii="標楷體" w:eastAsia="標楷體" w:hAnsi="標楷體"/>
              </w:rPr>
              <w:t>處</w:t>
            </w:r>
          </w:p>
        </w:tc>
      </w:tr>
      <w:tr w:rsidR="00DD3302" w:rsidRPr="00133111" w14:paraId="7AB3992C" w14:textId="77777777" w:rsidTr="00DD3302">
        <w:trPr>
          <w:cantSplit/>
          <w:trHeight w:hRule="exact" w:val="3121"/>
        </w:trPr>
        <w:tc>
          <w:tcPr>
            <w:tcW w:w="880" w:type="dxa"/>
            <w:tcBorders>
              <w:top w:val="single" w:sz="4" w:space="0" w:color="auto"/>
              <w:left w:val="single" w:sz="4" w:space="0" w:color="000000"/>
              <w:bottom w:val="single" w:sz="4" w:space="0" w:color="000000"/>
            </w:tcBorders>
            <w:vAlign w:val="center"/>
          </w:tcPr>
          <w:p w14:paraId="12367468" w14:textId="77777777" w:rsidR="00DD3302" w:rsidRPr="00133111" w:rsidRDefault="00DD3302" w:rsidP="00C87DD5">
            <w:pPr>
              <w:spacing w:line="360" w:lineRule="exact"/>
              <w:jc w:val="center"/>
              <w:rPr>
                <w:rFonts w:ascii="標楷體" w:eastAsia="標楷體"/>
                <w:sz w:val="28"/>
                <w:lang w:eastAsia="zh-TW"/>
              </w:rPr>
            </w:pPr>
            <w:r w:rsidRPr="00133111">
              <w:rPr>
                <w:rFonts w:ascii="標楷體" w:eastAsia="標楷體" w:hint="eastAsia"/>
                <w:sz w:val="28"/>
              </w:rPr>
              <w:t>報考類科</w:t>
            </w:r>
          </w:p>
          <w:p w14:paraId="4E1C7BCB" w14:textId="77777777" w:rsidR="00DD3302" w:rsidRPr="00133111" w:rsidRDefault="00DD3302" w:rsidP="00C87DD5">
            <w:pPr>
              <w:spacing w:line="360" w:lineRule="exact"/>
              <w:jc w:val="center"/>
              <w:rPr>
                <w:rFonts w:ascii="標楷體" w:eastAsia="標楷體"/>
                <w:sz w:val="28"/>
                <w:lang w:eastAsia="zh-TW"/>
              </w:rPr>
            </w:pPr>
          </w:p>
        </w:tc>
        <w:tc>
          <w:tcPr>
            <w:tcW w:w="5112" w:type="dxa"/>
            <w:gridSpan w:val="9"/>
            <w:tcBorders>
              <w:top w:val="single" w:sz="4" w:space="0" w:color="auto"/>
              <w:left w:val="single" w:sz="4" w:space="0" w:color="000000"/>
              <w:bottom w:val="single" w:sz="4" w:space="0" w:color="000000"/>
            </w:tcBorders>
            <w:shd w:val="clear" w:color="auto" w:fill="auto"/>
            <w:vAlign w:val="center"/>
          </w:tcPr>
          <w:p w14:paraId="669F370D" w14:textId="77777777" w:rsidR="00DD3302" w:rsidRDefault="00DD3302" w:rsidP="00C87DD5">
            <w:pPr>
              <w:spacing w:line="320" w:lineRule="exact"/>
              <w:jc w:val="both"/>
              <w:rPr>
                <w:rFonts w:ascii="標楷體" w:eastAsia="標楷體"/>
                <w:lang w:eastAsia="zh-TW"/>
              </w:rPr>
            </w:pPr>
            <w:bookmarkStart w:id="55" w:name="OLE_LINK7"/>
            <w:bookmarkStart w:id="56" w:name="OLE_LINK91"/>
            <w:bookmarkStart w:id="57" w:name="OLE_LINK92"/>
            <w:bookmarkStart w:id="58" w:name="OLE_LINK93"/>
            <w:bookmarkStart w:id="59" w:name="OLE_LINK1"/>
            <w:bookmarkStart w:id="60" w:name="OLE_LINK73"/>
            <w:r w:rsidRPr="00133111">
              <w:rPr>
                <w:rFonts w:ascii="標楷體" w:eastAsia="標楷體" w:hAnsi="標楷體" w:hint="eastAsia"/>
                <w:lang w:eastAsia="zh-TW"/>
              </w:rPr>
              <w:t>□</w:t>
            </w:r>
            <w:bookmarkEnd w:id="55"/>
            <w:r w:rsidRPr="00133111">
              <w:rPr>
                <w:rFonts w:ascii="標楷體" w:eastAsia="標楷體" w:hAnsi="標楷體" w:hint="eastAsia"/>
                <w:lang w:eastAsia="zh-TW"/>
              </w:rPr>
              <w:t>一般</w:t>
            </w:r>
            <w:bookmarkStart w:id="61" w:name="OLE_LINK42"/>
            <w:r w:rsidRPr="00133111">
              <w:rPr>
                <w:rFonts w:ascii="標楷體" w:eastAsia="標楷體" w:hAnsi="標楷體" w:hint="eastAsia"/>
                <w:lang w:eastAsia="zh-TW"/>
              </w:rPr>
              <w:t>代理教師</w:t>
            </w:r>
            <w:bookmarkEnd w:id="61"/>
            <w:r w:rsidRPr="00E37D75">
              <w:rPr>
                <w:rFonts w:ascii="標楷體" w:eastAsia="標楷體" w:hint="eastAsia"/>
                <w:lang w:eastAsia="zh-TW"/>
              </w:rPr>
              <w:t>(</w:t>
            </w:r>
            <w:r>
              <w:rPr>
                <w:rFonts w:ascii="標楷體" w:eastAsia="標楷體" w:hint="eastAsia"/>
                <w:lang w:eastAsia="zh-TW"/>
              </w:rPr>
              <w:t>懸缺</w:t>
            </w:r>
            <w:r w:rsidRPr="00E37D75">
              <w:rPr>
                <w:rFonts w:ascii="標楷體" w:eastAsia="標楷體" w:hint="eastAsia"/>
                <w:lang w:eastAsia="zh-TW"/>
              </w:rPr>
              <w:t>)</w:t>
            </w:r>
          </w:p>
          <w:p w14:paraId="050FEA1C" w14:textId="4242CCAB" w:rsidR="00DD3302" w:rsidRDefault="00DD3302" w:rsidP="00C87DD5">
            <w:pPr>
              <w:spacing w:line="320" w:lineRule="exact"/>
              <w:jc w:val="both"/>
              <w:rPr>
                <w:rFonts w:ascii="微軟正黑體" w:eastAsia="微軟正黑體" w:hAnsi="微軟正黑體"/>
                <w:lang w:eastAsia="zh-TW"/>
              </w:rPr>
            </w:pPr>
            <w:r>
              <w:rPr>
                <w:rFonts w:ascii="標楷體" w:eastAsia="標楷體" w:hint="eastAsia"/>
                <w:lang w:eastAsia="zh-TW"/>
              </w:rPr>
              <w:t>擔任英語科任</w:t>
            </w:r>
            <w:r>
              <w:rPr>
                <w:rFonts w:ascii="微軟正黑體" w:eastAsia="微軟正黑體" w:hAnsi="微軟正黑體" w:hint="eastAsia"/>
                <w:lang w:eastAsia="zh-TW"/>
              </w:rPr>
              <w:t>。</w:t>
            </w:r>
          </w:p>
          <w:p w14:paraId="6B2C8A0D" w14:textId="77777777" w:rsidR="00416631" w:rsidRDefault="00DD3302" w:rsidP="00C87DD5">
            <w:pPr>
              <w:spacing w:line="320" w:lineRule="exact"/>
              <w:jc w:val="both"/>
              <w:rPr>
                <w:rFonts w:ascii="標楷體" w:eastAsia="標楷體"/>
                <w:lang w:eastAsia="zh-TW"/>
              </w:rPr>
            </w:pPr>
            <w:r w:rsidRPr="00133111">
              <w:rPr>
                <w:rFonts w:ascii="標楷體" w:eastAsia="標楷體" w:hAnsi="標楷體" w:hint="eastAsia"/>
                <w:lang w:eastAsia="zh-TW"/>
              </w:rPr>
              <w:t>□一般代理教師</w:t>
            </w:r>
            <w:r w:rsidRPr="00E37D75">
              <w:rPr>
                <w:rFonts w:ascii="標楷體" w:eastAsia="標楷體" w:hint="eastAsia"/>
                <w:lang w:eastAsia="zh-TW"/>
              </w:rPr>
              <w:t>(</w:t>
            </w:r>
            <w:r>
              <w:rPr>
                <w:rFonts w:ascii="標楷體" w:eastAsia="標楷體" w:hint="eastAsia"/>
                <w:lang w:eastAsia="zh-TW"/>
              </w:rPr>
              <w:t>午餐加置</w:t>
            </w:r>
            <w:r w:rsidRPr="00E37D75">
              <w:rPr>
                <w:rFonts w:ascii="標楷體" w:eastAsia="標楷體" w:hint="eastAsia"/>
                <w:lang w:eastAsia="zh-TW"/>
              </w:rPr>
              <w:t>)</w:t>
            </w:r>
          </w:p>
          <w:p w14:paraId="3ECA3C88" w14:textId="5C70B715" w:rsidR="00DD3302" w:rsidRPr="0052654C" w:rsidRDefault="00DD3302" w:rsidP="00C87DD5">
            <w:pPr>
              <w:spacing w:line="320" w:lineRule="exact"/>
              <w:jc w:val="both"/>
              <w:rPr>
                <w:rFonts w:ascii="標楷體" w:eastAsia="標楷體"/>
                <w:lang w:eastAsia="zh-TW"/>
              </w:rPr>
            </w:pPr>
            <w:r>
              <w:rPr>
                <w:rFonts w:ascii="標楷體" w:eastAsia="標楷體" w:hint="eastAsia"/>
                <w:lang w:eastAsia="zh-TW"/>
              </w:rPr>
              <w:t>擔任午餐教師</w:t>
            </w:r>
            <w:r w:rsidR="00416631">
              <w:rPr>
                <w:rFonts w:ascii="標楷體" w:eastAsia="標楷體" w:hint="eastAsia"/>
                <w:lang w:eastAsia="zh-TW"/>
              </w:rPr>
              <w:t>或級任導師</w:t>
            </w:r>
            <w:r>
              <w:rPr>
                <w:rFonts w:ascii="微軟正黑體" w:eastAsia="微軟正黑體" w:hAnsi="微軟正黑體" w:hint="eastAsia"/>
                <w:lang w:eastAsia="zh-TW"/>
              </w:rPr>
              <w:t>。</w:t>
            </w:r>
          </w:p>
          <w:p w14:paraId="6F810EE3" w14:textId="77777777" w:rsidR="00DD3302" w:rsidRPr="007B43C0" w:rsidRDefault="00DD3302" w:rsidP="00C87DD5">
            <w:pPr>
              <w:spacing w:line="320" w:lineRule="exact"/>
              <w:jc w:val="both"/>
              <w:rPr>
                <w:rFonts w:ascii="標楷體" w:eastAsia="標楷體" w:hAnsi="標楷體"/>
                <w:lang w:eastAsia="zh-TW"/>
              </w:rPr>
            </w:pPr>
            <w:r w:rsidRPr="00133111">
              <w:rPr>
                <w:rFonts w:ascii="標楷體" w:eastAsia="標楷體" w:hAnsi="標楷體" w:hint="eastAsia"/>
                <w:lang w:eastAsia="zh-TW"/>
              </w:rPr>
              <w:t>□一般代理教師</w:t>
            </w:r>
            <w:r w:rsidRPr="00E37D75">
              <w:rPr>
                <w:rFonts w:ascii="標楷體" w:eastAsia="標楷體" w:hint="eastAsia"/>
                <w:lang w:eastAsia="zh-TW"/>
              </w:rPr>
              <w:t>(</w:t>
            </w:r>
            <w:r>
              <w:rPr>
                <w:rFonts w:ascii="標楷體" w:eastAsia="標楷體" w:hint="eastAsia"/>
                <w:lang w:eastAsia="zh-TW"/>
              </w:rPr>
              <w:t>育嬰</w:t>
            </w:r>
            <w:proofErr w:type="gramStart"/>
            <w:r>
              <w:rPr>
                <w:rFonts w:ascii="標楷體" w:eastAsia="標楷體" w:hint="eastAsia"/>
                <w:lang w:eastAsia="zh-TW"/>
              </w:rPr>
              <w:t>留停缺</w:t>
            </w:r>
            <w:proofErr w:type="gramEnd"/>
            <w:r>
              <w:rPr>
                <w:rFonts w:ascii="標楷體" w:eastAsia="標楷體"/>
                <w:lang w:eastAsia="zh-TW"/>
              </w:rPr>
              <w:t>)</w:t>
            </w:r>
            <w:r>
              <w:rPr>
                <w:rFonts w:ascii="標楷體" w:eastAsia="標楷體" w:hint="eastAsia"/>
                <w:lang w:eastAsia="zh-TW"/>
              </w:rPr>
              <w:t>擔任特教教師</w:t>
            </w:r>
            <w:r>
              <w:rPr>
                <w:rFonts w:ascii="微軟正黑體" w:eastAsia="微軟正黑體" w:hAnsi="微軟正黑體" w:hint="eastAsia"/>
                <w:lang w:eastAsia="zh-TW"/>
              </w:rPr>
              <w:t>。</w:t>
            </w:r>
          </w:p>
          <w:p w14:paraId="378BF130" w14:textId="19E35FB7" w:rsidR="00DD3302" w:rsidRPr="00DD3302" w:rsidRDefault="00DD3302" w:rsidP="00DD3302">
            <w:pPr>
              <w:spacing w:line="320" w:lineRule="exact"/>
              <w:jc w:val="both"/>
              <w:rPr>
                <w:rFonts w:ascii="標楷體" w:eastAsia="標楷體" w:hAnsi="標楷體"/>
                <w:lang w:eastAsia="zh-TW"/>
              </w:rPr>
            </w:pPr>
            <w:r w:rsidRPr="00133111">
              <w:rPr>
                <w:rFonts w:ascii="標楷體" w:eastAsia="標楷體" w:hAnsi="標楷體" w:hint="eastAsia"/>
                <w:lang w:eastAsia="zh-TW"/>
              </w:rPr>
              <w:t>□</w:t>
            </w:r>
            <w:r>
              <w:rPr>
                <w:rFonts w:ascii="標楷體" w:eastAsia="標楷體" w:hAnsi="標楷體" w:hint="eastAsia"/>
                <w:lang w:eastAsia="zh-TW"/>
              </w:rPr>
              <w:t>鐘點科任教師</w:t>
            </w:r>
            <w:r>
              <w:rPr>
                <w:rFonts w:ascii="微軟正黑體" w:eastAsia="微軟正黑體" w:hAnsi="微軟正黑體" w:hint="eastAsia"/>
                <w:lang w:eastAsia="zh-TW"/>
              </w:rPr>
              <w:t>。</w:t>
            </w:r>
          </w:p>
          <w:bookmarkEnd w:id="56"/>
          <w:bookmarkEnd w:id="57"/>
          <w:bookmarkEnd w:id="58"/>
          <w:bookmarkEnd w:id="59"/>
          <w:p w14:paraId="494E3AAE" w14:textId="5FA4950F" w:rsidR="00DD3302" w:rsidRPr="00DD3302" w:rsidRDefault="00DD3302" w:rsidP="00DD3302">
            <w:pPr>
              <w:spacing w:line="320" w:lineRule="exact"/>
              <w:jc w:val="both"/>
              <w:rPr>
                <w:rFonts w:ascii="標楷體" w:eastAsia="標楷體" w:hAnsi="標楷體"/>
                <w:lang w:eastAsia="zh-TW"/>
              </w:rPr>
            </w:pPr>
            <w:r w:rsidRPr="00133111">
              <w:rPr>
                <w:rFonts w:ascii="標楷體" w:eastAsia="標楷體" w:hAnsi="標楷體" w:hint="eastAsia"/>
                <w:lang w:eastAsia="zh-TW"/>
              </w:rPr>
              <w:t>□兼課教師</w:t>
            </w:r>
            <w:bookmarkEnd w:id="60"/>
          </w:p>
        </w:tc>
        <w:tc>
          <w:tcPr>
            <w:tcW w:w="425" w:type="dxa"/>
            <w:vMerge/>
            <w:tcBorders>
              <w:top w:val="single" w:sz="4" w:space="0" w:color="000000"/>
              <w:left w:val="single" w:sz="4" w:space="0" w:color="000000"/>
              <w:bottom w:val="single" w:sz="4" w:space="0" w:color="000000"/>
            </w:tcBorders>
            <w:vAlign w:val="center"/>
          </w:tcPr>
          <w:p w14:paraId="592DFCF3" w14:textId="77777777" w:rsidR="00DD3302" w:rsidRPr="00133111" w:rsidRDefault="00DD3302" w:rsidP="00C87DD5">
            <w:pPr>
              <w:rPr>
                <w:lang w:eastAsia="zh-TW"/>
              </w:rPr>
            </w:pPr>
          </w:p>
        </w:tc>
        <w:tc>
          <w:tcPr>
            <w:tcW w:w="1843" w:type="dxa"/>
            <w:gridSpan w:val="7"/>
            <w:vMerge/>
            <w:tcBorders>
              <w:top w:val="single" w:sz="4" w:space="0" w:color="000000"/>
              <w:left w:val="single" w:sz="4" w:space="0" w:color="000000"/>
              <w:bottom w:val="single" w:sz="4" w:space="0" w:color="000000"/>
            </w:tcBorders>
            <w:vAlign w:val="center"/>
          </w:tcPr>
          <w:p w14:paraId="544DEB04" w14:textId="77777777" w:rsidR="00DD3302" w:rsidRPr="00133111" w:rsidRDefault="00DD3302" w:rsidP="00C87DD5">
            <w:pPr>
              <w:rPr>
                <w:lang w:eastAsia="zh-TW"/>
              </w:rPr>
            </w:pPr>
          </w:p>
        </w:tc>
        <w:tc>
          <w:tcPr>
            <w:tcW w:w="2016" w:type="dxa"/>
            <w:gridSpan w:val="5"/>
            <w:vMerge/>
            <w:tcBorders>
              <w:left w:val="single" w:sz="4" w:space="0" w:color="000000"/>
              <w:bottom w:val="single" w:sz="4" w:space="0" w:color="000000"/>
              <w:right w:val="single" w:sz="4" w:space="0" w:color="000000"/>
            </w:tcBorders>
            <w:vAlign w:val="center"/>
          </w:tcPr>
          <w:p w14:paraId="4C3DD224" w14:textId="77777777" w:rsidR="00DD3302" w:rsidRPr="00133111" w:rsidRDefault="00DD3302" w:rsidP="00C87DD5">
            <w:pPr>
              <w:rPr>
                <w:lang w:eastAsia="zh-TW"/>
              </w:rPr>
            </w:pPr>
          </w:p>
        </w:tc>
      </w:tr>
      <w:tr w:rsidR="007B2A87" w:rsidRPr="00133111" w14:paraId="6AD35176" w14:textId="77777777" w:rsidTr="00783AB4">
        <w:trPr>
          <w:cantSplit/>
          <w:trHeight w:hRule="exact" w:val="432"/>
        </w:trPr>
        <w:tc>
          <w:tcPr>
            <w:tcW w:w="880" w:type="dxa"/>
            <w:tcBorders>
              <w:left w:val="single" w:sz="4" w:space="0" w:color="000000"/>
              <w:bottom w:val="single" w:sz="4" w:space="0" w:color="000000"/>
            </w:tcBorders>
            <w:vAlign w:val="center"/>
          </w:tcPr>
          <w:p w14:paraId="570834FA" w14:textId="77777777" w:rsidR="007B2A87" w:rsidRPr="00133111" w:rsidRDefault="007B2A87" w:rsidP="007B2A87">
            <w:pPr>
              <w:snapToGrid w:val="0"/>
              <w:spacing w:line="360" w:lineRule="exact"/>
              <w:jc w:val="center"/>
              <w:rPr>
                <w:rFonts w:ascii="標楷體" w:eastAsia="標楷體" w:hAnsi="標楷體"/>
                <w:lang w:eastAsia="zh-TW"/>
              </w:rPr>
            </w:pPr>
            <w:r w:rsidRPr="00133111">
              <w:rPr>
                <w:rFonts w:ascii="標楷體" w:eastAsia="標楷體" w:hAnsi="標楷體"/>
              </w:rPr>
              <w:t>現職</w:t>
            </w:r>
          </w:p>
        </w:tc>
        <w:tc>
          <w:tcPr>
            <w:tcW w:w="3553" w:type="dxa"/>
            <w:gridSpan w:val="5"/>
            <w:tcBorders>
              <w:left w:val="single" w:sz="4" w:space="0" w:color="000000"/>
              <w:bottom w:val="single" w:sz="4" w:space="0" w:color="000000"/>
            </w:tcBorders>
          </w:tcPr>
          <w:p w14:paraId="70E54EBB" w14:textId="77777777" w:rsidR="007B2A87" w:rsidRPr="00133111" w:rsidRDefault="007B2A87" w:rsidP="007B2A87">
            <w:pPr>
              <w:snapToGrid w:val="0"/>
              <w:spacing w:line="360" w:lineRule="exact"/>
              <w:rPr>
                <w:rFonts w:ascii="標楷體" w:eastAsia="標楷體" w:hAnsi="標楷體"/>
                <w:lang w:eastAsia="zh-TW"/>
              </w:rPr>
            </w:pPr>
          </w:p>
        </w:tc>
        <w:tc>
          <w:tcPr>
            <w:tcW w:w="1559" w:type="dxa"/>
            <w:gridSpan w:val="4"/>
            <w:tcBorders>
              <w:left w:val="single" w:sz="4" w:space="0" w:color="000000"/>
              <w:bottom w:val="single" w:sz="4" w:space="0" w:color="000000"/>
            </w:tcBorders>
          </w:tcPr>
          <w:p w14:paraId="280A5C10" w14:textId="77777777" w:rsidR="007B2A87" w:rsidRPr="00133111" w:rsidRDefault="007B2A87" w:rsidP="007B2A87">
            <w:pPr>
              <w:snapToGrid w:val="0"/>
              <w:spacing w:line="360" w:lineRule="exact"/>
              <w:jc w:val="center"/>
              <w:rPr>
                <w:rFonts w:ascii="標楷體" w:eastAsia="標楷體" w:hAnsi="標楷體"/>
                <w:lang w:eastAsia="zh-TW"/>
              </w:rPr>
            </w:pPr>
            <w:r w:rsidRPr="00133111">
              <w:rPr>
                <w:rFonts w:ascii="標楷體" w:eastAsia="標楷體" w:hAnsi="標楷體"/>
              </w:rPr>
              <w:t>身分證字號</w:t>
            </w:r>
          </w:p>
        </w:tc>
        <w:tc>
          <w:tcPr>
            <w:tcW w:w="4284" w:type="dxa"/>
            <w:gridSpan w:val="13"/>
            <w:tcBorders>
              <w:left w:val="single" w:sz="4" w:space="0" w:color="000000"/>
              <w:bottom w:val="single" w:sz="4" w:space="0" w:color="000000"/>
              <w:right w:val="single" w:sz="4" w:space="0" w:color="000000"/>
            </w:tcBorders>
          </w:tcPr>
          <w:p w14:paraId="307A9C84" w14:textId="77777777" w:rsidR="007B2A87" w:rsidRPr="00133111" w:rsidRDefault="007B2A87" w:rsidP="007B2A87">
            <w:pPr>
              <w:rPr>
                <w:lang w:eastAsia="zh-TW"/>
              </w:rPr>
            </w:pPr>
          </w:p>
        </w:tc>
      </w:tr>
      <w:tr w:rsidR="007B2A87" w:rsidRPr="00133111" w14:paraId="2C01B558" w14:textId="77777777" w:rsidTr="00783AB4">
        <w:trPr>
          <w:cantSplit/>
          <w:trHeight w:hRule="exact" w:val="580"/>
        </w:trPr>
        <w:tc>
          <w:tcPr>
            <w:tcW w:w="880" w:type="dxa"/>
            <w:vMerge w:val="restart"/>
            <w:tcBorders>
              <w:top w:val="single" w:sz="4" w:space="0" w:color="000000"/>
              <w:left w:val="single" w:sz="4" w:space="0" w:color="000000"/>
              <w:bottom w:val="single" w:sz="4" w:space="0" w:color="000000"/>
            </w:tcBorders>
            <w:vAlign w:val="center"/>
          </w:tcPr>
          <w:p w14:paraId="47E91015" w14:textId="77777777" w:rsidR="007B2A87" w:rsidRPr="00133111" w:rsidRDefault="007B2A87" w:rsidP="007B2A87">
            <w:pPr>
              <w:snapToGrid w:val="0"/>
              <w:spacing w:line="320" w:lineRule="exact"/>
              <w:jc w:val="center"/>
              <w:rPr>
                <w:rFonts w:ascii="標楷體" w:eastAsia="標楷體" w:hAnsi="標楷體"/>
                <w:lang w:eastAsia="zh-TW"/>
              </w:rPr>
            </w:pPr>
            <w:r w:rsidRPr="00133111">
              <w:rPr>
                <w:rFonts w:ascii="標楷體" w:eastAsia="標楷體" w:hAnsi="標楷體"/>
              </w:rPr>
              <w:t>通</w:t>
            </w:r>
          </w:p>
          <w:p w14:paraId="531AC4FA" w14:textId="77777777" w:rsidR="007B2A87" w:rsidRPr="00133111" w:rsidRDefault="007B2A87" w:rsidP="007B2A87">
            <w:pPr>
              <w:spacing w:line="320" w:lineRule="exact"/>
              <w:jc w:val="center"/>
              <w:rPr>
                <w:rFonts w:ascii="標楷體" w:eastAsia="標楷體" w:hAnsi="標楷體"/>
                <w:lang w:eastAsia="zh-TW"/>
              </w:rPr>
            </w:pPr>
            <w:r w:rsidRPr="00133111">
              <w:rPr>
                <w:rFonts w:ascii="標楷體" w:eastAsia="標楷體" w:hAnsi="標楷體"/>
              </w:rPr>
              <w:t>訊</w:t>
            </w:r>
          </w:p>
          <w:p w14:paraId="4503925F" w14:textId="77777777" w:rsidR="007B2A87" w:rsidRPr="00133111" w:rsidRDefault="007B2A87" w:rsidP="007B2A87">
            <w:pPr>
              <w:spacing w:line="320" w:lineRule="exact"/>
              <w:jc w:val="center"/>
              <w:rPr>
                <w:rFonts w:ascii="標楷體" w:eastAsia="標楷體" w:hAnsi="標楷體"/>
                <w:lang w:eastAsia="zh-TW"/>
              </w:rPr>
            </w:pPr>
            <w:r w:rsidRPr="00133111">
              <w:rPr>
                <w:rFonts w:ascii="標楷體" w:eastAsia="標楷體" w:hAnsi="標楷體"/>
              </w:rPr>
              <w:t>處</w:t>
            </w:r>
          </w:p>
        </w:tc>
        <w:tc>
          <w:tcPr>
            <w:tcW w:w="688" w:type="dxa"/>
            <w:tcBorders>
              <w:left w:val="single" w:sz="4" w:space="0" w:color="000000"/>
              <w:bottom w:val="single" w:sz="4" w:space="0" w:color="000000"/>
            </w:tcBorders>
            <w:vAlign w:val="center"/>
          </w:tcPr>
          <w:p w14:paraId="35132167" w14:textId="77777777" w:rsidR="007B2A87" w:rsidRPr="00133111" w:rsidRDefault="007B2A87" w:rsidP="007B2A87">
            <w:pPr>
              <w:snapToGrid w:val="0"/>
              <w:spacing w:line="360" w:lineRule="exact"/>
              <w:jc w:val="center"/>
              <w:rPr>
                <w:rFonts w:ascii="標楷體" w:eastAsia="標楷體" w:hAnsi="標楷體"/>
                <w:lang w:eastAsia="zh-TW"/>
              </w:rPr>
            </w:pPr>
            <w:r w:rsidRPr="00133111">
              <w:rPr>
                <w:rFonts w:ascii="標楷體" w:eastAsia="標楷體" w:hAnsi="標楷體"/>
              </w:rPr>
              <w:t>永</w:t>
            </w:r>
            <w:r w:rsidRPr="00133111">
              <w:rPr>
                <w:rFonts w:ascii="標楷體" w:eastAsia="標楷體" w:hAnsi="標楷體"/>
                <w:lang w:eastAsia="zh-TW"/>
              </w:rPr>
              <w:t xml:space="preserve"> </w:t>
            </w:r>
            <w:r w:rsidRPr="00133111">
              <w:rPr>
                <w:rFonts w:ascii="標楷體" w:eastAsia="標楷體" w:hAnsi="標楷體"/>
              </w:rPr>
              <w:t>久</w:t>
            </w:r>
          </w:p>
        </w:tc>
        <w:tc>
          <w:tcPr>
            <w:tcW w:w="5133" w:type="dxa"/>
            <w:gridSpan w:val="12"/>
            <w:tcBorders>
              <w:left w:val="single" w:sz="4" w:space="0" w:color="000000"/>
              <w:bottom w:val="single" w:sz="4" w:space="0" w:color="000000"/>
            </w:tcBorders>
          </w:tcPr>
          <w:p w14:paraId="39F52C8F" w14:textId="77777777" w:rsidR="007B2A87" w:rsidRPr="00133111" w:rsidRDefault="007B2A87" w:rsidP="007B2A87">
            <w:pPr>
              <w:snapToGrid w:val="0"/>
              <w:spacing w:line="360" w:lineRule="exact"/>
              <w:rPr>
                <w:rFonts w:ascii="標楷體" w:eastAsia="標楷體" w:hAnsi="標楷體"/>
                <w:lang w:eastAsia="zh-TW"/>
              </w:rPr>
            </w:pPr>
          </w:p>
        </w:tc>
        <w:tc>
          <w:tcPr>
            <w:tcW w:w="1134" w:type="dxa"/>
            <w:gridSpan w:val="2"/>
            <w:tcBorders>
              <w:left w:val="single" w:sz="4" w:space="0" w:color="000000"/>
              <w:bottom w:val="single" w:sz="4" w:space="0" w:color="000000"/>
            </w:tcBorders>
            <w:vAlign w:val="center"/>
          </w:tcPr>
          <w:p w14:paraId="0DBB3003" w14:textId="77777777" w:rsidR="007B2A87" w:rsidRPr="00133111" w:rsidRDefault="007B2A87" w:rsidP="007B2A87">
            <w:pPr>
              <w:snapToGrid w:val="0"/>
              <w:spacing w:line="360" w:lineRule="exact"/>
              <w:jc w:val="center"/>
              <w:rPr>
                <w:rFonts w:ascii="標楷體" w:eastAsia="標楷體" w:hAnsi="標楷體"/>
                <w:lang w:eastAsia="zh-TW"/>
              </w:rPr>
            </w:pPr>
            <w:r w:rsidRPr="00133111">
              <w:rPr>
                <w:rFonts w:ascii="標楷體" w:eastAsia="標楷體" w:hAnsi="標楷體"/>
              </w:rPr>
              <w:t>電話</w:t>
            </w:r>
          </w:p>
        </w:tc>
        <w:tc>
          <w:tcPr>
            <w:tcW w:w="2441" w:type="dxa"/>
            <w:gridSpan w:val="7"/>
            <w:tcBorders>
              <w:left w:val="single" w:sz="4" w:space="0" w:color="000000"/>
              <w:bottom w:val="single" w:sz="4" w:space="0" w:color="000000"/>
              <w:right w:val="single" w:sz="4" w:space="0" w:color="000000"/>
            </w:tcBorders>
          </w:tcPr>
          <w:p w14:paraId="612D9032" w14:textId="77777777" w:rsidR="007B2A87" w:rsidRPr="00133111" w:rsidRDefault="007B2A87" w:rsidP="007B2A87">
            <w:pPr>
              <w:rPr>
                <w:lang w:eastAsia="zh-TW"/>
              </w:rPr>
            </w:pPr>
          </w:p>
        </w:tc>
      </w:tr>
      <w:tr w:rsidR="007B2A87" w:rsidRPr="00133111" w14:paraId="796FDBD5" w14:textId="77777777" w:rsidTr="00783AB4">
        <w:trPr>
          <w:cantSplit/>
          <w:trHeight w:hRule="exact" w:val="418"/>
        </w:trPr>
        <w:tc>
          <w:tcPr>
            <w:tcW w:w="880" w:type="dxa"/>
            <w:vMerge/>
            <w:tcBorders>
              <w:top w:val="single" w:sz="4" w:space="0" w:color="000000"/>
              <w:left w:val="single" w:sz="4" w:space="0" w:color="000000"/>
              <w:bottom w:val="single" w:sz="4" w:space="0" w:color="000000"/>
            </w:tcBorders>
            <w:vAlign w:val="center"/>
          </w:tcPr>
          <w:p w14:paraId="5896A904" w14:textId="77777777" w:rsidR="007B2A87" w:rsidRPr="00133111" w:rsidRDefault="007B2A87" w:rsidP="007B2A87">
            <w:pPr>
              <w:rPr>
                <w:lang w:eastAsia="zh-TW"/>
              </w:rPr>
            </w:pPr>
          </w:p>
        </w:tc>
        <w:tc>
          <w:tcPr>
            <w:tcW w:w="688" w:type="dxa"/>
            <w:tcBorders>
              <w:left w:val="single" w:sz="4" w:space="0" w:color="000000"/>
              <w:bottom w:val="single" w:sz="4" w:space="0" w:color="000000"/>
            </w:tcBorders>
            <w:vAlign w:val="center"/>
          </w:tcPr>
          <w:p w14:paraId="26DED333" w14:textId="77777777" w:rsidR="007B2A87" w:rsidRPr="00133111" w:rsidRDefault="007B2A87" w:rsidP="007B2A87">
            <w:pPr>
              <w:snapToGrid w:val="0"/>
              <w:spacing w:line="360" w:lineRule="exact"/>
              <w:jc w:val="center"/>
              <w:rPr>
                <w:rFonts w:ascii="標楷體" w:eastAsia="標楷體" w:hAnsi="標楷體"/>
                <w:lang w:eastAsia="zh-TW"/>
              </w:rPr>
            </w:pPr>
            <w:r w:rsidRPr="00133111">
              <w:rPr>
                <w:rFonts w:ascii="標楷體" w:eastAsia="標楷體" w:hAnsi="標楷體"/>
              </w:rPr>
              <w:t>現</w:t>
            </w:r>
            <w:r w:rsidRPr="00133111">
              <w:rPr>
                <w:rFonts w:ascii="標楷體" w:eastAsia="標楷體" w:hAnsi="標楷體"/>
                <w:lang w:eastAsia="zh-TW"/>
              </w:rPr>
              <w:t xml:space="preserve"> </w:t>
            </w:r>
            <w:r w:rsidRPr="00133111">
              <w:rPr>
                <w:rFonts w:ascii="標楷體" w:eastAsia="標楷體" w:hAnsi="標楷體"/>
              </w:rPr>
              <w:t>在</w:t>
            </w:r>
          </w:p>
        </w:tc>
        <w:tc>
          <w:tcPr>
            <w:tcW w:w="5133" w:type="dxa"/>
            <w:gridSpan w:val="12"/>
            <w:tcBorders>
              <w:left w:val="single" w:sz="4" w:space="0" w:color="000000"/>
              <w:bottom w:val="single" w:sz="4" w:space="0" w:color="000000"/>
            </w:tcBorders>
          </w:tcPr>
          <w:p w14:paraId="4D590FB6" w14:textId="77777777" w:rsidR="007B2A87" w:rsidRPr="00133111" w:rsidRDefault="007B2A87" w:rsidP="007B2A87">
            <w:pPr>
              <w:snapToGrid w:val="0"/>
              <w:spacing w:line="360" w:lineRule="exact"/>
              <w:rPr>
                <w:rFonts w:ascii="標楷體" w:eastAsia="標楷體" w:hAnsi="標楷體"/>
                <w:lang w:eastAsia="zh-TW"/>
              </w:rPr>
            </w:pPr>
          </w:p>
        </w:tc>
        <w:tc>
          <w:tcPr>
            <w:tcW w:w="1134" w:type="dxa"/>
            <w:gridSpan w:val="2"/>
            <w:tcBorders>
              <w:left w:val="single" w:sz="4" w:space="0" w:color="000000"/>
              <w:bottom w:val="single" w:sz="4" w:space="0" w:color="000000"/>
            </w:tcBorders>
            <w:vAlign w:val="center"/>
          </w:tcPr>
          <w:p w14:paraId="6CBC9E31" w14:textId="77777777" w:rsidR="007B2A87" w:rsidRPr="00133111" w:rsidRDefault="007B2A87" w:rsidP="007B2A87">
            <w:pPr>
              <w:snapToGrid w:val="0"/>
              <w:spacing w:line="360" w:lineRule="exact"/>
              <w:jc w:val="center"/>
              <w:rPr>
                <w:rFonts w:ascii="標楷體" w:eastAsia="標楷體" w:hAnsi="標楷體"/>
                <w:lang w:eastAsia="zh-TW"/>
              </w:rPr>
            </w:pPr>
            <w:r w:rsidRPr="00133111">
              <w:rPr>
                <w:rFonts w:ascii="標楷體" w:eastAsia="標楷體" w:hAnsi="標楷體" w:hint="eastAsia"/>
                <w:lang w:eastAsia="zh-TW"/>
              </w:rPr>
              <w:t>手機</w:t>
            </w:r>
          </w:p>
        </w:tc>
        <w:tc>
          <w:tcPr>
            <w:tcW w:w="2441" w:type="dxa"/>
            <w:gridSpan w:val="7"/>
            <w:tcBorders>
              <w:left w:val="single" w:sz="4" w:space="0" w:color="000000"/>
              <w:bottom w:val="single" w:sz="4" w:space="0" w:color="000000"/>
              <w:right w:val="single" w:sz="4" w:space="0" w:color="000000"/>
            </w:tcBorders>
          </w:tcPr>
          <w:p w14:paraId="1B0DBF48" w14:textId="77777777" w:rsidR="007B2A87" w:rsidRPr="00133111" w:rsidRDefault="007B2A87" w:rsidP="007B2A87">
            <w:pPr>
              <w:rPr>
                <w:lang w:eastAsia="zh-TW"/>
              </w:rPr>
            </w:pPr>
          </w:p>
        </w:tc>
      </w:tr>
      <w:tr w:rsidR="007B2A87" w:rsidRPr="00133111" w14:paraId="55845D9E" w14:textId="77777777" w:rsidTr="00E2593A">
        <w:trPr>
          <w:trHeight w:hRule="exact" w:val="708"/>
        </w:trPr>
        <w:tc>
          <w:tcPr>
            <w:tcW w:w="880" w:type="dxa"/>
            <w:tcBorders>
              <w:left w:val="single" w:sz="4" w:space="0" w:color="000000"/>
              <w:bottom w:val="single" w:sz="4" w:space="0" w:color="000000"/>
            </w:tcBorders>
            <w:vAlign w:val="center"/>
          </w:tcPr>
          <w:p w14:paraId="535180CD" w14:textId="77777777" w:rsidR="007B2A87" w:rsidRPr="00133111" w:rsidRDefault="007B2A87" w:rsidP="007B2A87">
            <w:pPr>
              <w:snapToGrid w:val="0"/>
              <w:spacing w:line="360" w:lineRule="exact"/>
              <w:jc w:val="center"/>
              <w:rPr>
                <w:rFonts w:ascii="標楷體" w:eastAsia="標楷體" w:hAnsi="標楷體"/>
                <w:lang w:eastAsia="zh-TW"/>
              </w:rPr>
            </w:pPr>
            <w:r w:rsidRPr="00133111">
              <w:rPr>
                <w:rFonts w:ascii="標楷體" w:eastAsia="標楷體" w:hAnsi="標楷體"/>
              </w:rPr>
              <w:t>教師證書字號</w:t>
            </w:r>
          </w:p>
        </w:tc>
        <w:tc>
          <w:tcPr>
            <w:tcW w:w="9396" w:type="dxa"/>
            <w:gridSpan w:val="22"/>
            <w:tcBorders>
              <w:left w:val="single" w:sz="4" w:space="0" w:color="000000"/>
              <w:bottom w:val="single" w:sz="4" w:space="0" w:color="000000"/>
              <w:right w:val="single" w:sz="4" w:space="0" w:color="000000"/>
            </w:tcBorders>
            <w:vAlign w:val="center"/>
          </w:tcPr>
          <w:p w14:paraId="753D8E2D" w14:textId="5909020C" w:rsidR="007B2A87" w:rsidRPr="00133111" w:rsidRDefault="007B2A87" w:rsidP="007B2A87">
            <w:pPr>
              <w:spacing w:line="360" w:lineRule="exact"/>
              <w:rPr>
                <w:rFonts w:ascii="標楷體" w:eastAsia="標楷體" w:hAnsi="標楷體"/>
              </w:rPr>
            </w:pPr>
            <w:r w:rsidRPr="00133111">
              <w:rPr>
                <w:rFonts w:ascii="標楷體" w:eastAsia="標楷體" w:hAnsi="標楷體"/>
                <w:lang w:eastAsia="zh-TW"/>
              </w:rPr>
              <w:t xml:space="preserve">   </w:t>
            </w:r>
            <w:r w:rsidRPr="00133111">
              <w:rPr>
                <w:rFonts w:ascii="標楷體" w:eastAsia="標楷體" w:hAnsi="標楷體"/>
              </w:rPr>
              <w:t>年</w:t>
            </w:r>
            <w:r w:rsidRPr="00133111">
              <w:rPr>
                <w:rFonts w:ascii="標楷體" w:eastAsia="標楷體" w:hAnsi="標楷體"/>
                <w:lang w:eastAsia="zh-TW"/>
              </w:rPr>
              <w:t xml:space="preserve">   </w:t>
            </w:r>
            <w:r w:rsidRPr="00133111">
              <w:rPr>
                <w:rFonts w:ascii="標楷體" w:eastAsia="標楷體" w:hAnsi="標楷體"/>
              </w:rPr>
              <w:t>月</w:t>
            </w:r>
            <w:r w:rsidRPr="00133111">
              <w:rPr>
                <w:rFonts w:ascii="標楷體" w:eastAsia="標楷體" w:hAnsi="標楷體"/>
                <w:lang w:eastAsia="zh-TW"/>
              </w:rPr>
              <w:t xml:space="preserve">   </w:t>
            </w:r>
            <w:r w:rsidRPr="00133111">
              <w:rPr>
                <w:rFonts w:ascii="標楷體" w:eastAsia="標楷體" w:hAnsi="標楷體"/>
              </w:rPr>
              <w:t>日</w:t>
            </w:r>
            <w:r w:rsidRPr="00133111">
              <w:rPr>
                <w:rFonts w:ascii="標楷體" w:eastAsia="標楷體" w:hAnsi="標楷體"/>
                <w:lang w:eastAsia="zh-TW"/>
              </w:rPr>
              <w:t xml:space="preserve">  </w:t>
            </w:r>
            <w:r w:rsidRPr="00133111">
              <w:rPr>
                <w:rFonts w:ascii="標楷體" w:eastAsia="標楷體" w:hAnsi="標楷體"/>
              </w:rPr>
              <w:t>字</w:t>
            </w:r>
            <w:r w:rsidRPr="00133111">
              <w:rPr>
                <w:rFonts w:ascii="標楷體" w:eastAsia="標楷體" w:hAnsi="標楷體" w:hint="eastAsia"/>
                <w:lang w:eastAsia="zh-TW"/>
              </w:rPr>
              <w:t xml:space="preserve">   </w:t>
            </w:r>
            <w:r w:rsidRPr="00133111">
              <w:rPr>
                <w:rFonts w:ascii="標楷體" w:eastAsia="標楷體" w:hAnsi="標楷體"/>
              </w:rPr>
              <w:t>第</w:t>
            </w:r>
            <w:r w:rsidRPr="00133111">
              <w:rPr>
                <w:rFonts w:ascii="標楷體" w:eastAsia="標楷體" w:hAnsi="標楷體"/>
                <w:lang w:eastAsia="zh-TW"/>
              </w:rPr>
              <w:t xml:space="preserve"> </w:t>
            </w:r>
            <w:r w:rsidRPr="00133111">
              <w:rPr>
                <w:rFonts w:ascii="標楷體" w:eastAsia="標楷體" w:hAnsi="標楷體" w:hint="eastAsia"/>
                <w:lang w:eastAsia="zh-TW"/>
              </w:rPr>
              <w:t xml:space="preserve">   </w:t>
            </w:r>
            <w:r w:rsidRPr="00133111">
              <w:rPr>
                <w:rFonts w:ascii="標楷體" w:eastAsia="標楷體" w:hAnsi="標楷體"/>
                <w:lang w:eastAsia="zh-TW"/>
              </w:rPr>
              <w:t xml:space="preserve">  </w:t>
            </w:r>
            <w:r w:rsidRPr="00133111">
              <w:rPr>
                <w:rFonts w:ascii="標楷體" w:eastAsia="標楷體" w:hAnsi="標楷體" w:hint="eastAsia"/>
                <w:lang w:eastAsia="zh-TW"/>
              </w:rPr>
              <w:t xml:space="preserve"> </w:t>
            </w:r>
            <w:r w:rsidRPr="00133111">
              <w:rPr>
                <w:rFonts w:ascii="標楷體" w:eastAsia="標楷體" w:hAnsi="標楷體"/>
                <w:lang w:eastAsia="zh-TW"/>
              </w:rPr>
              <w:t xml:space="preserve">    </w:t>
            </w:r>
            <w:r w:rsidRPr="00133111">
              <w:rPr>
                <w:rFonts w:ascii="標楷體" w:eastAsia="標楷體" w:hAnsi="標楷體"/>
              </w:rPr>
              <w:t>號</w:t>
            </w:r>
          </w:p>
        </w:tc>
      </w:tr>
      <w:tr w:rsidR="007B2A87" w:rsidRPr="00133111" w14:paraId="64965045" w14:textId="77777777" w:rsidTr="009A2B44">
        <w:trPr>
          <w:cantSplit/>
          <w:trHeight w:hRule="exact" w:val="730"/>
        </w:trPr>
        <w:tc>
          <w:tcPr>
            <w:tcW w:w="880" w:type="dxa"/>
            <w:vMerge w:val="restart"/>
            <w:tcBorders>
              <w:left w:val="single" w:sz="4" w:space="0" w:color="000000"/>
              <w:bottom w:val="single" w:sz="4" w:space="0" w:color="000000"/>
            </w:tcBorders>
            <w:vAlign w:val="center"/>
          </w:tcPr>
          <w:p w14:paraId="5208473F" w14:textId="77777777" w:rsidR="007B2A87" w:rsidRPr="00133111" w:rsidRDefault="007B2A87" w:rsidP="007B2A87">
            <w:pPr>
              <w:snapToGrid w:val="0"/>
              <w:spacing w:line="360" w:lineRule="exact"/>
              <w:jc w:val="center"/>
              <w:rPr>
                <w:rFonts w:ascii="標楷體" w:eastAsia="標楷體" w:hAnsi="標楷體"/>
              </w:rPr>
            </w:pPr>
            <w:r w:rsidRPr="00133111">
              <w:rPr>
                <w:rFonts w:ascii="標楷體" w:eastAsia="標楷體" w:hAnsi="標楷體"/>
              </w:rPr>
              <w:t>學</w:t>
            </w:r>
          </w:p>
          <w:p w14:paraId="22A2155A" w14:textId="77777777" w:rsidR="007B2A87" w:rsidRPr="00133111" w:rsidRDefault="007B2A87" w:rsidP="007B2A87">
            <w:pPr>
              <w:spacing w:line="360" w:lineRule="exact"/>
              <w:jc w:val="center"/>
              <w:rPr>
                <w:rFonts w:ascii="標楷體" w:eastAsia="標楷體" w:hAnsi="標楷體"/>
              </w:rPr>
            </w:pPr>
          </w:p>
          <w:p w14:paraId="3F19F2E4" w14:textId="77777777" w:rsidR="007B2A87" w:rsidRPr="00133111" w:rsidRDefault="007B2A87" w:rsidP="007B2A87">
            <w:pPr>
              <w:spacing w:line="360" w:lineRule="exact"/>
              <w:jc w:val="center"/>
              <w:rPr>
                <w:rFonts w:ascii="標楷體" w:eastAsia="標楷體" w:hAnsi="標楷體"/>
              </w:rPr>
            </w:pPr>
            <w:r w:rsidRPr="00133111">
              <w:rPr>
                <w:rFonts w:ascii="標楷體" w:eastAsia="標楷體" w:hAnsi="標楷體"/>
              </w:rPr>
              <w:t>歷</w:t>
            </w:r>
          </w:p>
        </w:tc>
        <w:tc>
          <w:tcPr>
            <w:tcW w:w="3180" w:type="dxa"/>
            <w:gridSpan w:val="4"/>
            <w:tcBorders>
              <w:left w:val="single" w:sz="4" w:space="0" w:color="000000"/>
              <w:bottom w:val="single" w:sz="4" w:space="0" w:color="000000"/>
            </w:tcBorders>
            <w:vAlign w:val="center"/>
          </w:tcPr>
          <w:p w14:paraId="6187DC75" w14:textId="77777777" w:rsidR="007B2A87" w:rsidRPr="00133111" w:rsidRDefault="007B2A87" w:rsidP="007B2A87">
            <w:pPr>
              <w:snapToGrid w:val="0"/>
              <w:spacing w:line="360" w:lineRule="exact"/>
              <w:jc w:val="center"/>
              <w:rPr>
                <w:rFonts w:ascii="標楷體" w:eastAsia="標楷體" w:hAnsi="標楷體"/>
              </w:rPr>
            </w:pPr>
            <w:r w:rsidRPr="00133111">
              <w:rPr>
                <w:rFonts w:ascii="標楷體" w:eastAsia="標楷體" w:hAnsi="標楷體"/>
              </w:rPr>
              <w:t>學    校    名    稱</w:t>
            </w:r>
          </w:p>
        </w:tc>
        <w:tc>
          <w:tcPr>
            <w:tcW w:w="1000" w:type="dxa"/>
            <w:gridSpan w:val="2"/>
            <w:tcBorders>
              <w:left w:val="single" w:sz="4" w:space="0" w:color="000000"/>
              <w:bottom w:val="single" w:sz="4" w:space="0" w:color="000000"/>
            </w:tcBorders>
            <w:vAlign w:val="center"/>
          </w:tcPr>
          <w:p w14:paraId="34216738" w14:textId="77777777" w:rsidR="007B2A87" w:rsidRPr="00133111" w:rsidRDefault="007B2A87" w:rsidP="007B2A87">
            <w:pPr>
              <w:snapToGrid w:val="0"/>
              <w:spacing w:line="360" w:lineRule="exact"/>
              <w:jc w:val="center"/>
              <w:rPr>
                <w:rFonts w:ascii="標楷體" w:eastAsia="標楷體" w:hAnsi="標楷體"/>
              </w:rPr>
            </w:pPr>
            <w:r w:rsidRPr="00133111">
              <w:rPr>
                <w:rFonts w:ascii="標楷體" w:eastAsia="標楷體" w:hAnsi="標楷體"/>
              </w:rPr>
              <w:t>科 系</w:t>
            </w:r>
          </w:p>
        </w:tc>
        <w:tc>
          <w:tcPr>
            <w:tcW w:w="892" w:type="dxa"/>
            <w:gridSpan w:val="2"/>
            <w:tcBorders>
              <w:left w:val="single" w:sz="4" w:space="0" w:color="000000"/>
              <w:bottom w:val="single" w:sz="4" w:space="0" w:color="000000"/>
            </w:tcBorders>
            <w:vAlign w:val="center"/>
          </w:tcPr>
          <w:p w14:paraId="0081ACB5" w14:textId="77777777" w:rsidR="007B2A87" w:rsidRPr="00133111" w:rsidRDefault="007B2A87" w:rsidP="007B2A87">
            <w:pPr>
              <w:snapToGrid w:val="0"/>
              <w:spacing w:line="360" w:lineRule="exact"/>
              <w:jc w:val="center"/>
              <w:rPr>
                <w:rFonts w:ascii="標楷體" w:eastAsia="標楷體" w:hAnsi="標楷體"/>
              </w:rPr>
            </w:pPr>
            <w:r w:rsidRPr="00133111">
              <w:rPr>
                <w:rFonts w:ascii="標楷體" w:eastAsia="標楷體" w:hAnsi="標楷體"/>
              </w:rPr>
              <w:t>組 別</w:t>
            </w:r>
          </w:p>
        </w:tc>
        <w:tc>
          <w:tcPr>
            <w:tcW w:w="2308" w:type="dxa"/>
            <w:gridSpan w:val="9"/>
            <w:tcBorders>
              <w:left w:val="single" w:sz="4" w:space="0" w:color="000000"/>
              <w:bottom w:val="single" w:sz="4" w:space="0" w:color="000000"/>
            </w:tcBorders>
            <w:vAlign w:val="center"/>
          </w:tcPr>
          <w:p w14:paraId="09CB5BAC" w14:textId="77777777" w:rsidR="007B2A87" w:rsidRPr="00133111" w:rsidRDefault="007B2A87" w:rsidP="007B2A87">
            <w:pPr>
              <w:snapToGrid w:val="0"/>
              <w:spacing w:line="360" w:lineRule="exact"/>
              <w:jc w:val="center"/>
              <w:rPr>
                <w:rFonts w:ascii="標楷體" w:eastAsia="標楷體" w:hAnsi="標楷體"/>
              </w:rPr>
            </w:pPr>
            <w:r w:rsidRPr="00133111">
              <w:rPr>
                <w:rFonts w:ascii="標楷體" w:eastAsia="標楷體" w:hAnsi="標楷體"/>
              </w:rPr>
              <w:t>修 業 起 訖 年 月</w:t>
            </w:r>
          </w:p>
        </w:tc>
        <w:tc>
          <w:tcPr>
            <w:tcW w:w="722" w:type="dxa"/>
            <w:gridSpan w:val="2"/>
            <w:tcBorders>
              <w:left w:val="single" w:sz="4" w:space="0" w:color="000000"/>
              <w:bottom w:val="single" w:sz="4" w:space="0" w:color="000000"/>
            </w:tcBorders>
            <w:vAlign w:val="center"/>
          </w:tcPr>
          <w:p w14:paraId="598886A3" w14:textId="77777777" w:rsidR="007B2A87" w:rsidRPr="00133111" w:rsidRDefault="007B2A87" w:rsidP="007B2A87">
            <w:pPr>
              <w:snapToGrid w:val="0"/>
              <w:spacing w:line="360" w:lineRule="exact"/>
              <w:jc w:val="center"/>
              <w:rPr>
                <w:rFonts w:ascii="標楷體" w:eastAsia="標楷體" w:hAnsi="標楷體"/>
              </w:rPr>
            </w:pPr>
            <w:r w:rsidRPr="00133111">
              <w:rPr>
                <w:rFonts w:ascii="標楷體" w:eastAsia="標楷體" w:hAnsi="標楷體"/>
              </w:rPr>
              <w:t>畢 業</w:t>
            </w:r>
          </w:p>
        </w:tc>
        <w:tc>
          <w:tcPr>
            <w:tcW w:w="635" w:type="dxa"/>
            <w:gridSpan w:val="2"/>
            <w:tcBorders>
              <w:left w:val="single" w:sz="4" w:space="0" w:color="000000"/>
              <w:bottom w:val="single" w:sz="4" w:space="0" w:color="000000"/>
            </w:tcBorders>
            <w:vAlign w:val="center"/>
          </w:tcPr>
          <w:p w14:paraId="65A2068C" w14:textId="77777777" w:rsidR="007B2A87" w:rsidRPr="00133111" w:rsidRDefault="007B2A87" w:rsidP="007B2A87">
            <w:pPr>
              <w:snapToGrid w:val="0"/>
              <w:spacing w:line="360" w:lineRule="exact"/>
              <w:jc w:val="center"/>
              <w:rPr>
                <w:rFonts w:ascii="標楷體" w:eastAsia="標楷體" w:hAnsi="標楷體"/>
              </w:rPr>
            </w:pPr>
            <w:r w:rsidRPr="00133111">
              <w:rPr>
                <w:rFonts w:ascii="標楷體" w:eastAsia="標楷體" w:hAnsi="標楷體"/>
              </w:rPr>
              <w:t>肄 業</w:t>
            </w:r>
          </w:p>
        </w:tc>
        <w:tc>
          <w:tcPr>
            <w:tcW w:w="659" w:type="dxa"/>
            <w:tcBorders>
              <w:left w:val="single" w:sz="4" w:space="0" w:color="000000"/>
              <w:bottom w:val="single" w:sz="4" w:space="0" w:color="000000"/>
              <w:right w:val="single" w:sz="4" w:space="0" w:color="000000"/>
            </w:tcBorders>
            <w:vAlign w:val="center"/>
          </w:tcPr>
          <w:p w14:paraId="13E21D9A" w14:textId="77777777" w:rsidR="007B2A87" w:rsidRPr="00133111" w:rsidRDefault="007B2A87" w:rsidP="007B2A87">
            <w:pPr>
              <w:snapToGrid w:val="0"/>
              <w:spacing w:line="360" w:lineRule="exact"/>
              <w:jc w:val="center"/>
              <w:rPr>
                <w:rFonts w:ascii="標楷體" w:eastAsia="標楷體" w:hAnsi="標楷體"/>
              </w:rPr>
            </w:pPr>
            <w:r w:rsidRPr="00133111">
              <w:rPr>
                <w:rFonts w:ascii="標楷體" w:eastAsia="標楷體" w:hAnsi="標楷體"/>
              </w:rPr>
              <w:t>備 註</w:t>
            </w:r>
          </w:p>
        </w:tc>
      </w:tr>
      <w:tr w:rsidR="007B2A87" w:rsidRPr="00133111" w14:paraId="1044E09E" w14:textId="77777777" w:rsidTr="009A2B44">
        <w:trPr>
          <w:cantSplit/>
          <w:trHeight w:hRule="exact" w:val="460"/>
        </w:trPr>
        <w:tc>
          <w:tcPr>
            <w:tcW w:w="880" w:type="dxa"/>
            <w:vMerge/>
            <w:tcBorders>
              <w:left w:val="single" w:sz="4" w:space="0" w:color="000000"/>
              <w:bottom w:val="single" w:sz="4" w:space="0" w:color="000000"/>
            </w:tcBorders>
            <w:vAlign w:val="center"/>
          </w:tcPr>
          <w:p w14:paraId="75925129" w14:textId="77777777" w:rsidR="007B2A87" w:rsidRPr="00133111" w:rsidRDefault="007B2A87" w:rsidP="007B2A87"/>
        </w:tc>
        <w:tc>
          <w:tcPr>
            <w:tcW w:w="3180" w:type="dxa"/>
            <w:gridSpan w:val="4"/>
            <w:tcBorders>
              <w:left w:val="single" w:sz="4" w:space="0" w:color="000000"/>
              <w:bottom w:val="single" w:sz="4" w:space="0" w:color="000000"/>
            </w:tcBorders>
            <w:vAlign w:val="center"/>
          </w:tcPr>
          <w:p w14:paraId="094099E5" w14:textId="77777777" w:rsidR="007B2A87" w:rsidRPr="00133111" w:rsidRDefault="007B2A87" w:rsidP="007B2A87">
            <w:pPr>
              <w:snapToGrid w:val="0"/>
              <w:spacing w:line="360" w:lineRule="exact"/>
              <w:rPr>
                <w:rFonts w:ascii="標楷體" w:eastAsia="標楷體" w:hAnsi="標楷體"/>
              </w:rPr>
            </w:pPr>
          </w:p>
        </w:tc>
        <w:tc>
          <w:tcPr>
            <w:tcW w:w="1000" w:type="dxa"/>
            <w:gridSpan w:val="2"/>
            <w:tcBorders>
              <w:left w:val="single" w:sz="4" w:space="0" w:color="000000"/>
              <w:bottom w:val="single" w:sz="4" w:space="0" w:color="000000"/>
            </w:tcBorders>
            <w:vAlign w:val="center"/>
          </w:tcPr>
          <w:p w14:paraId="0E5C8D62" w14:textId="77777777" w:rsidR="007B2A87" w:rsidRPr="00133111" w:rsidRDefault="007B2A87" w:rsidP="007B2A87">
            <w:pPr>
              <w:snapToGrid w:val="0"/>
              <w:spacing w:line="360" w:lineRule="exact"/>
              <w:rPr>
                <w:rFonts w:ascii="標楷體" w:eastAsia="標楷體" w:hAnsi="標楷體"/>
              </w:rPr>
            </w:pPr>
          </w:p>
        </w:tc>
        <w:tc>
          <w:tcPr>
            <w:tcW w:w="892" w:type="dxa"/>
            <w:gridSpan w:val="2"/>
            <w:tcBorders>
              <w:left w:val="single" w:sz="4" w:space="0" w:color="000000"/>
              <w:bottom w:val="single" w:sz="4" w:space="0" w:color="000000"/>
            </w:tcBorders>
            <w:vAlign w:val="center"/>
          </w:tcPr>
          <w:p w14:paraId="0FA89C01" w14:textId="77777777" w:rsidR="007B2A87" w:rsidRPr="00133111" w:rsidRDefault="007B2A87" w:rsidP="007B2A87">
            <w:pPr>
              <w:snapToGrid w:val="0"/>
              <w:spacing w:line="360" w:lineRule="exact"/>
              <w:rPr>
                <w:rFonts w:ascii="標楷體" w:eastAsia="標楷體" w:hAnsi="標楷體"/>
              </w:rPr>
            </w:pPr>
          </w:p>
        </w:tc>
        <w:tc>
          <w:tcPr>
            <w:tcW w:w="2308" w:type="dxa"/>
            <w:gridSpan w:val="9"/>
            <w:tcBorders>
              <w:left w:val="single" w:sz="4" w:space="0" w:color="000000"/>
              <w:bottom w:val="single" w:sz="4" w:space="0" w:color="000000"/>
            </w:tcBorders>
            <w:vAlign w:val="center"/>
          </w:tcPr>
          <w:p w14:paraId="52759D11" w14:textId="77777777" w:rsidR="007B2A87" w:rsidRPr="00133111" w:rsidRDefault="007B2A87" w:rsidP="007B2A87">
            <w:pPr>
              <w:snapToGrid w:val="0"/>
              <w:spacing w:line="360" w:lineRule="exact"/>
              <w:rPr>
                <w:rFonts w:ascii="標楷體" w:eastAsia="標楷體" w:hAnsi="標楷體"/>
              </w:rPr>
            </w:pPr>
          </w:p>
        </w:tc>
        <w:tc>
          <w:tcPr>
            <w:tcW w:w="722" w:type="dxa"/>
            <w:gridSpan w:val="2"/>
            <w:tcBorders>
              <w:left w:val="single" w:sz="4" w:space="0" w:color="000000"/>
              <w:bottom w:val="single" w:sz="4" w:space="0" w:color="000000"/>
            </w:tcBorders>
            <w:vAlign w:val="center"/>
          </w:tcPr>
          <w:p w14:paraId="051772B1" w14:textId="77777777" w:rsidR="007B2A87" w:rsidRPr="00133111" w:rsidRDefault="007B2A87" w:rsidP="007B2A87">
            <w:pPr>
              <w:snapToGrid w:val="0"/>
              <w:spacing w:line="360" w:lineRule="exact"/>
              <w:rPr>
                <w:rFonts w:ascii="標楷體" w:eastAsia="標楷體" w:hAnsi="標楷體"/>
              </w:rPr>
            </w:pPr>
          </w:p>
        </w:tc>
        <w:tc>
          <w:tcPr>
            <w:tcW w:w="635" w:type="dxa"/>
            <w:gridSpan w:val="2"/>
            <w:tcBorders>
              <w:left w:val="single" w:sz="4" w:space="0" w:color="000000"/>
              <w:bottom w:val="single" w:sz="4" w:space="0" w:color="000000"/>
            </w:tcBorders>
            <w:vAlign w:val="center"/>
          </w:tcPr>
          <w:p w14:paraId="6F9797C9" w14:textId="77777777" w:rsidR="007B2A87" w:rsidRPr="00133111" w:rsidRDefault="007B2A87" w:rsidP="007B2A87">
            <w:pPr>
              <w:snapToGrid w:val="0"/>
              <w:spacing w:line="360" w:lineRule="exact"/>
              <w:rPr>
                <w:rFonts w:ascii="標楷體" w:eastAsia="標楷體" w:hAnsi="標楷體"/>
              </w:rPr>
            </w:pPr>
          </w:p>
        </w:tc>
        <w:tc>
          <w:tcPr>
            <w:tcW w:w="659" w:type="dxa"/>
            <w:tcBorders>
              <w:left w:val="single" w:sz="4" w:space="0" w:color="000000"/>
              <w:bottom w:val="single" w:sz="4" w:space="0" w:color="000000"/>
              <w:right w:val="single" w:sz="4" w:space="0" w:color="000000"/>
            </w:tcBorders>
            <w:vAlign w:val="center"/>
          </w:tcPr>
          <w:p w14:paraId="25A6EFA9" w14:textId="77777777" w:rsidR="007B2A87" w:rsidRPr="00133111" w:rsidRDefault="007B2A87" w:rsidP="007B2A87">
            <w:pPr>
              <w:snapToGrid w:val="0"/>
              <w:spacing w:line="360" w:lineRule="exact"/>
              <w:rPr>
                <w:rFonts w:ascii="標楷體" w:eastAsia="標楷體" w:hAnsi="標楷體"/>
              </w:rPr>
            </w:pPr>
          </w:p>
        </w:tc>
      </w:tr>
      <w:tr w:rsidR="007B2A87" w:rsidRPr="00133111" w14:paraId="0734016E" w14:textId="77777777" w:rsidTr="00783AB4">
        <w:trPr>
          <w:cantSplit/>
          <w:trHeight w:val="218"/>
        </w:trPr>
        <w:tc>
          <w:tcPr>
            <w:tcW w:w="880" w:type="dxa"/>
            <w:vMerge/>
            <w:tcBorders>
              <w:left w:val="single" w:sz="4" w:space="0" w:color="000000"/>
              <w:bottom w:val="single" w:sz="4" w:space="0" w:color="000000"/>
            </w:tcBorders>
            <w:vAlign w:val="center"/>
          </w:tcPr>
          <w:p w14:paraId="3D69C60B" w14:textId="77777777" w:rsidR="007B2A87" w:rsidRPr="00133111" w:rsidRDefault="007B2A87" w:rsidP="007B2A87"/>
        </w:tc>
        <w:tc>
          <w:tcPr>
            <w:tcW w:w="3180" w:type="dxa"/>
            <w:gridSpan w:val="4"/>
            <w:tcBorders>
              <w:left w:val="single" w:sz="4" w:space="0" w:color="000000"/>
              <w:bottom w:val="single" w:sz="4" w:space="0" w:color="000000"/>
            </w:tcBorders>
            <w:vAlign w:val="center"/>
          </w:tcPr>
          <w:p w14:paraId="1DDF7A20" w14:textId="77777777" w:rsidR="007B2A87" w:rsidRPr="00133111" w:rsidRDefault="007B2A87" w:rsidP="007B2A87">
            <w:pPr>
              <w:pStyle w:val="a5"/>
              <w:snapToGrid w:val="0"/>
              <w:spacing w:after="0" w:line="360" w:lineRule="exact"/>
              <w:rPr>
                <w:rFonts w:ascii="標楷體" w:eastAsia="標楷體" w:hAnsi="標楷體" w:cs="Times New Roman"/>
              </w:rPr>
            </w:pPr>
          </w:p>
        </w:tc>
        <w:tc>
          <w:tcPr>
            <w:tcW w:w="1000" w:type="dxa"/>
            <w:gridSpan w:val="2"/>
            <w:tcBorders>
              <w:left w:val="single" w:sz="4" w:space="0" w:color="000000"/>
              <w:bottom w:val="single" w:sz="4" w:space="0" w:color="000000"/>
            </w:tcBorders>
            <w:vAlign w:val="center"/>
          </w:tcPr>
          <w:p w14:paraId="215CE735" w14:textId="77777777" w:rsidR="007B2A87" w:rsidRPr="00133111" w:rsidRDefault="007B2A87" w:rsidP="007B2A87">
            <w:pPr>
              <w:snapToGrid w:val="0"/>
              <w:spacing w:line="360" w:lineRule="exact"/>
              <w:rPr>
                <w:rFonts w:ascii="標楷體" w:eastAsia="標楷體" w:hAnsi="標楷體"/>
              </w:rPr>
            </w:pPr>
          </w:p>
        </w:tc>
        <w:tc>
          <w:tcPr>
            <w:tcW w:w="892" w:type="dxa"/>
            <w:gridSpan w:val="2"/>
            <w:tcBorders>
              <w:left w:val="single" w:sz="4" w:space="0" w:color="000000"/>
              <w:bottom w:val="single" w:sz="4" w:space="0" w:color="000000"/>
            </w:tcBorders>
            <w:vAlign w:val="center"/>
          </w:tcPr>
          <w:p w14:paraId="041E9DF8" w14:textId="77777777" w:rsidR="007B2A87" w:rsidRPr="00133111" w:rsidRDefault="007B2A87" w:rsidP="007B2A87">
            <w:pPr>
              <w:snapToGrid w:val="0"/>
              <w:spacing w:line="360" w:lineRule="exact"/>
              <w:rPr>
                <w:rFonts w:ascii="標楷體" w:eastAsia="標楷體" w:hAnsi="標楷體"/>
              </w:rPr>
            </w:pPr>
          </w:p>
        </w:tc>
        <w:tc>
          <w:tcPr>
            <w:tcW w:w="2308" w:type="dxa"/>
            <w:gridSpan w:val="9"/>
            <w:tcBorders>
              <w:left w:val="single" w:sz="4" w:space="0" w:color="000000"/>
              <w:bottom w:val="single" w:sz="4" w:space="0" w:color="000000"/>
            </w:tcBorders>
            <w:vAlign w:val="center"/>
          </w:tcPr>
          <w:p w14:paraId="259EF209" w14:textId="77777777" w:rsidR="007B2A87" w:rsidRPr="00133111" w:rsidRDefault="007B2A87" w:rsidP="007B2A87">
            <w:pPr>
              <w:snapToGrid w:val="0"/>
              <w:spacing w:line="360" w:lineRule="exact"/>
              <w:rPr>
                <w:rFonts w:ascii="標楷體" w:eastAsia="標楷體" w:hAnsi="標楷體"/>
              </w:rPr>
            </w:pPr>
          </w:p>
        </w:tc>
        <w:tc>
          <w:tcPr>
            <w:tcW w:w="722" w:type="dxa"/>
            <w:gridSpan w:val="2"/>
            <w:tcBorders>
              <w:left w:val="single" w:sz="4" w:space="0" w:color="000000"/>
              <w:bottom w:val="single" w:sz="4" w:space="0" w:color="000000"/>
            </w:tcBorders>
            <w:vAlign w:val="center"/>
          </w:tcPr>
          <w:p w14:paraId="5DB80CEC" w14:textId="77777777" w:rsidR="007B2A87" w:rsidRPr="00133111" w:rsidRDefault="007B2A87" w:rsidP="007B2A87">
            <w:pPr>
              <w:snapToGrid w:val="0"/>
              <w:spacing w:line="360" w:lineRule="exact"/>
              <w:rPr>
                <w:rFonts w:ascii="標楷體" w:eastAsia="標楷體" w:hAnsi="標楷體"/>
              </w:rPr>
            </w:pPr>
          </w:p>
        </w:tc>
        <w:tc>
          <w:tcPr>
            <w:tcW w:w="635" w:type="dxa"/>
            <w:gridSpan w:val="2"/>
            <w:tcBorders>
              <w:left w:val="single" w:sz="4" w:space="0" w:color="000000"/>
              <w:bottom w:val="single" w:sz="4" w:space="0" w:color="000000"/>
            </w:tcBorders>
            <w:vAlign w:val="center"/>
          </w:tcPr>
          <w:p w14:paraId="78D4A8C6" w14:textId="77777777" w:rsidR="007B2A87" w:rsidRPr="00133111" w:rsidRDefault="007B2A87" w:rsidP="007B2A87">
            <w:pPr>
              <w:snapToGrid w:val="0"/>
              <w:spacing w:line="360" w:lineRule="exact"/>
              <w:rPr>
                <w:rFonts w:ascii="標楷體" w:eastAsia="標楷體" w:hAnsi="標楷體"/>
              </w:rPr>
            </w:pPr>
          </w:p>
        </w:tc>
        <w:tc>
          <w:tcPr>
            <w:tcW w:w="659" w:type="dxa"/>
            <w:tcBorders>
              <w:left w:val="single" w:sz="4" w:space="0" w:color="000000"/>
              <w:bottom w:val="single" w:sz="4" w:space="0" w:color="000000"/>
              <w:right w:val="single" w:sz="4" w:space="0" w:color="000000"/>
            </w:tcBorders>
            <w:vAlign w:val="center"/>
          </w:tcPr>
          <w:p w14:paraId="115BBB7A" w14:textId="77777777" w:rsidR="007B2A87" w:rsidRPr="00133111" w:rsidRDefault="007B2A87" w:rsidP="007B2A87">
            <w:pPr>
              <w:snapToGrid w:val="0"/>
              <w:spacing w:line="360" w:lineRule="exact"/>
              <w:rPr>
                <w:rFonts w:ascii="標楷體" w:eastAsia="標楷體" w:hAnsi="標楷體"/>
              </w:rPr>
            </w:pPr>
          </w:p>
        </w:tc>
      </w:tr>
      <w:tr w:rsidR="007B2A87" w:rsidRPr="00133111" w14:paraId="55527A72" w14:textId="77777777" w:rsidTr="00783AB4">
        <w:trPr>
          <w:trHeight w:val="550"/>
        </w:trPr>
        <w:tc>
          <w:tcPr>
            <w:tcW w:w="880" w:type="dxa"/>
            <w:tcBorders>
              <w:left w:val="single" w:sz="4" w:space="0" w:color="000000"/>
              <w:bottom w:val="single" w:sz="4" w:space="0" w:color="000000"/>
            </w:tcBorders>
            <w:vAlign w:val="center"/>
          </w:tcPr>
          <w:p w14:paraId="71277EB9" w14:textId="77777777" w:rsidR="007B2A87" w:rsidRPr="00133111" w:rsidRDefault="007B2A87" w:rsidP="007B2A87">
            <w:pPr>
              <w:snapToGrid w:val="0"/>
              <w:spacing w:line="360" w:lineRule="exact"/>
              <w:jc w:val="center"/>
              <w:rPr>
                <w:rFonts w:ascii="標楷體" w:eastAsia="標楷體" w:hAnsi="標楷體"/>
              </w:rPr>
            </w:pPr>
            <w:r w:rsidRPr="00133111">
              <w:rPr>
                <w:rFonts w:ascii="標楷體" w:eastAsia="標楷體" w:hAnsi="標楷體"/>
              </w:rPr>
              <w:t>教育</w:t>
            </w:r>
          </w:p>
          <w:p w14:paraId="13356E07" w14:textId="77777777" w:rsidR="007B2A87" w:rsidRPr="00133111" w:rsidRDefault="007B2A87" w:rsidP="007B2A87">
            <w:pPr>
              <w:spacing w:line="360" w:lineRule="exact"/>
              <w:jc w:val="center"/>
              <w:rPr>
                <w:rFonts w:ascii="標楷體" w:eastAsia="標楷體" w:hAnsi="標楷體"/>
              </w:rPr>
            </w:pPr>
            <w:r w:rsidRPr="00133111">
              <w:rPr>
                <w:rFonts w:ascii="標楷體" w:eastAsia="標楷體" w:hAnsi="標楷體"/>
              </w:rPr>
              <w:t>學分</w:t>
            </w:r>
          </w:p>
        </w:tc>
        <w:tc>
          <w:tcPr>
            <w:tcW w:w="852" w:type="dxa"/>
            <w:gridSpan w:val="2"/>
            <w:tcBorders>
              <w:left w:val="single" w:sz="4" w:space="0" w:color="000000"/>
              <w:bottom w:val="single" w:sz="4" w:space="0" w:color="000000"/>
            </w:tcBorders>
            <w:vAlign w:val="center"/>
          </w:tcPr>
          <w:p w14:paraId="03CACEE6" w14:textId="77777777" w:rsidR="007B2A87" w:rsidRPr="00133111" w:rsidRDefault="007B2A87" w:rsidP="007B2A87">
            <w:pPr>
              <w:snapToGrid w:val="0"/>
              <w:spacing w:line="360" w:lineRule="exact"/>
              <w:jc w:val="center"/>
              <w:rPr>
                <w:rFonts w:ascii="標楷體" w:eastAsia="標楷體" w:hAnsi="標楷體"/>
                <w:lang w:eastAsia="zh-TW"/>
              </w:rPr>
            </w:pPr>
            <w:r w:rsidRPr="00133111">
              <w:rPr>
                <w:rFonts w:ascii="標楷體" w:eastAsia="標楷體" w:hAnsi="標楷體"/>
              </w:rPr>
              <w:t>修習</w:t>
            </w:r>
          </w:p>
          <w:p w14:paraId="1670048E" w14:textId="77777777" w:rsidR="007B2A87" w:rsidRPr="00133111" w:rsidRDefault="007B2A87" w:rsidP="007B2A87">
            <w:pPr>
              <w:snapToGrid w:val="0"/>
              <w:spacing w:line="360" w:lineRule="exact"/>
              <w:jc w:val="center"/>
              <w:rPr>
                <w:rFonts w:ascii="標楷體" w:eastAsia="標楷體" w:hAnsi="標楷體"/>
                <w:lang w:eastAsia="zh-TW"/>
              </w:rPr>
            </w:pPr>
            <w:r w:rsidRPr="00133111">
              <w:rPr>
                <w:rFonts w:ascii="標楷體" w:eastAsia="標楷體" w:hAnsi="標楷體"/>
              </w:rPr>
              <w:t>學校</w:t>
            </w:r>
          </w:p>
        </w:tc>
        <w:tc>
          <w:tcPr>
            <w:tcW w:w="2328" w:type="dxa"/>
            <w:gridSpan w:val="2"/>
            <w:tcBorders>
              <w:left w:val="single" w:sz="4" w:space="0" w:color="000000"/>
              <w:bottom w:val="single" w:sz="4" w:space="0" w:color="000000"/>
            </w:tcBorders>
            <w:vAlign w:val="center"/>
          </w:tcPr>
          <w:p w14:paraId="626B7B7F" w14:textId="77777777" w:rsidR="007B2A87" w:rsidRPr="00133111" w:rsidRDefault="007B2A87" w:rsidP="007B2A87">
            <w:pPr>
              <w:pStyle w:val="a5"/>
              <w:snapToGrid w:val="0"/>
              <w:spacing w:after="0" w:line="360" w:lineRule="exact"/>
              <w:rPr>
                <w:rFonts w:ascii="標楷體" w:eastAsia="標楷體" w:hAnsi="標楷體" w:cs="Times New Roman"/>
                <w:lang w:eastAsia="zh-TW"/>
              </w:rPr>
            </w:pPr>
          </w:p>
        </w:tc>
        <w:tc>
          <w:tcPr>
            <w:tcW w:w="1000" w:type="dxa"/>
            <w:gridSpan w:val="2"/>
            <w:tcBorders>
              <w:left w:val="single" w:sz="4" w:space="0" w:color="000000"/>
              <w:bottom w:val="single" w:sz="4" w:space="0" w:color="000000"/>
            </w:tcBorders>
            <w:vAlign w:val="center"/>
          </w:tcPr>
          <w:p w14:paraId="506DB504" w14:textId="77777777" w:rsidR="007B2A87" w:rsidRPr="00133111" w:rsidRDefault="007B2A87" w:rsidP="007B2A87">
            <w:pPr>
              <w:snapToGrid w:val="0"/>
              <w:spacing w:line="360" w:lineRule="exact"/>
              <w:jc w:val="center"/>
              <w:rPr>
                <w:rFonts w:ascii="標楷體" w:eastAsia="標楷體" w:hAnsi="標楷體"/>
                <w:lang w:eastAsia="zh-TW"/>
              </w:rPr>
            </w:pPr>
            <w:r w:rsidRPr="00133111">
              <w:rPr>
                <w:rFonts w:ascii="標楷體" w:eastAsia="標楷體" w:hAnsi="標楷體"/>
              </w:rPr>
              <w:t>學分數</w:t>
            </w:r>
          </w:p>
        </w:tc>
        <w:tc>
          <w:tcPr>
            <w:tcW w:w="892" w:type="dxa"/>
            <w:gridSpan w:val="2"/>
            <w:tcBorders>
              <w:left w:val="single" w:sz="4" w:space="0" w:color="000000"/>
              <w:bottom w:val="single" w:sz="4" w:space="0" w:color="000000"/>
            </w:tcBorders>
            <w:vAlign w:val="center"/>
          </w:tcPr>
          <w:p w14:paraId="1BC63A4A" w14:textId="77777777" w:rsidR="007B2A87" w:rsidRPr="00133111" w:rsidRDefault="007B2A87" w:rsidP="007B2A87">
            <w:pPr>
              <w:snapToGrid w:val="0"/>
              <w:spacing w:line="360" w:lineRule="exact"/>
              <w:rPr>
                <w:rFonts w:ascii="標楷體" w:eastAsia="標楷體" w:hAnsi="標楷體"/>
                <w:lang w:eastAsia="zh-TW"/>
              </w:rPr>
            </w:pPr>
          </w:p>
        </w:tc>
        <w:tc>
          <w:tcPr>
            <w:tcW w:w="691" w:type="dxa"/>
            <w:gridSpan w:val="4"/>
            <w:tcBorders>
              <w:left w:val="single" w:sz="4" w:space="0" w:color="000000"/>
              <w:bottom w:val="single" w:sz="4" w:space="0" w:color="000000"/>
            </w:tcBorders>
            <w:vAlign w:val="center"/>
          </w:tcPr>
          <w:p w14:paraId="1EB6E893" w14:textId="77777777" w:rsidR="007B2A87" w:rsidRPr="00133111" w:rsidRDefault="007B2A87" w:rsidP="007B2A87">
            <w:pPr>
              <w:snapToGrid w:val="0"/>
              <w:spacing w:line="360" w:lineRule="exact"/>
              <w:jc w:val="center"/>
              <w:rPr>
                <w:rFonts w:ascii="標楷體" w:eastAsia="標楷體" w:hAnsi="標楷體"/>
                <w:lang w:eastAsia="zh-TW"/>
              </w:rPr>
            </w:pPr>
            <w:r w:rsidRPr="00133111">
              <w:rPr>
                <w:rFonts w:ascii="標楷體" w:eastAsia="標楷體" w:hAnsi="標楷體"/>
              </w:rPr>
              <w:t>起訖</w:t>
            </w:r>
          </w:p>
          <w:p w14:paraId="6A051203" w14:textId="77777777" w:rsidR="007B2A87" w:rsidRPr="00133111" w:rsidRDefault="007B2A87" w:rsidP="007B2A87">
            <w:pPr>
              <w:spacing w:line="360" w:lineRule="exact"/>
              <w:jc w:val="center"/>
              <w:rPr>
                <w:rFonts w:ascii="標楷體" w:eastAsia="標楷體" w:hAnsi="標楷體"/>
                <w:lang w:eastAsia="zh-TW"/>
              </w:rPr>
            </w:pPr>
            <w:r w:rsidRPr="00133111">
              <w:rPr>
                <w:rFonts w:ascii="標楷體" w:eastAsia="標楷體" w:hAnsi="標楷體"/>
              </w:rPr>
              <w:t>年月</w:t>
            </w:r>
          </w:p>
        </w:tc>
        <w:tc>
          <w:tcPr>
            <w:tcW w:w="3633" w:type="dxa"/>
            <w:gridSpan w:val="10"/>
            <w:tcBorders>
              <w:left w:val="single" w:sz="4" w:space="0" w:color="000000"/>
              <w:bottom w:val="single" w:sz="4" w:space="0" w:color="000000"/>
              <w:right w:val="single" w:sz="4" w:space="0" w:color="000000"/>
            </w:tcBorders>
            <w:vAlign w:val="center"/>
          </w:tcPr>
          <w:p w14:paraId="5F90E949" w14:textId="77777777" w:rsidR="007B2A87" w:rsidRPr="00133111" w:rsidRDefault="007B2A87" w:rsidP="007B2A87">
            <w:pPr>
              <w:snapToGrid w:val="0"/>
              <w:spacing w:line="360" w:lineRule="exact"/>
              <w:ind w:left="480" w:hanging="480"/>
              <w:rPr>
                <w:rFonts w:ascii="標楷體" w:eastAsia="標楷體" w:hAnsi="標楷體"/>
                <w:lang w:eastAsia="zh-TW"/>
              </w:rPr>
            </w:pPr>
            <w:r w:rsidRPr="00133111">
              <w:rPr>
                <w:rFonts w:ascii="標楷體" w:eastAsia="標楷體" w:hAnsi="標楷體"/>
                <w:lang w:eastAsia="zh-TW"/>
              </w:rPr>
              <w:t xml:space="preserve">    </w:t>
            </w:r>
            <w:r w:rsidRPr="00133111">
              <w:rPr>
                <w:rFonts w:ascii="標楷體" w:eastAsia="標楷體" w:hAnsi="標楷體"/>
              </w:rPr>
              <w:t>年</w:t>
            </w:r>
            <w:r w:rsidRPr="00133111">
              <w:rPr>
                <w:rFonts w:ascii="標楷體" w:eastAsia="標楷體" w:hAnsi="標楷體"/>
                <w:lang w:eastAsia="zh-TW"/>
              </w:rPr>
              <w:t xml:space="preserve">     </w:t>
            </w:r>
            <w:r w:rsidRPr="00133111">
              <w:rPr>
                <w:rFonts w:ascii="標楷體" w:eastAsia="標楷體" w:hAnsi="標楷體"/>
              </w:rPr>
              <w:t>月</w:t>
            </w:r>
            <w:r w:rsidRPr="00133111">
              <w:rPr>
                <w:rFonts w:ascii="標楷體" w:eastAsia="標楷體" w:hAnsi="標楷體"/>
                <w:lang w:eastAsia="zh-TW"/>
              </w:rPr>
              <w:t xml:space="preserve">     </w:t>
            </w:r>
            <w:r w:rsidRPr="00133111">
              <w:rPr>
                <w:rFonts w:ascii="標楷體" w:eastAsia="標楷體" w:hAnsi="標楷體"/>
              </w:rPr>
              <w:t>日</w:t>
            </w:r>
            <w:r w:rsidRPr="00133111">
              <w:rPr>
                <w:rFonts w:ascii="標楷體" w:eastAsia="標楷體" w:hAnsi="標楷體"/>
                <w:lang w:eastAsia="zh-TW"/>
              </w:rPr>
              <w:t xml:space="preserve"> </w:t>
            </w:r>
            <w:r w:rsidRPr="00133111">
              <w:rPr>
                <w:rFonts w:ascii="標楷體" w:eastAsia="標楷體" w:hAnsi="標楷體"/>
              </w:rPr>
              <w:t>起</w:t>
            </w:r>
            <w:r w:rsidRPr="00133111">
              <w:rPr>
                <w:rFonts w:ascii="標楷體" w:eastAsia="標楷體" w:hAnsi="標楷體" w:hint="eastAsia"/>
                <w:lang w:eastAsia="zh-TW"/>
              </w:rPr>
              <w:t xml:space="preserve"> </w:t>
            </w:r>
            <w:r w:rsidRPr="00133111">
              <w:rPr>
                <w:rFonts w:ascii="標楷體" w:eastAsia="標楷體" w:hAnsi="標楷體"/>
              </w:rPr>
              <w:t>至</w:t>
            </w:r>
            <w:r w:rsidRPr="00133111">
              <w:rPr>
                <w:rFonts w:ascii="標楷體" w:eastAsia="標楷體" w:hAnsi="標楷體"/>
                <w:lang w:eastAsia="zh-TW"/>
              </w:rPr>
              <w:t xml:space="preserve">     </w:t>
            </w:r>
            <w:r w:rsidRPr="00133111">
              <w:rPr>
                <w:rFonts w:ascii="標楷體" w:eastAsia="標楷體" w:hAnsi="標楷體"/>
              </w:rPr>
              <w:t>年</w:t>
            </w:r>
            <w:r w:rsidRPr="00133111">
              <w:rPr>
                <w:rFonts w:ascii="標楷體" w:eastAsia="標楷體" w:hAnsi="標楷體"/>
                <w:lang w:eastAsia="zh-TW"/>
              </w:rPr>
              <w:t xml:space="preserve">     </w:t>
            </w:r>
            <w:r w:rsidRPr="00133111">
              <w:rPr>
                <w:rFonts w:ascii="標楷體" w:eastAsia="標楷體" w:hAnsi="標楷體"/>
              </w:rPr>
              <w:t>月</w:t>
            </w:r>
            <w:r w:rsidRPr="00133111">
              <w:rPr>
                <w:rFonts w:ascii="標楷體" w:eastAsia="標楷體" w:hAnsi="標楷體"/>
                <w:lang w:eastAsia="zh-TW"/>
              </w:rPr>
              <w:t xml:space="preserve">     </w:t>
            </w:r>
            <w:r w:rsidRPr="00133111">
              <w:rPr>
                <w:rFonts w:ascii="標楷體" w:eastAsia="標楷體" w:hAnsi="標楷體"/>
              </w:rPr>
              <w:t>日</w:t>
            </w:r>
            <w:r w:rsidRPr="00133111">
              <w:rPr>
                <w:rFonts w:ascii="標楷體" w:eastAsia="標楷體" w:hAnsi="標楷體"/>
                <w:lang w:eastAsia="zh-TW"/>
              </w:rPr>
              <w:t xml:space="preserve"> </w:t>
            </w:r>
            <w:r w:rsidRPr="00133111">
              <w:rPr>
                <w:rFonts w:ascii="標楷體" w:eastAsia="標楷體" w:hAnsi="標楷體"/>
              </w:rPr>
              <w:t>止</w:t>
            </w:r>
          </w:p>
        </w:tc>
      </w:tr>
      <w:tr w:rsidR="007B2A87" w:rsidRPr="00133111" w14:paraId="0CF48765" w14:textId="77777777" w:rsidTr="00A8220E">
        <w:trPr>
          <w:cantSplit/>
          <w:trHeight w:hRule="exact" w:val="567"/>
        </w:trPr>
        <w:tc>
          <w:tcPr>
            <w:tcW w:w="880" w:type="dxa"/>
            <w:vMerge w:val="restart"/>
            <w:tcBorders>
              <w:left w:val="single" w:sz="4" w:space="0" w:color="000000"/>
              <w:bottom w:val="single" w:sz="4" w:space="0" w:color="000000"/>
            </w:tcBorders>
            <w:vAlign w:val="center"/>
          </w:tcPr>
          <w:p w14:paraId="58305AF4" w14:textId="77777777" w:rsidR="007B2A87" w:rsidRPr="00133111" w:rsidRDefault="007B2A87" w:rsidP="007B2A87">
            <w:pPr>
              <w:snapToGrid w:val="0"/>
              <w:spacing w:line="360" w:lineRule="exact"/>
              <w:jc w:val="center"/>
              <w:rPr>
                <w:rFonts w:ascii="標楷體" w:eastAsia="標楷體" w:hAnsi="標楷體"/>
                <w:lang w:eastAsia="zh-TW"/>
              </w:rPr>
            </w:pPr>
            <w:r w:rsidRPr="00133111">
              <w:rPr>
                <w:rFonts w:ascii="標楷體" w:eastAsia="標楷體" w:hAnsi="標楷體"/>
              </w:rPr>
              <w:t>經</w:t>
            </w:r>
          </w:p>
          <w:p w14:paraId="521E1FED" w14:textId="77777777" w:rsidR="007B2A87" w:rsidRPr="00133111" w:rsidRDefault="007B2A87" w:rsidP="007B2A87">
            <w:pPr>
              <w:spacing w:line="360" w:lineRule="exact"/>
              <w:jc w:val="center"/>
              <w:rPr>
                <w:rFonts w:ascii="標楷體" w:eastAsia="標楷體" w:hAnsi="標楷體"/>
                <w:lang w:eastAsia="zh-TW"/>
              </w:rPr>
            </w:pPr>
          </w:p>
          <w:p w14:paraId="68BBA667" w14:textId="77777777" w:rsidR="007B2A87" w:rsidRPr="00133111" w:rsidRDefault="007B2A87" w:rsidP="007B2A87">
            <w:pPr>
              <w:spacing w:line="360" w:lineRule="exact"/>
              <w:jc w:val="center"/>
              <w:rPr>
                <w:rFonts w:ascii="標楷體" w:eastAsia="標楷體" w:hAnsi="標楷體"/>
                <w:lang w:eastAsia="zh-TW"/>
              </w:rPr>
            </w:pPr>
            <w:r w:rsidRPr="00133111">
              <w:rPr>
                <w:rFonts w:ascii="標楷體" w:eastAsia="標楷體" w:hAnsi="標楷體"/>
              </w:rPr>
              <w:t>歷</w:t>
            </w:r>
          </w:p>
        </w:tc>
        <w:tc>
          <w:tcPr>
            <w:tcW w:w="3180" w:type="dxa"/>
            <w:gridSpan w:val="4"/>
            <w:tcBorders>
              <w:left w:val="single" w:sz="4" w:space="0" w:color="000000"/>
              <w:bottom w:val="single" w:sz="4" w:space="0" w:color="000000"/>
            </w:tcBorders>
            <w:vAlign w:val="center"/>
          </w:tcPr>
          <w:p w14:paraId="01EBBF6C" w14:textId="77777777" w:rsidR="007B2A87" w:rsidRPr="00133111" w:rsidRDefault="007B2A87" w:rsidP="007B2A87">
            <w:pPr>
              <w:snapToGrid w:val="0"/>
              <w:spacing w:line="360" w:lineRule="exact"/>
              <w:jc w:val="center"/>
              <w:rPr>
                <w:rFonts w:ascii="標楷體" w:eastAsia="標楷體" w:hAnsi="標楷體"/>
                <w:lang w:eastAsia="zh-TW"/>
              </w:rPr>
            </w:pPr>
            <w:r w:rsidRPr="00133111">
              <w:rPr>
                <w:rFonts w:ascii="標楷體" w:eastAsia="標楷體" w:hAnsi="標楷體"/>
              </w:rPr>
              <w:t>服</w:t>
            </w:r>
            <w:r w:rsidRPr="00133111">
              <w:rPr>
                <w:rFonts w:ascii="標楷體" w:eastAsia="標楷體" w:hAnsi="標楷體"/>
                <w:lang w:eastAsia="zh-TW"/>
              </w:rPr>
              <w:t xml:space="preserve">   </w:t>
            </w:r>
            <w:r w:rsidRPr="00133111">
              <w:rPr>
                <w:rFonts w:ascii="標楷體" w:eastAsia="標楷體" w:hAnsi="標楷體"/>
              </w:rPr>
              <w:t>務</w:t>
            </w:r>
            <w:r w:rsidRPr="00133111">
              <w:rPr>
                <w:rFonts w:ascii="標楷體" w:eastAsia="標楷體" w:hAnsi="標楷體"/>
                <w:lang w:eastAsia="zh-TW"/>
              </w:rPr>
              <w:t xml:space="preserve">   </w:t>
            </w:r>
            <w:r w:rsidRPr="00133111">
              <w:rPr>
                <w:rFonts w:ascii="標楷體" w:eastAsia="標楷體" w:hAnsi="標楷體"/>
              </w:rPr>
              <w:t>機</w:t>
            </w:r>
            <w:r w:rsidRPr="00133111">
              <w:rPr>
                <w:rFonts w:ascii="標楷體" w:eastAsia="標楷體" w:hAnsi="標楷體"/>
                <w:lang w:eastAsia="zh-TW"/>
              </w:rPr>
              <w:t xml:space="preserve">   </w:t>
            </w:r>
            <w:r w:rsidRPr="00133111">
              <w:rPr>
                <w:rFonts w:ascii="標楷體" w:eastAsia="標楷體" w:hAnsi="標楷體"/>
              </w:rPr>
              <w:t>關</w:t>
            </w:r>
          </w:p>
        </w:tc>
        <w:tc>
          <w:tcPr>
            <w:tcW w:w="1374" w:type="dxa"/>
            <w:gridSpan w:val="3"/>
            <w:tcBorders>
              <w:left w:val="single" w:sz="4" w:space="0" w:color="000000"/>
              <w:bottom w:val="single" w:sz="4" w:space="0" w:color="000000"/>
            </w:tcBorders>
            <w:vAlign w:val="center"/>
          </w:tcPr>
          <w:p w14:paraId="4C1B4B54" w14:textId="77777777" w:rsidR="007B2A87" w:rsidRPr="00133111" w:rsidRDefault="007B2A87" w:rsidP="007B2A87">
            <w:pPr>
              <w:snapToGrid w:val="0"/>
              <w:spacing w:line="360" w:lineRule="exact"/>
              <w:jc w:val="center"/>
              <w:rPr>
                <w:rFonts w:ascii="標楷體" w:eastAsia="標楷體" w:hAnsi="標楷體"/>
                <w:lang w:eastAsia="zh-TW"/>
              </w:rPr>
            </w:pPr>
            <w:r w:rsidRPr="00133111">
              <w:rPr>
                <w:rFonts w:ascii="標楷體" w:eastAsia="標楷體" w:hAnsi="標楷體"/>
              </w:rPr>
              <w:t>職</w:t>
            </w:r>
            <w:r w:rsidRPr="00133111">
              <w:rPr>
                <w:rFonts w:ascii="標楷體" w:eastAsia="標楷體" w:hAnsi="標楷體"/>
                <w:lang w:eastAsia="zh-TW"/>
              </w:rPr>
              <w:t xml:space="preserve"> </w:t>
            </w:r>
            <w:r w:rsidRPr="00133111">
              <w:rPr>
                <w:rFonts w:ascii="標楷體" w:eastAsia="標楷體" w:hAnsi="標楷體"/>
              </w:rPr>
              <w:t>稱</w:t>
            </w:r>
          </w:p>
        </w:tc>
        <w:tc>
          <w:tcPr>
            <w:tcW w:w="1031" w:type="dxa"/>
            <w:gridSpan w:val="4"/>
            <w:tcBorders>
              <w:left w:val="single" w:sz="4" w:space="0" w:color="000000"/>
              <w:bottom w:val="single" w:sz="4" w:space="0" w:color="000000"/>
            </w:tcBorders>
            <w:vAlign w:val="center"/>
          </w:tcPr>
          <w:p w14:paraId="4E25BF17" w14:textId="77777777" w:rsidR="007B2A87" w:rsidRPr="00133111" w:rsidRDefault="007B2A87" w:rsidP="007B2A87">
            <w:pPr>
              <w:snapToGrid w:val="0"/>
              <w:spacing w:line="360" w:lineRule="exact"/>
              <w:jc w:val="center"/>
              <w:rPr>
                <w:rFonts w:ascii="標楷體" w:eastAsia="標楷體" w:hAnsi="標楷體"/>
                <w:lang w:eastAsia="zh-TW"/>
              </w:rPr>
            </w:pPr>
            <w:r w:rsidRPr="00133111">
              <w:rPr>
                <w:rFonts w:ascii="標楷體" w:eastAsia="標楷體" w:hAnsi="標楷體"/>
              </w:rPr>
              <w:t>到職日</w:t>
            </w:r>
          </w:p>
        </w:tc>
        <w:tc>
          <w:tcPr>
            <w:tcW w:w="1022" w:type="dxa"/>
            <w:gridSpan w:val="3"/>
            <w:tcBorders>
              <w:left w:val="single" w:sz="4" w:space="0" w:color="000000"/>
              <w:bottom w:val="single" w:sz="4" w:space="0" w:color="000000"/>
            </w:tcBorders>
            <w:vAlign w:val="center"/>
          </w:tcPr>
          <w:p w14:paraId="1920C394" w14:textId="77777777" w:rsidR="007B2A87" w:rsidRPr="00133111" w:rsidRDefault="007B2A87" w:rsidP="007B2A87">
            <w:pPr>
              <w:snapToGrid w:val="0"/>
              <w:spacing w:line="360" w:lineRule="exact"/>
              <w:jc w:val="center"/>
              <w:rPr>
                <w:rFonts w:ascii="標楷體" w:eastAsia="標楷體" w:hAnsi="標楷體"/>
                <w:lang w:eastAsia="zh-TW"/>
              </w:rPr>
            </w:pPr>
            <w:r w:rsidRPr="00133111">
              <w:rPr>
                <w:rFonts w:ascii="標楷體" w:eastAsia="標楷體" w:hAnsi="標楷體"/>
              </w:rPr>
              <w:t>卸職日</w:t>
            </w:r>
          </w:p>
        </w:tc>
        <w:tc>
          <w:tcPr>
            <w:tcW w:w="2789" w:type="dxa"/>
            <w:gridSpan w:val="8"/>
            <w:tcBorders>
              <w:left w:val="single" w:sz="4" w:space="0" w:color="000000"/>
              <w:bottom w:val="single" w:sz="4" w:space="0" w:color="000000"/>
              <w:right w:val="single" w:sz="4" w:space="0" w:color="000000"/>
            </w:tcBorders>
            <w:vAlign w:val="center"/>
          </w:tcPr>
          <w:p w14:paraId="18FBBFA9" w14:textId="77777777" w:rsidR="007B2A87" w:rsidRPr="00133111" w:rsidRDefault="007B2A87" w:rsidP="007B2A87">
            <w:pPr>
              <w:snapToGrid w:val="0"/>
              <w:spacing w:line="360" w:lineRule="exact"/>
              <w:jc w:val="center"/>
              <w:rPr>
                <w:rFonts w:ascii="標楷體" w:eastAsia="標楷體" w:hAnsi="標楷體"/>
                <w:lang w:eastAsia="zh-TW"/>
              </w:rPr>
            </w:pPr>
            <w:r w:rsidRPr="00133111">
              <w:rPr>
                <w:rFonts w:ascii="標楷體" w:eastAsia="標楷體" w:hAnsi="標楷體"/>
              </w:rPr>
              <w:t>備</w:t>
            </w:r>
            <w:r w:rsidRPr="00133111">
              <w:rPr>
                <w:rFonts w:ascii="標楷體" w:eastAsia="標楷體" w:hAnsi="標楷體"/>
                <w:lang w:eastAsia="zh-TW"/>
              </w:rPr>
              <w:t xml:space="preserve">       </w:t>
            </w:r>
            <w:r w:rsidRPr="00133111">
              <w:rPr>
                <w:rFonts w:ascii="標楷體" w:eastAsia="標楷體" w:hAnsi="標楷體"/>
              </w:rPr>
              <w:t>註</w:t>
            </w:r>
          </w:p>
        </w:tc>
      </w:tr>
      <w:tr w:rsidR="007B2A87" w:rsidRPr="00133111" w14:paraId="0348D168" w14:textId="77777777" w:rsidTr="00783AB4">
        <w:trPr>
          <w:cantSplit/>
          <w:trHeight w:hRule="exact" w:val="404"/>
        </w:trPr>
        <w:tc>
          <w:tcPr>
            <w:tcW w:w="880" w:type="dxa"/>
            <w:vMerge/>
            <w:tcBorders>
              <w:left w:val="single" w:sz="4" w:space="0" w:color="000000"/>
              <w:bottom w:val="single" w:sz="4" w:space="0" w:color="000000"/>
            </w:tcBorders>
            <w:vAlign w:val="center"/>
          </w:tcPr>
          <w:p w14:paraId="1BFAEEBB" w14:textId="77777777" w:rsidR="007B2A87" w:rsidRPr="00133111" w:rsidRDefault="007B2A87" w:rsidP="007B2A87">
            <w:pPr>
              <w:rPr>
                <w:lang w:eastAsia="zh-TW"/>
              </w:rPr>
            </w:pPr>
          </w:p>
        </w:tc>
        <w:tc>
          <w:tcPr>
            <w:tcW w:w="3180" w:type="dxa"/>
            <w:gridSpan w:val="4"/>
            <w:tcBorders>
              <w:left w:val="single" w:sz="4" w:space="0" w:color="000000"/>
              <w:bottom w:val="single" w:sz="4" w:space="0" w:color="000000"/>
            </w:tcBorders>
            <w:vAlign w:val="center"/>
          </w:tcPr>
          <w:p w14:paraId="04A548E4" w14:textId="77777777" w:rsidR="007B2A87" w:rsidRPr="00133111" w:rsidRDefault="007B2A87" w:rsidP="007B2A87">
            <w:pPr>
              <w:snapToGrid w:val="0"/>
              <w:spacing w:line="360" w:lineRule="exact"/>
              <w:rPr>
                <w:rFonts w:ascii="標楷體" w:eastAsia="標楷體" w:hAnsi="標楷體"/>
                <w:lang w:eastAsia="zh-TW"/>
              </w:rPr>
            </w:pPr>
          </w:p>
        </w:tc>
        <w:tc>
          <w:tcPr>
            <w:tcW w:w="1374" w:type="dxa"/>
            <w:gridSpan w:val="3"/>
            <w:tcBorders>
              <w:left w:val="single" w:sz="4" w:space="0" w:color="000000"/>
              <w:bottom w:val="single" w:sz="4" w:space="0" w:color="000000"/>
            </w:tcBorders>
            <w:vAlign w:val="center"/>
          </w:tcPr>
          <w:p w14:paraId="53E9F4D8" w14:textId="77777777" w:rsidR="007B2A87" w:rsidRPr="00133111" w:rsidRDefault="007B2A87" w:rsidP="007B2A87">
            <w:pPr>
              <w:snapToGrid w:val="0"/>
              <w:spacing w:line="360" w:lineRule="exact"/>
              <w:rPr>
                <w:rFonts w:ascii="標楷體" w:eastAsia="標楷體" w:hAnsi="標楷體"/>
                <w:lang w:eastAsia="zh-TW"/>
              </w:rPr>
            </w:pPr>
          </w:p>
        </w:tc>
        <w:tc>
          <w:tcPr>
            <w:tcW w:w="1031" w:type="dxa"/>
            <w:gridSpan w:val="4"/>
            <w:tcBorders>
              <w:left w:val="single" w:sz="4" w:space="0" w:color="000000"/>
              <w:bottom w:val="single" w:sz="4" w:space="0" w:color="000000"/>
            </w:tcBorders>
            <w:vAlign w:val="center"/>
          </w:tcPr>
          <w:p w14:paraId="5162EE24" w14:textId="77777777" w:rsidR="007B2A87" w:rsidRPr="00133111" w:rsidRDefault="007B2A87" w:rsidP="007B2A87">
            <w:pPr>
              <w:snapToGrid w:val="0"/>
              <w:spacing w:line="360" w:lineRule="exact"/>
              <w:rPr>
                <w:rFonts w:ascii="標楷體" w:eastAsia="標楷體" w:hAnsi="標楷體"/>
                <w:lang w:eastAsia="zh-TW"/>
              </w:rPr>
            </w:pPr>
          </w:p>
        </w:tc>
        <w:tc>
          <w:tcPr>
            <w:tcW w:w="1022" w:type="dxa"/>
            <w:gridSpan w:val="3"/>
            <w:tcBorders>
              <w:left w:val="single" w:sz="4" w:space="0" w:color="000000"/>
              <w:bottom w:val="single" w:sz="4" w:space="0" w:color="000000"/>
            </w:tcBorders>
            <w:vAlign w:val="center"/>
          </w:tcPr>
          <w:p w14:paraId="5B56B597" w14:textId="77777777" w:rsidR="007B2A87" w:rsidRPr="00133111" w:rsidRDefault="007B2A87" w:rsidP="007B2A87">
            <w:pPr>
              <w:snapToGrid w:val="0"/>
              <w:spacing w:line="360" w:lineRule="exact"/>
              <w:rPr>
                <w:rFonts w:ascii="標楷體" w:eastAsia="標楷體" w:hAnsi="標楷體"/>
                <w:lang w:eastAsia="zh-TW"/>
              </w:rPr>
            </w:pPr>
          </w:p>
        </w:tc>
        <w:tc>
          <w:tcPr>
            <w:tcW w:w="2789" w:type="dxa"/>
            <w:gridSpan w:val="8"/>
            <w:tcBorders>
              <w:left w:val="single" w:sz="4" w:space="0" w:color="000000"/>
              <w:bottom w:val="single" w:sz="4" w:space="0" w:color="000000"/>
              <w:right w:val="single" w:sz="4" w:space="0" w:color="000000"/>
            </w:tcBorders>
            <w:vAlign w:val="center"/>
          </w:tcPr>
          <w:p w14:paraId="28814BE1" w14:textId="77777777" w:rsidR="007B2A87" w:rsidRPr="00133111" w:rsidRDefault="007B2A87" w:rsidP="007B2A87">
            <w:pPr>
              <w:snapToGrid w:val="0"/>
              <w:spacing w:line="360" w:lineRule="exact"/>
              <w:rPr>
                <w:rFonts w:ascii="標楷體" w:eastAsia="標楷體" w:hAnsi="標楷體"/>
                <w:lang w:eastAsia="zh-TW"/>
              </w:rPr>
            </w:pPr>
          </w:p>
        </w:tc>
      </w:tr>
      <w:tr w:rsidR="007B2A87" w:rsidRPr="00133111" w14:paraId="41D5A9FC" w14:textId="77777777" w:rsidTr="00783AB4">
        <w:trPr>
          <w:cantSplit/>
          <w:trHeight w:hRule="exact" w:val="436"/>
        </w:trPr>
        <w:tc>
          <w:tcPr>
            <w:tcW w:w="880" w:type="dxa"/>
            <w:vMerge/>
            <w:tcBorders>
              <w:left w:val="single" w:sz="4" w:space="0" w:color="000000"/>
              <w:bottom w:val="single" w:sz="4" w:space="0" w:color="000000"/>
            </w:tcBorders>
            <w:vAlign w:val="center"/>
          </w:tcPr>
          <w:p w14:paraId="1B962E04" w14:textId="77777777" w:rsidR="007B2A87" w:rsidRPr="00133111" w:rsidRDefault="007B2A87" w:rsidP="007B2A87">
            <w:pPr>
              <w:rPr>
                <w:lang w:eastAsia="zh-TW"/>
              </w:rPr>
            </w:pPr>
          </w:p>
        </w:tc>
        <w:tc>
          <w:tcPr>
            <w:tcW w:w="3180" w:type="dxa"/>
            <w:gridSpan w:val="4"/>
            <w:tcBorders>
              <w:left w:val="single" w:sz="4" w:space="0" w:color="000000"/>
              <w:bottom w:val="single" w:sz="4" w:space="0" w:color="000000"/>
            </w:tcBorders>
            <w:vAlign w:val="center"/>
          </w:tcPr>
          <w:p w14:paraId="6B7021E0" w14:textId="77777777" w:rsidR="007B2A87" w:rsidRPr="00133111" w:rsidRDefault="007B2A87" w:rsidP="007B2A87">
            <w:pPr>
              <w:snapToGrid w:val="0"/>
              <w:spacing w:line="360" w:lineRule="exact"/>
              <w:rPr>
                <w:rFonts w:ascii="標楷體" w:eastAsia="標楷體" w:hAnsi="標楷體"/>
                <w:lang w:eastAsia="zh-TW"/>
              </w:rPr>
            </w:pPr>
          </w:p>
        </w:tc>
        <w:tc>
          <w:tcPr>
            <w:tcW w:w="1374" w:type="dxa"/>
            <w:gridSpan w:val="3"/>
            <w:tcBorders>
              <w:left w:val="single" w:sz="4" w:space="0" w:color="000000"/>
              <w:bottom w:val="single" w:sz="4" w:space="0" w:color="000000"/>
            </w:tcBorders>
            <w:vAlign w:val="center"/>
          </w:tcPr>
          <w:p w14:paraId="47D077B9" w14:textId="77777777" w:rsidR="007B2A87" w:rsidRPr="00133111" w:rsidRDefault="007B2A87" w:rsidP="007B2A87">
            <w:pPr>
              <w:snapToGrid w:val="0"/>
              <w:spacing w:line="360" w:lineRule="exact"/>
              <w:rPr>
                <w:rFonts w:ascii="標楷體" w:eastAsia="標楷體" w:hAnsi="標楷體"/>
                <w:lang w:eastAsia="zh-TW"/>
              </w:rPr>
            </w:pPr>
          </w:p>
        </w:tc>
        <w:tc>
          <w:tcPr>
            <w:tcW w:w="1031" w:type="dxa"/>
            <w:gridSpan w:val="4"/>
            <w:tcBorders>
              <w:left w:val="single" w:sz="4" w:space="0" w:color="000000"/>
              <w:bottom w:val="single" w:sz="4" w:space="0" w:color="000000"/>
            </w:tcBorders>
            <w:vAlign w:val="center"/>
          </w:tcPr>
          <w:p w14:paraId="238DDCE2" w14:textId="77777777" w:rsidR="007B2A87" w:rsidRPr="00133111" w:rsidRDefault="007B2A87" w:rsidP="007B2A87">
            <w:pPr>
              <w:snapToGrid w:val="0"/>
              <w:spacing w:line="360" w:lineRule="exact"/>
              <w:rPr>
                <w:rFonts w:ascii="標楷體" w:eastAsia="標楷體" w:hAnsi="標楷體"/>
                <w:lang w:eastAsia="zh-TW"/>
              </w:rPr>
            </w:pPr>
          </w:p>
        </w:tc>
        <w:tc>
          <w:tcPr>
            <w:tcW w:w="1022" w:type="dxa"/>
            <w:gridSpan w:val="3"/>
            <w:tcBorders>
              <w:left w:val="single" w:sz="4" w:space="0" w:color="000000"/>
              <w:bottom w:val="single" w:sz="4" w:space="0" w:color="000000"/>
            </w:tcBorders>
            <w:vAlign w:val="center"/>
          </w:tcPr>
          <w:p w14:paraId="145F9A6D" w14:textId="77777777" w:rsidR="007B2A87" w:rsidRPr="00133111" w:rsidRDefault="007B2A87" w:rsidP="007B2A87">
            <w:pPr>
              <w:snapToGrid w:val="0"/>
              <w:spacing w:line="360" w:lineRule="exact"/>
              <w:rPr>
                <w:rFonts w:ascii="標楷體" w:eastAsia="標楷體" w:hAnsi="標楷體"/>
                <w:lang w:eastAsia="zh-TW"/>
              </w:rPr>
            </w:pPr>
          </w:p>
        </w:tc>
        <w:tc>
          <w:tcPr>
            <w:tcW w:w="2789" w:type="dxa"/>
            <w:gridSpan w:val="8"/>
            <w:tcBorders>
              <w:left w:val="single" w:sz="4" w:space="0" w:color="000000"/>
              <w:bottom w:val="single" w:sz="4" w:space="0" w:color="000000"/>
              <w:right w:val="single" w:sz="4" w:space="0" w:color="000000"/>
            </w:tcBorders>
            <w:vAlign w:val="center"/>
          </w:tcPr>
          <w:p w14:paraId="32B416A6" w14:textId="77777777" w:rsidR="007B2A87" w:rsidRPr="00133111" w:rsidRDefault="007B2A87" w:rsidP="007B2A87">
            <w:pPr>
              <w:snapToGrid w:val="0"/>
              <w:spacing w:line="360" w:lineRule="exact"/>
              <w:rPr>
                <w:rFonts w:ascii="標楷體" w:eastAsia="標楷體" w:hAnsi="標楷體"/>
                <w:lang w:eastAsia="zh-TW"/>
              </w:rPr>
            </w:pPr>
          </w:p>
        </w:tc>
      </w:tr>
      <w:tr w:rsidR="007B2A87" w:rsidRPr="00133111" w14:paraId="11A29A97" w14:textId="77777777" w:rsidTr="00A8220E">
        <w:trPr>
          <w:trHeight w:val="2272"/>
        </w:trPr>
        <w:tc>
          <w:tcPr>
            <w:tcW w:w="880" w:type="dxa"/>
            <w:tcBorders>
              <w:left w:val="single" w:sz="4" w:space="0" w:color="000000"/>
              <w:bottom w:val="single" w:sz="4" w:space="0" w:color="000000"/>
            </w:tcBorders>
            <w:vAlign w:val="center"/>
          </w:tcPr>
          <w:p w14:paraId="3CE6ED8E" w14:textId="77777777" w:rsidR="007B2A87" w:rsidRPr="00133111" w:rsidRDefault="007B2A87" w:rsidP="007B2A87">
            <w:pPr>
              <w:snapToGrid w:val="0"/>
              <w:spacing w:line="340" w:lineRule="exact"/>
              <w:jc w:val="center"/>
              <w:rPr>
                <w:rFonts w:ascii="標楷體" w:eastAsia="標楷體" w:hAnsi="標楷體"/>
                <w:lang w:eastAsia="zh-TW"/>
              </w:rPr>
            </w:pPr>
            <w:r w:rsidRPr="00133111">
              <w:rPr>
                <w:rFonts w:ascii="標楷體" w:eastAsia="標楷體" w:hAnsi="標楷體"/>
              </w:rPr>
              <w:t>驗</w:t>
            </w:r>
          </w:p>
          <w:p w14:paraId="02344598" w14:textId="77777777" w:rsidR="007B2A87" w:rsidRPr="00133111" w:rsidRDefault="007B2A87" w:rsidP="007B2A87">
            <w:pPr>
              <w:spacing w:line="340" w:lineRule="exact"/>
              <w:jc w:val="center"/>
              <w:rPr>
                <w:rFonts w:ascii="標楷體" w:eastAsia="標楷體" w:hAnsi="標楷體"/>
                <w:lang w:eastAsia="zh-TW"/>
              </w:rPr>
            </w:pPr>
            <w:r w:rsidRPr="00133111">
              <w:rPr>
                <w:rFonts w:ascii="標楷體" w:eastAsia="標楷體" w:hAnsi="標楷體"/>
              </w:rPr>
              <w:t>證</w:t>
            </w:r>
          </w:p>
          <w:p w14:paraId="2A5E8600" w14:textId="77777777" w:rsidR="007B2A87" w:rsidRPr="00133111" w:rsidRDefault="007B2A87" w:rsidP="007B2A87">
            <w:pPr>
              <w:spacing w:line="340" w:lineRule="exact"/>
              <w:jc w:val="center"/>
              <w:rPr>
                <w:rFonts w:ascii="標楷體" w:eastAsia="標楷體" w:hAnsi="標楷體"/>
                <w:lang w:eastAsia="zh-TW"/>
              </w:rPr>
            </w:pPr>
            <w:r w:rsidRPr="00133111">
              <w:rPr>
                <w:rFonts w:ascii="標楷體" w:eastAsia="標楷體" w:hAnsi="標楷體"/>
              </w:rPr>
              <w:t>收</w:t>
            </w:r>
          </w:p>
          <w:p w14:paraId="0747872C" w14:textId="77777777" w:rsidR="007B2A87" w:rsidRPr="00133111" w:rsidRDefault="007B2A87" w:rsidP="007B2A87">
            <w:pPr>
              <w:spacing w:line="340" w:lineRule="exact"/>
              <w:jc w:val="center"/>
              <w:rPr>
                <w:rFonts w:ascii="標楷體" w:eastAsia="標楷體" w:hAnsi="標楷體"/>
                <w:lang w:eastAsia="zh-TW"/>
              </w:rPr>
            </w:pPr>
            <w:r w:rsidRPr="00133111">
              <w:rPr>
                <w:rFonts w:ascii="標楷體" w:eastAsia="標楷體" w:hAnsi="標楷體"/>
              </w:rPr>
              <w:t>件</w:t>
            </w:r>
          </w:p>
        </w:tc>
        <w:tc>
          <w:tcPr>
            <w:tcW w:w="6607" w:type="dxa"/>
            <w:gridSpan w:val="14"/>
            <w:tcBorders>
              <w:left w:val="single" w:sz="4" w:space="0" w:color="000000"/>
              <w:bottom w:val="single" w:sz="4" w:space="0" w:color="000000"/>
            </w:tcBorders>
            <w:vAlign w:val="center"/>
          </w:tcPr>
          <w:p w14:paraId="5E194CF1" w14:textId="77777777" w:rsidR="007B2A87" w:rsidRPr="00133111" w:rsidRDefault="007B2A87" w:rsidP="007B2A87">
            <w:pPr>
              <w:snapToGrid w:val="0"/>
              <w:spacing w:line="340" w:lineRule="exact"/>
              <w:ind w:left="2880" w:hanging="2880"/>
              <w:rPr>
                <w:rFonts w:ascii="標楷體" w:eastAsia="標楷體" w:hAnsi="標楷體"/>
              </w:rPr>
            </w:pPr>
            <w:r w:rsidRPr="00133111">
              <w:rPr>
                <w:rFonts w:ascii="標楷體" w:eastAsia="標楷體" w:hAnsi="標楷體"/>
              </w:rPr>
              <w:t>繳驗：□國民身分證</w:t>
            </w:r>
            <w:r w:rsidRPr="00133111">
              <w:rPr>
                <w:rFonts w:ascii="標楷體" w:eastAsia="標楷體" w:hAnsi="標楷體" w:hint="eastAsia"/>
                <w:lang w:eastAsia="zh-TW"/>
              </w:rPr>
              <w:t xml:space="preserve">  </w:t>
            </w:r>
            <w:r w:rsidRPr="00133111">
              <w:rPr>
                <w:rFonts w:ascii="標楷體" w:eastAsia="標楷體" w:hAnsi="標楷體"/>
              </w:rPr>
              <w:t xml:space="preserve">           </w:t>
            </w:r>
            <w:r w:rsidRPr="00133111">
              <w:rPr>
                <w:rFonts w:ascii="標楷體" w:eastAsia="標楷體" w:hAnsi="標楷體" w:hint="eastAsia"/>
                <w:lang w:eastAsia="zh-TW"/>
              </w:rPr>
              <w:t xml:space="preserve">      </w:t>
            </w:r>
            <w:r w:rsidRPr="00133111">
              <w:rPr>
                <w:rFonts w:ascii="標楷體" w:eastAsia="標楷體" w:hAnsi="標楷體"/>
              </w:rPr>
              <w:t xml:space="preserve">   □畢業證書</w:t>
            </w:r>
          </w:p>
          <w:p w14:paraId="0BA9AEF8" w14:textId="49A073C1" w:rsidR="007B2A87" w:rsidRPr="00133111" w:rsidRDefault="007B2A87" w:rsidP="007B2A87">
            <w:pPr>
              <w:snapToGrid w:val="0"/>
              <w:spacing w:line="340" w:lineRule="exact"/>
              <w:ind w:leftChars="300" w:left="2880" w:hangingChars="900" w:hanging="2160"/>
              <w:rPr>
                <w:rFonts w:ascii="標楷體" w:eastAsia="標楷體" w:hAnsi="標楷體"/>
                <w:lang w:eastAsia="zh-TW"/>
              </w:rPr>
            </w:pPr>
            <w:r w:rsidRPr="00133111">
              <w:rPr>
                <w:rFonts w:ascii="標楷體" w:eastAsia="標楷體" w:hAnsi="標楷體"/>
                <w:lang w:eastAsia="zh-TW"/>
              </w:rPr>
              <w:t>□該階段、類科</w:t>
            </w:r>
            <w:r w:rsidRPr="00133111">
              <w:rPr>
                <w:rFonts w:ascii="標楷體" w:eastAsia="標楷體" w:hAnsi="標楷體"/>
              </w:rPr>
              <w:t>合格教師證書</w:t>
            </w:r>
            <w:r w:rsidRPr="00133111">
              <w:rPr>
                <w:rFonts w:ascii="標楷體" w:eastAsia="標楷體" w:hAnsi="標楷體"/>
                <w:lang w:eastAsia="zh-TW"/>
              </w:rPr>
              <w:t xml:space="preserve">        </w:t>
            </w:r>
          </w:p>
          <w:p w14:paraId="07AA0569" w14:textId="77777777" w:rsidR="007B2A87" w:rsidRPr="00133111" w:rsidRDefault="007B2A87" w:rsidP="007B2A87">
            <w:pPr>
              <w:snapToGrid w:val="0"/>
              <w:spacing w:line="340" w:lineRule="exact"/>
              <w:ind w:leftChars="300" w:left="2880" w:hangingChars="900" w:hanging="2160"/>
              <w:rPr>
                <w:rFonts w:ascii="標楷體" w:eastAsia="標楷體" w:hAnsi="標楷體"/>
                <w:lang w:eastAsia="zh-TW"/>
              </w:rPr>
            </w:pPr>
            <w:r w:rsidRPr="00133111">
              <w:rPr>
                <w:rFonts w:ascii="標楷體" w:eastAsia="標楷體" w:hAnsi="標楷體"/>
                <w:lang w:eastAsia="zh-TW"/>
              </w:rPr>
              <w:t>□</w:t>
            </w:r>
            <w:r w:rsidRPr="00133111">
              <w:rPr>
                <w:rFonts w:ascii="標楷體" w:eastAsia="標楷體" w:hAnsi="標楷體" w:hint="eastAsia"/>
                <w:lang w:eastAsia="zh-TW"/>
              </w:rPr>
              <w:t>身心障礙手冊</w:t>
            </w:r>
          </w:p>
          <w:p w14:paraId="209E5228" w14:textId="77777777" w:rsidR="007B2A87" w:rsidRPr="00133111" w:rsidRDefault="007B2A87" w:rsidP="007B2A87">
            <w:pPr>
              <w:snapToGrid w:val="0"/>
              <w:spacing w:line="340" w:lineRule="exact"/>
              <w:ind w:leftChars="300" w:left="2880" w:hangingChars="900" w:hanging="2160"/>
              <w:rPr>
                <w:rFonts w:ascii="標楷體" w:eastAsia="標楷體" w:hAnsi="標楷體"/>
                <w:lang w:eastAsia="zh-TW"/>
              </w:rPr>
            </w:pPr>
            <w:r w:rsidRPr="00133111">
              <w:rPr>
                <w:rFonts w:ascii="標楷體" w:eastAsia="標楷體" w:hAnsi="標楷體"/>
                <w:lang w:eastAsia="zh-TW"/>
              </w:rPr>
              <w:t>□</w:t>
            </w:r>
            <w:r w:rsidRPr="00133111">
              <w:rPr>
                <w:rFonts w:ascii="標楷體" w:eastAsia="標楷體" w:hAnsi="標楷體" w:hint="eastAsia"/>
              </w:rPr>
              <w:t>修畢師資職前教育課程證明書</w:t>
            </w:r>
          </w:p>
          <w:p w14:paraId="74C2872B" w14:textId="77777777" w:rsidR="007B2A87" w:rsidRPr="00133111" w:rsidRDefault="007B2A87" w:rsidP="007B2A87">
            <w:pPr>
              <w:snapToGrid w:val="0"/>
              <w:spacing w:line="340" w:lineRule="exact"/>
              <w:ind w:leftChars="300" w:left="2880" w:hangingChars="900" w:hanging="2160"/>
              <w:rPr>
                <w:rFonts w:ascii="標楷體" w:eastAsia="標楷體" w:hAnsi="標楷體"/>
                <w:lang w:eastAsia="zh-TW"/>
              </w:rPr>
            </w:pPr>
            <w:r w:rsidRPr="00133111">
              <w:rPr>
                <w:rFonts w:ascii="標楷體" w:eastAsia="標楷體" w:hAnsi="標楷體"/>
                <w:lang w:eastAsia="zh-TW"/>
              </w:rPr>
              <w:t>□</w:t>
            </w:r>
            <w:r w:rsidRPr="00133111">
              <w:rPr>
                <w:rFonts w:ascii="標楷體" w:eastAsia="標楷體" w:hAnsi="標楷體"/>
              </w:rPr>
              <w:t>敘薪通知書及服務證明書</w:t>
            </w:r>
            <w:r w:rsidRPr="00133111">
              <w:rPr>
                <w:rFonts w:ascii="標楷體" w:eastAsia="標楷體" w:hAnsi="標楷體"/>
                <w:lang w:eastAsia="zh-TW"/>
              </w:rPr>
              <w:t xml:space="preserve">    </w:t>
            </w:r>
          </w:p>
          <w:p w14:paraId="65C87720" w14:textId="260B8D67" w:rsidR="007B2A87" w:rsidRPr="00133111" w:rsidRDefault="007B2A87" w:rsidP="007B2A87">
            <w:pPr>
              <w:snapToGrid w:val="0"/>
              <w:spacing w:line="340" w:lineRule="exact"/>
              <w:ind w:left="2880" w:hanging="2880"/>
              <w:rPr>
                <w:rFonts w:ascii="標楷體" w:eastAsia="標楷體" w:hAnsi="標楷體"/>
                <w:lang w:eastAsia="zh-TW"/>
              </w:rPr>
            </w:pPr>
            <w:r w:rsidRPr="00133111">
              <w:rPr>
                <w:rFonts w:ascii="標楷體" w:eastAsia="標楷體" w:hAnsi="標楷體"/>
              </w:rPr>
              <w:t>繳交：□報名表  □簡要自傳□切結書</w:t>
            </w:r>
            <w:r w:rsidRPr="00133111">
              <w:rPr>
                <w:rFonts w:ascii="標楷體" w:eastAsia="標楷體" w:hAnsi="標楷體" w:hint="eastAsia"/>
                <w:lang w:eastAsia="zh-TW"/>
              </w:rPr>
              <w:t xml:space="preserve">  </w:t>
            </w:r>
            <w:r w:rsidRPr="00133111">
              <w:rPr>
                <w:rFonts w:ascii="標楷體" w:eastAsia="標楷體" w:hAnsi="標楷體"/>
              </w:rPr>
              <w:t>□</w:t>
            </w:r>
            <w:r w:rsidR="00C87DD5">
              <w:rPr>
                <w:rFonts w:ascii="標楷體" w:eastAsia="標楷體" w:hAnsi="標楷體" w:hint="eastAsia"/>
                <w:lang w:eastAsia="zh-TW"/>
              </w:rPr>
              <w:t>具結書</w:t>
            </w:r>
          </w:p>
          <w:p w14:paraId="568F063A" w14:textId="77777777" w:rsidR="007B2A87" w:rsidRPr="00133111" w:rsidRDefault="007B2A87" w:rsidP="007B2A87">
            <w:pPr>
              <w:snapToGrid w:val="0"/>
              <w:spacing w:line="340" w:lineRule="exact"/>
              <w:ind w:left="2880" w:hanging="2880"/>
              <w:rPr>
                <w:rFonts w:ascii="標楷體" w:eastAsia="標楷體" w:hAnsi="標楷體"/>
                <w:sz w:val="22"/>
                <w:szCs w:val="22"/>
                <w:lang w:eastAsia="zh-TW"/>
              </w:rPr>
            </w:pPr>
            <w:r w:rsidRPr="00133111">
              <w:rPr>
                <w:rFonts w:ascii="標楷體" w:eastAsia="標楷體" w:hAnsi="標楷體" w:hint="eastAsia"/>
                <w:lang w:eastAsia="zh-TW"/>
              </w:rPr>
              <w:t xml:space="preserve">     </w:t>
            </w:r>
            <w:r w:rsidRPr="00133111">
              <w:rPr>
                <w:rFonts w:ascii="標楷體" w:eastAsia="標楷體" w:hAnsi="標楷體"/>
              </w:rPr>
              <w:t xml:space="preserve"> □委託書</w:t>
            </w:r>
            <w:r w:rsidRPr="00133111">
              <w:rPr>
                <w:rFonts w:ascii="標楷體" w:eastAsia="標楷體" w:hAnsi="標楷體" w:hint="eastAsia"/>
                <w:lang w:eastAsia="zh-TW"/>
              </w:rPr>
              <w:t xml:space="preserve">  </w:t>
            </w:r>
            <w:r w:rsidRPr="00133111">
              <w:rPr>
                <w:rFonts w:ascii="標楷體" w:eastAsia="標楷體" w:hAnsi="標楷體"/>
              </w:rPr>
              <w:t>□回郵信封</w:t>
            </w:r>
            <w:r w:rsidRPr="00133111">
              <w:rPr>
                <w:rFonts w:ascii="標楷體" w:eastAsia="標楷體" w:hAnsi="標楷體"/>
                <w:sz w:val="22"/>
                <w:szCs w:val="22"/>
              </w:rPr>
              <w:t>（填寫地址姓名，貼</w:t>
            </w:r>
            <w:r w:rsidRPr="00133111">
              <w:rPr>
                <w:rFonts w:ascii="標楷體" w:eastAsia="標楷體" w:hAnsi="標楷體" w:hint="eastAsia"/>
                <w:sz w:val="22"/>
                <w:szCs w:val="22"/>
                <w:lang w:eastAsia="zh-TW"/>
              </w:rPr>
              <w:t>妥</w:t>
            </w:r>
            <w:r w:rsidRPr="00133111">
              <w:rPr>
                <w:rFonts w:ascii="標楷體" w:eastAsia="標楷體" w:hAnsi="標楷體"/>
                <w:sz w:val="22"/>
                <w:szCs w:val="22"/>
              </w:rPr>
              <w:t>32元郵票</w:t>
            </w:r>
            <w:r w:rsidRPr="00133111">
              <w:rPr>
                <w:rFonts w:ascii="標楷體" w:eastAsia="標楷體" w:hAnsi="標楷體"/>
                <w:sz w:val="22"/>
                <w:szCs w:val="22"/>
                <w:lang w:eastAsia="zh-TW"/>
              </w:rPr>
              <w:t>）</w:t>
            </w:r>
            <w:r w:rsidRPr="00133111">
              <w:rPr>
                <w:rFonts w:ascii="標楷體" w:eastAsia="標楷體" w:hAnsi="標楷體" w:hint="eastAsia"/>
                <w:sz w:val="22"/>
                <w:szCs w:val="22"/>
                <w:lang w:eastAsia="zh-TW"/>
              </w:rPr>
              <w:t xml:space="preserve"> </w:t>
            </w:r>
            <w:r w:rsidRPr="00133111">
              <w:rPr>
                <w:rFonts w:ascii="標楷體" w:eastAsia="標楷體" w:hAnsi="標楷體" w:hint="eastAsia"/>
                <w:lang w:eastAsia="zh-TW"/>
              </w:rPr>
              <w:t xml:space="preserve">  </w:t>
            </w:r>
            <w:r w:rsidRPr="00133111">
              <w:rPr>
                <w:rFonts w:ascii="標楷體" w:eastAsia="標楷體" w:hAnsi="標楷體"/>
              </w:rPr>
              <w:t xml:space="preserve">  </w:t>
            </w:r>
            <w:r w:rsidRPr="00133111">
              <w:rPr>
                <w:rFonts w:ascii="標楷體" w:eastAsia="標楷體" w:hAnsi="標楷體" w:hint="eastAsia"/>
                <w:sz w:val="22"/>
                <w:szCs w:val="22"/>
                <w:lang w:eastAsia="zh-TW"/>
              </w:rPr>
              <w:t xml:space="preserve">  </w:t>
            </w:r>
          </w:p>
          <w:p w14:paraId="47EEC5B9" w14:textId="77777777" w:rsidR="007B2A87" w:rsidRPr="00133111" w:rsidRDefault="007B2A87" w:rsidP="007B2A87">
            <w:pPr>
              <w:snapToGrid w:val="0"/>
              <w:spacing w:line="340" w:lineRule="exact"/>
              <w:ind w:left="2880" w:hanging="2880"/>
              <w:rPr>
                <w:rFonts w:ascii="標楷體" w:eastAsia="標楷體" w:hAnsi="標楷體"/>
              </w:rPr>
            </w:pPr>
            <w:r w:rsidRPr="00133111">
              <w:rPr>
                <w:rFonts w:ascii="標楷體" w:eastAsia="標楷體" w:hAnsi="標楷體"/>
              </w:rPr>
              <w:t xml:space="preserve">　　　　　　　　　　　</w:t>
            </w:r>
          </w:p>
        </w:tc>
        <w:tc>
          <w:tcPr>
            <w:tcW w:w="690" w:type="dxa"/>
            <w:gridSpan w:val="2"/>
            <w:tcBorders>
              <w:left w:val="single" w:sz="4" w:space="0" w:color="000000"/>
              <w:bottom w:val="single" w:sz="4" w:space="0" w:color="000000"/>
            </w:tcBorders>
            <w:vAlign w:val="center"/>
          </w:tcPr>
          <w:p w14:paraId="2E241E34" w14:textId="77777777" w:rsidR="007B2A87" w:rsidRPr="00133111" w:rsidRDefault="007B2A87" w:rsidP="007B2A87">
            <w:pPr>
              <w:snapToGrid w:val="0"/>
              <w:spacing w:line="340" w:lineRule="exact"/>
              <w:jc w:val="center"/>
              <w:rPr>
                <w:rFonts w:ascii="標楷體" w:eastAsia="標楷體" w:hAnsi="標楷體"/>
              </w:rPr>
            </w:pPr>
            <w:r w:rsidRPr="00133111">
              <w:rPr>
                <w:rFonts w:ascii="標楷體" w:eastAsia="標楷體" w:hAnsi="標楷體"/>
              </w:rPr>
              <w:t>填</w:t>
            </w:r>
          </w:p>
          <w:p w14:paraId="3AA77C1F" w14:textId="77777777" w:rsidR="007B2A87" w:rsidRPr="00133111" w:rsidRDefault="007B2A87" w:rsidP="007B2A87">
            <w:pPr>
              <w:spacing w:line="340" w:lineRule="exact"/>
              <w:jc w:val="center"/>
              <w:rPr>
                <w:rFonts w:ascii="標楷體" w:eastAsia="標楷體" w:hAnsi="標楷體"/>
              </w:rPr>
            </w:pPr>
            <w:r w:rsidRPr="00133111">
              <w:rPr>
                <w:rFonts w:ascii="標楷體" w:eastAsia="標楷體" w:hAnsi="標楷體"/>
              </w:rPr>
              <w:t>表</w:t>
            </w:r>
          </w:p>
          <w:p w14:paraId="465172D3" w14:textId="77777777" w:rsidR="007B2A87" w:rsidRPr="00133111" w:rsidRDefault="007B2A87" w:rsidP="007B2A87">
            <w:pPr>
              <w:spacing w:line="340" w:lineRule="exact"/>
              <w:jc w:val="center"/>
              <w:rPr>
                <w:rFonts w:ascii="標楷體" w:eastAsia="標楷體" w:hAnsi="標楷體"/>
              </w:rPr>
            </w:pPr>
            <w:r w:rsidRPr="00133111">
              <w:rPr>
                <w:rFonts w:ascii="標楷體" w:eastAsia="標楷體" w:hAnsi="標楷體"/>
              </w:rPr>
              <w:t>人</w:t>
            </w:r>
          </w:p>
          <w:p w14:paraId="3DAEE005" w14:textId="77777777" w:rsidR="007B2A87" w:rsidRPr="00133111" w:rsidRDefault="007B2A87" w:rsidP="007B2A87">
            <w:pPr>
              <w:spacing w:line="340" w:lineRule="exact"/>
              <w:jc w:val="center"/>
              <w:rPr>
                <w:rFonts w:ascii="標楷體" w:eastAsia="標楷體" w:hAnsi="標楷體"/>
              </w:rPr>
            </w:pPr>
            <w:r w:rsidRPr="00133111">
              <w:rPr>
                <w:rFonts w:ascii="標楷體" w:eastAsia="標楷體" w:hAnsi="標楷體"/>
              </w:rPr>
              <w:t>簽</w:t>
            </w:r>
          </w:p>
          <w:p w14:paraId="78D4F1B6" w14:textId="77777777" w:rsidR="007B2A87" w:rsidRPr="00133111" w:rsidRDefault="007B2A87" w:rsidP="007B2A87">
            <w:pPr>
              <w:spacing w:line="340" w:lineRule="exact"/>
              <w:jc w:val="center"/>
              <w:rPr>
                <w:rFonts w:ascii="標楷體" w:eastAsia="標楷體" w:hAnsi="標楷體"/>
              </w:rPr>
            </w:pPr>
            <w:r w:rsidRPr="00133111">
              <w:rPr>
                <w:rFonts w:ascii="標楷體" w:eastAsia="標楷體" w:hAnsi="標楷體"/>
              </w:rPr>
              <w:t>章</w:t>
            </w:r>
          </w:p>
        </w:tc>
        <w:tc>
          <w:tcPr>
            <w:tcW w:w="690" w:type="dxa"/>
            <w:gridSpan w:val="2"/>
            <w:tcBorders>
              <w:left w:val="single" w:sz="4" w:space="0" w:color="000000"/>
              <w:bottom w:val="single" w:sz="4" w:space="0" w:color="000000"/>
            </w:tcBorders>
            <w:vAlign w:val="center"/>
          </w:tcPr>
          <w:p w14:paraId="1C49C16A" w14:textId="77777777" w:rsidR="007B2A87" w:rsidRPr="00133111" w:rsidRDefault="007B2A87" w:rsidP="007B2A87">
            <w:pPr>
              <w:snapToGrid w:val="0"/>
              <w:spacing w:line="340" w:lineRule="exact"/>
              <w:rPr>
                <w:rFonts w:ascii="標楷體" w:eastAsia="標楷體" w:hAnsi="標楷體"/>
              </w:rPr>
            </w:pPr>
          </w:p>
        </w:tc>
        <w:tc>
          <w:tcPr>
            <w:tcW w:w="690" w:type="dxa"/>
            <w:gridSpan w:val="2"/>
            <w:tcBorders>
              <w:left w:val="single" w:sz="4" w:space="0" w:color="000000"/>
              <w:bottom w:val="single" w:sz="4" w:space="0" w:color="000000"/>
            </w:tcBorders>
            <w:vAlign w:val="center"/>
          </w:tcPr>
          <w:p w14:paraId="548DC15E" w14:textId="77777777" w:rsidR="007B2A87" w:rsidRPr="00133111" w:rsidRDefault="007B2A87" w:rsidP="007B2A87">
            <w:pPr>
              <w:snapToGrid w:val="0"/>
              <w:spacing w:line="340" w:lineRule="exact"/>
              <w:jc w:val="center"/>
              <w:rPr>
                <w:rFonts w:ascii="標楷體" w:eastAsia="標楷體" w:hAnsi="標楷體"/>
              </w:rPr>
            </w:pPr>
            <w:r w:rsidRPr="00133111">
              <w:rPr>
                <w:rFonts w:ascii="標楷體" w:eastAsia="標楷體" w:hAnsi="標楷體"/>
              </w:rPr>
              <w:t>審</w:t>
            </w:r>
          </w:p>
          <w:p w14:paraId="5D402663" w14:textId="77777777" w:rsidR="007B2A87" w:rsidRPr="00133111" w:rsidRDefault="007B2A87" w:rsidP="007B2A87">
            <w:pPr>
              <w:spacing w:line="340" w:lineRule="exact"/>
              <w:jc w:val="center"/>
              <w:rPr>
                <w:rFonts w:ascii="標楷體" w:eastAsia="標楷體" w:hAnsi="標楷體"/>
              </w:rPr>
            </w:pPr>
            <w:r w:rsidRPr="00133111">
              <w:rPr>
                <w:rFonts w:ascii="標楷體" w:eastAsia="標楷體" w:hAnsi="標楷體"/>
              </w:rPr>
              <w:t>查</w:t>
            </w:r>
          </w:p>
          <w:p w14:paraId="010D8BBF" w14:textId="77777777" w:rsidR="007B2A87" w:rsidRPr="00133111" w:rsidRDefault="007B2A87" w:rsidP="007B2A87">
            <w:pPr>
              <w:spacing w:line="340" w:lineRule="exact"/>
              <w:jc w:val="center"/>
              <w:rPr>
                <w:rFonts w:ascii="標楷體" w:eastAsia="標楷體" w:hAnsi="標楷體"/>
              </w:rPr>
            </w:pPr>
            <w:r w:rsidRPr="00133111">
              <w:rPr>
                <w:rFonts w:ascii="標楷體" w:eastAsia="標楷體" w:hAnsi="標楷體"/>
              </w:rPr>
              <w:t>人</w:t>
            </w:r>
          </w:p>
          <w:p w14:paraId="7FB6C173" w14:textId="77777777" w:rsidR="007B2A87" w:rsidRPr="00133111" w:rsidRDefault="007B2A87" w:rsidP="007B2A87">
            <w:pPr>
              <w:spacing w:line="340" w:lineRule="exact"/>
              <w:jc w:val="center"/>
              <w:rPr>
                <w:rFonts w:ascii="標楷體" w:eastAsia="標楷體" w:hAnsi="標楷體"/>
              </w:rPr>
            </w:pPr>
            <w:r w:rsidRPr="00133111">
              <w:rPr>
                <w:rFonts w:ascii="標楷體" w:eastAsia="標楷體" w:hAnsi="標楷體"/>
              </w:rPr>
              <w:t>員</w:t>
            </w:r>
          </w:p>
          <w:p w14:paraId="21285948" w14:textId="77777777" w:rsidR="007B2A87" w:rsidRPr="00133111" w:rsidRDefault="007B2A87" w:rsidP="007B2A87">
            <w:pPr>
              <w:spacing w:line="340" w:lineRule="exact"/>
              <w:jc w:val="center"/>
              <w:rPr>
                <w:rFonts w:ascii="標楷體" w:eastAsia="標楷體" w:hAnsi="標楷體"/>
              </w:rPr>
            </w:pPr>
            <w:r w:rsidRPr="00133111">
              <w:rPr>
                <w:rFonts w:ascii="標楷體" w:eastAsia="標楷體" w:hAnsi="標楷體"/>
              </w:rPr>
              <w:t>簽</w:t>
            </w:r>
          </w:p>
          <w:p w14:paraId="23F5F1CE" w14:textId="77777777" w:rsidR="007B2A87" w:rsidRPr="00133111" w:rsidRDefault="007B2A87" w:rsidP="007B2A87">
            <w:pPr>
              <w:spacing w:line="340" w:lineRule="exact"/>
              <w:jc w:val="center"/>
              <w:rPr>
                <w:rFonts w:ascii="標楷體" w:eastAsia="標楷體" w:hAnsi="標楷體"/>
              </w:rPr>
            </w:pPr>
            <w:r w:rsidRPr="00133111">
              <w:rPr>
                <w:rFonts w:ascii="標楷體" w:eastAsia="標楷體" w:hAnsi="標楷體"/>
              </w:rPr>
              <w:t>章</w:t>
            </w:r>
          </w:p>
        </w:tc>
        <w:tc>
          <w:tcPr>
            <w:tcW w:w="719" w:type="dxa"/>
            <w:gridSpan w:val="2"/>
            <w:tcBorders>
              <w:left w:val="single" w:sz="4" w:space="0" w:color="000000"/>
              <w:bottom w:val="single" w:sz="4" w:space="0" w:color="000000"/>
              <w:right w:val="single" w:sz="4" w:space="0" w:color="000000"/>
            </w:tcBorders>
            <w:vAlign w:val="center"/>
          </w:tcPr>
          <w:p w14:paraId="2D4A2CBA" w14:textId="77777777" w:rsidR="007B2A87" w:rsidRPr="00133111" w:rsidRDefault="007B2A87" w:rsidP="007B2A87">
            <w:pPr>
              <w:snapToGrid w:val="0"/>
              <w:spacing w:line="340" w:lineRule="exact"/>
              <w:rPr>
                <w:rFonts w:ascii="標楷體" w:eastAsia="標楷體" w:hAnsi="標楷體"/>
              </w:rPr>
            </w:pPr>
          </w:p>
        </w:tc>
      </w:tr>
      <w:tr w:rsidR="007B2A87" w:rsidRPr="00133111" w14:paraId="7E1BE5B3" w14:textId="77777777" w:rsidTr="00A8220E">
        <w:trPr>
          <w:trHeight w:hRule="exact" w:val="1502"/>
        </w:trPr>
        <w:tc>
          <w:tcPr>
            <w:tcW w:w="880" w:type="dxa"/>
            <w:tcBorders>
              <w:left w:val="single" w:sz="4" w:space="0" w:color="000000"/>
              <w:bottom w:val="single" w:sz="4" w:space="0" w:color="000000"/>
            </w:tcBorders>
            <w:vAlign w:val="center"/>
          </w:tcPr>
          <w:p w14:paraId="26113D1E" w14:textId="77777777" w:rsidR="007B2A87" w:rsidRPr="00133111" w:rsidRDefault="007B2A87" w:rsidP="007B2A87">
            <w:pPr>
              <w:snapToGrid w:val="0"/>
              <w:spacing w:line="280" w:lineRule="exact"/>
              <w:jc w:val="center"/>
              <w:rPr>
                <w:rFonts w:ascii="標楷體" w:eastAsia="標楷體" w:hAnsi="標楷體"/>
              </w:rPr>
            </w:pPr>
            <w:r w:rsidRPr="00133111">
              <w:rPr>
                <w:rFonts w:ascii="標楷體" w:eastAsia="標楷體" w:hAnsi="標楷體"/>
              </w:rPr>
              <w:t>注</w:t>
            </w:r>
          </w:p>
          <w:p w14:paraId="7E626C74" w14:textId="77777777" w:rsidR="007B2A87" w:rsidRPr="00133111" w:rsidRDefault="007B2A87" w:rsidP="007B2A87">
            <w:pPr>
              <w:spacing w:line="280" w:lineRule="exact"/>
              <w:jc w:val="center"/>
              <w:rPr>
                <w:rFonts w:ascii="標楷體" w:eastAsia="標楷體" w:hAnsi="標楷體"/>
              </w:rPr>
            </w:pPr>
            <w:r w:rsidRPr="00133111">
              <w:rPr>
                <w:rFonts w:ascii="標楷體" w:eastAsia="標楷體" w:hAnsi="標楷體"/>
              </w:rPr>
              <w:t>意</w:t>
            </w:r>
          </w:p>
          <w:p w14:paraId="20E7A610" w14:textId="77777777" w:rsidR="007B2A87" w:rsidRPr="00133111" w:rsidRDefault="007B2A87" w:rsidP="007B2A87">
            <w:pPr>
              <w:spacing w:line="280" w:lineRule="exact"/>
              <w:jc w:val="center"/>
              <w:rPr>
                <w:rFonts w:ascii="標楷體" w:eastAsia="標楷體" w:hAnsi="標楷體"/>
              </w:rPr>
            </w:pPr>
            <w:r w:rsidRPr="00133111">
              <w:rPr>
                <w:rFonts w:ascii="標楷體" w:eastAsia="標楷體" w:hAnsi="標楷體"/>
              </w:rPr>
              <w:t>事</w:t>
            </w:r>
          </w:p>
          <w:p w14:paraId="71DA7A51" w14:textId="77777777" w:rsidR="007B2A87" w:rsidRPr="00133111" w:rsidRDefault="007B2A87" w:rsidP="007B2A87">
            <w:pPr>
              <w:spacing w:line="280" w:lineRule="exact"/>
              <w:jc w:val="center"/>
              <w:rPr>
                <w:rFonts w:ascii="標楷體" w:eastAsia="標楷體" w:hAnsi="標楷體"/>
              </w:rPr>
            </w:pPr>
            <w:r w:rsidRPr="00133111">
              <w:rPr>
                <w:rFonts w:ascii="標楷體" w:eastAsia="標楷體" w:hAnsi="標楷體"/>
              </w:rPr>
              <w:t>項</w:t>
            </w:r>
          </w:p>
        </w:tc>
        <w:tc>
          <w:tcPr>
            <w:tcW w:w="9396" w:type="dxa"/>
            <w:gridSpan w:val="22"/>
            <w:tcBorders>
              <w:left w:val="single" w:sz="4" w:space="0" w:color="000000"/>
              <w:bottom w:val="single" w:sz="4" w:space="0" w:color="000000"/>
              <w:right w:val="single" w:sz="4" w:space="0" w:color="000000"/>
            </w:tcBorders>
            <w:vAlign w:val="center"/>
          </w:tcPr>
          <w:p w14:paraId="659372B4" w14:textId="77777777" w:rsidR="007B2A87" w:rsidRPr="00B66327" w:rsidRDefault="007B2A87" w:rsidP="007B2A87">
            <w:pPr>
              <w:snapToGrid w:val="0"/>
              <w:spacing w:line="289" w:lineRule="exact"/>
              <w:rPr>
                <w:rFonts w:ascii="標楷體" w:eastAsia="標楷體" w:hAnsi="標楷體"/>
                <w:b/>
                <w:color w:val="FF0000"/>
                <w:shd w:val="pct15" w:color="auto" w:fill="FFFFFF"/>
              </w:rPr>
            </w:pPr>
            <w:r w:rsidRPr="00B66327">
              <w:rPr>
                <w:rFonts w:ascii="標楷體" w:eastAsia="標楷體" w:hAnsi="標楷體"/>
                <w:b/>
                <w:color w:val="FF0000"/>
                <w:shd w:val="pct15" w:color="auto" w:fill="FFFFFF"/>
              </w:rPr>
              <w:t>一</w:t>
            </w:r>
            <w:r w:rsidRPr="00B66327">
              <w:rPr>
                <w:rFonts w:ascii="新細明體" w:hAnsi="新細明體" w:hint="eastAsia"/>
                <w:b/>
                <w:color w:val="FF0000"/>
                <w:shd w:val="pct15" w:color="auto" w:fill="FFFFFF"/>
              </w:rPr>
              <w:t>、</w:t>
            </w:r>
            <w:r>
              <w:rPr>
                <w:rFonts w:ascii="標楷體" w:eastAsia="標楷體" w:hAnsi="標楷體" w:hint="eastAsia"/>
                <w:b/>
                <w:color w:val="FF0000"/>
                <w:shd w:val="pct15" w:color="auto" w:fill="FFFFFF"/>
                <w:lang w:eastAsia="zh-TW"/>
              </w:rPr>
              <w:t>請自行勾選一項甄選職缺</w:t>
            </w:r>
            <w:r w:rsidRPr="00B66327">
              <w:rPr>
                <w:rFonts w:ascii="標楷體" w:eastAsia="標楷體" w:hAnsi="標楷體" w:hint="eastAsia"/>
                <w:b/>
                <w:color w:val="FF0000"/>
                <w:shd w:val="pct15" w:color="auto" w:fill="FFFFFF"/>
                <w:lang w:eastAsia="zh-TW"/>
              </w:rPr>
              <w:t>。</w:t>
            </w:r>
          </w:p>
          <w:p w14:paraId="64A45834" w14:textId="77777777" w:rsidR="007B2A87" w:rsidRPr="00133111" w:rsidRDefault="007B2A87" w:rsidP="007B2A87">
            <w:pPr>
              <w:snapToGrid w:val="0"/>
              <w:spacing w:line="289" w:lineRule="exact"/>
              <w:rPr>
                <w:rFonts w:ascii="標楷體" w:eastAsia="標楷體" w:hAnsi="標楷體"/>
              </w:rPr>
            </w:pPr>
            <w:r>
              <w:rPr>
                <w:rFonts w:ascii="標楷體" w:eastAsia="標楷體" w:hAnsi="標楷體" w:hint="eastAsia"/>
                <w:lang w:eastAsia="zh-TW"/>
              </w:rPr>
              <w:t>二</w:t>
            </w:r>
            <w:r w:rsidRPr="00133111">
              <w:rPr>
                <w:rFonts w:ascii="標楷體" w:eastAsia="標楷體" w:hAnsi="標楷體"/>
              </w:rPr>
              <w:t>、請先填寫，報名時請依上列收件順序排列整齊。</w:t>
            </w:r>
          </w:p>
          <w:p w14:paraId="0FD8A38D" w14:textId="77777777" w:rsidR="007B2A87" w:rsidRPr="00133111" w:rsidRDefault="007B2A87" w:rsidP="007B2A87">
            <w:pPr>
              <w:snapToGrid w:val="0"/>
              <w:spacing w:line="289" w:lineRule="exact"/>
              <w:rPr>
                <w:rFonts w:ascii="標楷體" w:eastAsia="標楷體" w:hAnsi="標楷體"/>
              </w:rPr>
            </w:pPr>
            <w:r>
              <w:rPr>
                <w:rFonts w:ascii="標楷體" w:eastAsia="標楷體" w:hAnsi="標楷體" w:hint="eastAsia"/>
                <w:lang w:eastAsia="zh-TW"/>
              </w:rPr>
              <w:t>三</w:t>
            </w:r>
            <w:r w:rsidRPr="00133111">
              <w:rPr>
                <w:rFonts w:ascii="標楷體" w:eastAsia="標楷體" w:hAnsi="標楷體"/>
              </w:rPr>
              <w:t>、繳驗證件以原始證件為</w:t>
            </w:r>
            <w:proofErr w:type="gramStart"/>
            <w:r w:rsidRPr="00133111">
              <w:rPr>
                <w:rFonts w:ascii="標楷體" w:eastAsia="標楷體" w:hAnsi="標楷體"/>
              </w:rPr>
              <w:t>準</w:t>
            </w:r>
            <w:proofErr w:type="gramEnd"/>
            <w:r w:rsidRPr="00133111">
              <w:rPr>
                <w:rFonts w:ascii="標楷體" w:eastAsia="標楷體" w:hAnsi="標楷體"/>
              </w:rPr>
              <w:t>，驗畢發還，留存影本（請先自行列印）。</w:t>
            </w:r>
          </w:p>
          <w:p w14:paraId="050717D7" w14:textId="77777777" w:rsidR="007B2A87" w:rsidRPr="00133111" w:rsidRDefault="007B2A87" w:rsidP="007B2A87">
            <w:pPr>
              <w:snapToGrid w:val="0"/>
              <w:spacing w:line="289" w:lineRule="exact"/>
              <w:rPr>
                <w:rFonts w:ascii="標楷體" w:eastAsia="標楷體" w:hAnsi="標楷體"/>
              </w:rPr>
            </w:pPr>
            <w:r>
              <w:rPr>
                <w:rFonts w:ascii="標楷體" w:eastAsia="標楷體" w:hAnsi="標楷體" w:hint="eastAsia"/>
                <w:lang w:eastAsia="zh-TW"/>
              </w:rPr>
              <w:t>四</w:t>
            </w:r>
            <w:r w:rsidRPr="00133111">
              <w:rPr>
                <w:rFonts w:ascii="標楷體" w:eastAsia="標楷體" w:hAnsi="標楷體"/>
              </w:rPr>
              <w:t>、請親自報名或委託報名（通訊報名不予受理）。</w:t>
            </w:r>
          </w:p>
          <w:p w14:paraId="7C2A4EBF" w14:textId="77777777" w:rsidR="007B2A87" w:rsidRPr="00133111" w:rsidRDefault="007B2A87" w:rsidP="007B2A87">
            <w:pPr>
              <w:snapToGrid w:val="0"/>
              <w:spacing w:line="289" w:lineRule="exact"/>
              <w:rPr>
                <w:rFonts w:ascii="標楷體" w:eastAsia="標楷體" w:hAnsi="標楷體"/>
              </w:rPr>
            </w:pPr>
            <w:r>
              <w:rPr>
                <w:rFonts w:ascii="標楷體" w:eastAsia="標楷體" w:hAnsi="標楷體" w:hint="eastAsia"/>
                <w:lang w:eastAsia="zh-TW"/>
              </w:rPr>
              <w:t>五</w:t>
            </w:r>
            <w:r w:rsidRPr="00133111">
              <w:rPr>
                <w:rFonts w:ascii="標楷體" w:eastAsia="標楷體" w:hAnsi="標楷體"/>
              </w:rPr>
              <w:t>、外國學歷證件須先完成驗證，否則不予承認。</w:t>
            </w:r>
          </w:p>
        </w:tc>
      </w:tr>
    </w:tbl>
    <w:p w14:paraId="0F480F06" w14:textId="3E9CB161" w:rsidR="00962722" w:rsidRPr="00133111" w:rsidRDefault="00962722">
      <w:pPr>
        <w:rPr>
          <w:rFonts w:ascii="標楷體" w:eastAsia="標楷體" w:hAnsi="標楷體"/>
          <w:b/>
        </w:rPr>
      </w:pPr>
      <w:r w:rsidRPr="00133111">
        <w:br w:type="page"/>
      </w:r>
      <w:r w:rsidRPr="00133111">
        <w:rPr>
          <w:rFonts w:ascii="標楷體" w:eastAsia="標楷體" w:hAnsi="標楷體"/>
          <w:b/>
        </w:rPr>
        <w:lastRenderedPageBreak/>
        <w:t>（附件二）</w:t>
      </w:r>
      <w:r w:rsidR="00B96920" w:rsidRPr="00133111">
        <w:rPr>
          <w:rFonts w:ascii="標楷體" w:eastAsia="標楷體" w:hAnsi="標楷體" w:hint="eastAsia"/>
          <w:b/>
          <w:lang w:eastAsia="zh-TW"/>
        </w:rPr>
        <w:t>新北市</w:t>
      </w:r>
      <w:r w:rsidRPr="00133111">
        <w:rPr>
          <w:rFonts w:ascii="標楷體" w:eastAsia="標楷體" w:hAnsi="標楷體"/>
          <w:b/>
        </w:rPr>
        <w:t>新店</w:t>
      </w:r>
      <w:r w:rsidR="00B96920" w:rsidRPr="00133111">
        <w:rPr>
          <w:rFonts w:ascii="標楷體" w:eastAsia="標楷體" w:hAnsi="標楷體" w:hint="eastAsia"/>
          <w:b/>
          <w:lang w:eastAsia="zh-TW"/>
        </w:rPr>
        <w:t>區</w:t>
      </w:r>
      <w:r w:rsidR="00560C49" w:rsidRPr="00133111">
        <w:rPr>
          <w:rFonts w:ascii="標楷體" w:eastAsia="標楷體" w:hAnsi="標楷體" w:hint="eastAsia"/>
          <w:b/>
          <w:lang w:eastAsia="zh-TW"/>
        </w:rPr>
        <w:t>龜山</w:t>
      </w:r>
      <w:r w:rsidRPr="00133111">
        <w:rPr>
          <w:rFonts w:ascii="標楷體" w:eastAsia="標楷體" w:hAnsi="標楷體"/>
          <w:b/>
        </w:rPr>
        <w:t>國民小學</w:t>
      </w:r>
      <w:r w:rsidR="00265A08">
        <w:rPr>
          <w:rFonts w:ascii="標楷體" w:eastAsia="標楷體" w:hAnsi="標楷體" w:hint="eastAsia"/>
          <w:b/>
          <w:lang w:eastAsia="zh-TW"/>
        </w:rPr>
        <w:t>11</w:t>
      </w:r>
      <w:r w:rsidR="007B2A87">
        <w:rPr>
          <w:rFonts w:ascii="標楷體" w:eastAsia="標楷體" w:hAnsi="標楷體" w:hint="eastAsia"/>
          <w:b/>
          <w:lang w:eastAsia="zh-TW"/>
        </w:rPr>
        <w:t>4</w:t>
      </w:r>
      <w:proofErr w:type="gramStart"/>
      <w:r w:rsidRPr="00133111">
        <w:rPr>
          <w:rFonts w:ascii="標楷體" w:eastAsia="標楷體" w:hAnsi="標楷體"/>
          <w:b/>
        </w:rPr>
        <w:t>學年度</w:t>
      </w:r>
      <w:r w:rsidR="005B2023" w:rsidRPr="00133111">
        <w:rPr>
          <w:rFonts w:ascii="標楷體" w:eastAsia="標楷體" w:hAnsi="標楷體" w:hint="eastAsia"/>
          <w:b/>
          <w:lang w:eastAsia="zh-TW"/>
        </w:rPr>
        <w:t>第</w:t>
      </w:r>
      <w:proofErr w:type="gramEnd"/>
      <w:r w:rsidR="005751FE" w:rsidRPr="00133111">
        <w:rPr>
          <w:rFonts w:ascii="標楷體" w:eastAsia="標楷體" w:hAnsi="標楷體" w:hint="eastAsia"/>
          <w:b/>
          <w:u w:val="single"/>
          <w:lang w:eastAsia="zh-TW"/>
        </w:rPr>
        <w:t xml:space="preserve"> </w:t>
      </w:r>
      <w:r w:rsidR="00EE6C16" w:rsidRPr="00133111">
        <w:rPr>
          <w:rFonts w:ascii="標楷體" w:eastAsia="標楷體" w:hAnsi="標楷體" w:hint="eastAsia"/>
          <w:b/>
          <w:u w:val="single"/>
          <w:lang w:eastAsia="zh-TW"/>
        </w:rPr>
        <w:t xml:space="preserve"> </w:t>
      </w:r>
      <w:r w:rsidR="005751FE" w:rsidRPr="00133111">
        <w:rPr>
          <w:rFonts w:ascii="標楷體" w:eastAsia="標楷體" w:hAnsi="標楷體" w:hint="eastAsia"/>
          <w:b/>
          <w:u w:val="single"/>
          <w:lang w:eastAsia="zh-TW"/>
        </w:rPr>
        <w:t xml:space="preserve">  </w:t>
      </w:r>
      <w:r w:rsidR="005B2023" w:rsidRPr="00133111">
        <w:rPr>
          <w:rFonts w:ascii="標楷體" w:eastAsia="標楷體" w:hAnsi="標楷體" w:hint="eastAsia"/>
          <w:b/>
          <w:lang w:eastAsia="zh-TW"/>
        </w:rPr>
        <w:t>次</w:t>
      </w:r>
      <w:r w:rsidRPr="00133111">
        <w:rPr>
          <w:rFonts w:ascii="標楷體" w:eastAsia="標楷體" w:hAnsi="標楷體"/>
          <w:b/>
        </w:rPr>
        <w:t>代理</w:t>
      </w:r>
      <w:r w:rsidR="00697995" w:rsidRPr="00133111">
        <w:rPr>
          <w:rFonts w:ascii="標楷體" w:eastAsia="標楷體" w:hAnsi="標楷體" w:hint="eastAsia"/>
          <w:b/>
          <w:lang w:eastAsia="zh-TW"/>
        </w:rPr>
        <w:t>代課</w:t>
      </w:r>
      <w:r w:rsidR="0072244B" w:rsidRPr="0072244B">
        <w:rPr>
          <w:rFonts w:ascii="標楷體" w:eastAsia="標楷體" w:hAnsi="標楷體" w:hint="eastAsia"/>
          <w:b/>
          <w:lang w:eastAsia="zh-TW"/>
        </w:rPr>
        <w:t>教師</w:t>
      </w:r>
      <w:proofErr w:type="gramStart"/>
      <w:r w:rsidRPr="00133111">
        <w:rPr>
          <w:rFonts w:ascii="標楷體" w:eastAsia="標楷體" w:hAnsi="標楷體"/>
          <w:b/>
        </w:rPr>
        <w:t>教師</w:t>
      </w:r>
      <w:proofErr w:type="gramEnd"/>
      <w:r w:rsidRPr="00133111">
        <w:rPr>
          <w:rFonts w:ascii="標楷體" w:eastAsia="標楷體" w:hAnsi="標楷體"/>
          <w:b/>
        </w:rPr>
        <w:t>甄選</w:t>
      </w:r>
    </w:p>
    <w:p w14:paraId="5722DE53" w14:textId="77777777" w:rsidR="00962722" w:rsidRPr="00133111" w:rsidRDefault="0072244B">
      <w:pPr>
        <w:jc w:val="both"/>
        <w:rPr>
          <w:rFonts w:ascii="標楷體" w:eastAsia="標楷體" w:hAnsi="標楷體"/>
          <w:b/>
          <w:lang w:eastAsia="zh-TW"/>
        </w:rPr>
      </w:pPr>
      <w:r>
        <w:rPr>
          <w:rFonts w:ascii="標楷體" w:eastAsia="標楷體" w:hAnsi="標楷體" w:hint="eastAsia"/>
          <w:b/>
          <w:lang w:eastAsia="zh-TW"/>
        </w:rPr>
        <w:t xml:space="preserve">      </w:t>
      </w:r>
      <w:r w:rsidR="00962722" w:rsidRPr="00133111">
        <w:rPr>
          <w:rFonts w:ascii="標楷體" w:eastAsia="標楷體" w:hAnsi="標楷體"/>
          <w:b/>
        </w:rPr>
        <w:t>簡要自傳</w:t>
      </w:r>
      <w:r>
        <w:rPr>
          <w:rFonts w:ascii="標楷體" w:eastAsia="標楷體" w:hAnsi="標楷體" w:hint="eastAsia"/>
          <w:b/>
          <w:lang w:eastAsia="zh-TW"/>
        </w:rPr>
        <w:t xml:space="preserve">                                      </w:t>
      </w:r>
      <w:r w:rsidR="00962722" w:rsidRPr="00133111">
        <w:rPr>
          <w:rFonts w:ascii="標楷體" w:eastAsia="標楷體" w:hAnsi="標楷體" w:hint="eastAsia"/>
          <w:b/>
          <w:lang w:eastAsia="zh-TW"/>
        </w:rPr>
        <w:t xml:space="preserve"> </w:t>
      </w:r>
      <w:r w:rsidR="00962722" w:rsidRPr="00133111">
        <w:rPr>
          <w:rFonts w:ascii="標楷體" w:eastAsia="標楷體" w:hAnsi="標楷體"/>
          <w:b/>
        </w:rPr>
        <w:t>姓名：</w:t>
      </w:r>
    </w:p>
    <w:p w14:paraId="6FB7EFD7" w14:textId="77777777" w:rsidR="00962722" w:rsidRPr="00133111" w:rsidRDefault="00962722">
      <w:pPr>
        <w:jc w:val="both"/>
        <w:rPr>
          <w:rFonts w:ascii="標楷體" w:eastAsia="標楷體" w:hAnsi="標楷體"/>
          <w:b/>
          <w:lang w:eastAsia="zh-TW"/>
        </w:rPr>
      </w:pPr>
    </w:p>
    <w:p w14:paraId="7E78F533" w14:textId="77777777" w:rsidR="00962722" w:rsidRPr="00133111" w:rsidRDefault="00962722">
      <w:pPr>
        <w:numPr>
          <w:ilvl w:val="0"/>
          <w:numId w:val="2"/>
        </w:numPr>
        <w:tabs>
          <w:tab w:val="left" w:pos="690"/>
        </w:tabs>
        <w:jc w:val="both"/>
        <w:rPr>
          <w:rFonts w:ascii="標楷體" w:eastAsia="標楷體" w:hAnsi="標楷體"/>
        </w:rPr>
      </w:pPr>
      <w:r w:rsidRPr="00133111">
        <w:rPr>
          <w:rFonts w:ascii="標楷體" w:eastAsia="標楷體" w:hAnsi="標楷體"/>
        </w:rPr>
        <w:t>教學理念</w:t>
      </w:r>
    </w:p>
    <w:p w14:paraId="0163AD87" w14:textId="77777777" w:rsidR="00962722" w:rsidRPr="00133111" w:rsidRDefault="00962722">
      <w:pPr>
        <w:ind w:left="120"/>
        <w:jc w:val="both"/>
        <w:rPr>
          <w:rFonts w:ascii="標楷體" w:eastAsia="標楷體" w:hAnsi="標楷體"/>
        </w:rPr>
      </w:pPr>
    </w:p>
    <w:p w14:paraId="6804BB3A" w14:textId="77777777" w:rsidR="00962722" w:rsidRPr="00133111" w:rsidRDefault="00962722">
      <w:pPr>
        <w:jc w:val="both"/>
        <w:rPr>
          <w:rFonts w:ascii="標楷體" w:eastAsia="標楷體" w:hAnsi="標楷體"/>
          <w:lang w:eastAsia="zh-TW"/>
        </w:rPr>
      </w:pPr>
    </w:p>
    <w:p w14:paraId="188FA034" w14:textId="77777777" w:rsidR="00962722" w:rsidRPr="00133111" w:rsidRDefault="00962722">
      <w:pPr>
        <w:jc w:val="both"/>
        <w:rPr>
          <w:rFonts w:ascii="標楷體" w:eastAsia="標楷體" w:hAnsi="標楷體"/>
        </w:rPr>
      </w:pPr>
    </w:p>
    <w:p w14:paraId="59019AB2" w14:textId="77777777" w:rsidR="00962722" w:rsidRPr="00133111" w:rsidRDefault="00962722">
      <w:pPr>
        <w:jc w:val="both"/>
        <w:rPr>
          <w:rFonts w:ascii="標楷體" w:eastAsia="標楷體" w:hAnsi="標楷體"/>
        </w:rPr>
      </w:pPr>
    </w:p>
    <w:p w14:paraId="2D987429" w14:textId="77777777" w:rsidR="00962722" w:rsidRDefault="00962722">
      <w:pPr>
        <w:jc w:val="both"/>
        <w:rPr>
          <w:rFonts w:ascii="標楷體" w:eastAsia="標楷體" w:hAnsi="標楷體"/>
        </w:rPr>
      </w:pPr>
    </w:p>
    <w:p w14:paraId="4CAD0609" w14:textId="77777777" w:rsidR="00CA71FC" w:rsidRPr="00133111" w:rsidRDefault="00CA71FC">
      <w:pPr>
        <w:jc w:val="both"/>
        <w:rPr>
          <w:rFonts w:ascii="標楷體" w:eastAsia="標楷體" w:hAnsi="標楷體"/>
        </w:rPr>
      </w:pPr>
    </w:p>
    <w:p w14:paraId="24CD6981" w14:textId="77777777" w:rsidR="00962722" w:rsidRPr="00133111" w:rsidRDefault="00962722">
      <w:pPr>
        <w:jc w:val="both"/>
        <w:rPr>
          <w:rFonts w:ascii="標楷體" w:eastAsia="標楷體" w:hAnsi="標楷體"/>
        </w:rPr>
      </w:pPr>
    </w:p>
    <w:p w14:paraId="7755325B" w14:textId="77777777" w:rsidR="00962722" w:rsidRPr="00133111" w:rsidRDefault="00962722">
      <w:pPr>
        <w:numPr>
          <w:ilvl w:val="0"/>
          <w:numId w:val="2"/>
        </w:numPr>
        <w:tabs>
          <w:tab w:val="left" w:pos="690"/>
        </w:tabs>
        <w:jc w:val="both"/>
        <w:rPr>
          <w:rFonts w:ascii="標楷體" w:eastAsia="標楷體" w:hAnsi="標楷體"/>
        </w:rPr>
      </w:pPr>
      <w:r w:rsidRPr="00133111">
        <w:rPr>
          <w:rFonts w:ascii="標楷體" w:eastAsia="標楷體" w:hAnsi="標楷體"/>
        </w:rPr>
        <w:t>專長及興趣</w:t>
      </w:r>
    </w:p>
    <w:p w14:paraId="1A79CB9D" w14:textId="77777777" w:rsidR="00962722" w:rsidRPr="00133111" w:rsidRDefault="00962722">
      <w:pPr>
        <w:ind w:left="120"/>
        <w:jc w:val="both"/>
        <w:rPr>
          <w:rFonts w:ascii="標楷體" w:eastAsia="標楷體" w:hAnsi="標楷體"/>
        </w:rPr>
      </w:pPr>
    </w:p>
    <w:p w14:paraId="4D8517EE" w14:textId="77777777" w:rsidR="00962722" w:rsidRPr="00133111" w:rsidRDefault="00962722">
      <w:pPr>
        <w:ind w:left="120"/>
        <w:jc w:val="both"/>
        <w:rPr>
          <w:rFonts w:ascii="標楷體" w:eastAsia="標楷體" w:hAnsi="標楷體"/>
        </w:rPr>
      </w:pPr>
    </w:p>
    <w:p w14:paraId="05F3F3C2" w14:textId="77777777" w:rsidR="00962722" w:rsidRPr="00133111" w:rsidRDefault="00962722">
      <w:pPr>
        <w:ind w:left="120"/>
        <w:jc w:val="both"/>
        <w:rPr>
          <w:rFonts w:ascii="標楷體" w:eastAsia="標楷體" w:hAnsi="標楷體"/>
        </w:rPr>
      </w:pPr>
    </w:p>
    <w:p w14:paraId="7ADB1B56" w14:textId="77777777" w:rsidR="00962722" w:rsidRPr="00133111" w:rsidRDefault="00962722">
      <w:pPr>
        <w:ind w:left="120"/>
        <w:jc w:val="both"/>
        <w:rPr>
          <w:rFonts w:ascii="標楷體" w:eastAsia="標楷體" w:hAnsi="標楷體"/>
        </w:rPr>
      </w:pPr>
    </w:p>
    <w:p w14:paraId="42B4A57B" w14:textId="77777777" w:rsidR="00962722" w:rsidRDefault="00962722">
      <w:pPr>
        <w:ind w:left="120"/>
        <w:jc w:val="both"/>
        <w:rPr>
          <w:rFonts w:ascii="標楷體" w:eastAsia="標楷體" w:hAnsi="標楷體"/>
        </w:rPr>
      </w:pPr>
    </w:p>
    <w:p w14:paraId="273D4776" w14:textId="77777777" w:rsidR="00CA71FC" w:rsidRPr="00133111" w:rsidRDefault="00CA71FC">
      <w:pPr>
        <w:ind w:left="120"/>
        <w:jc w:val="both"/>
        <w:rPr>
          <w:rFonts w:ascii="標楷體" w:eastAsia="標楷體" w:hAnsi="標楷體"/>
        </w:rPr>
      </w:pPr>
    </w:p>
    <w:p w14:paraId="74EB434B" w14:textId="77777777" w:rsidR="00962722" w:rsidRPr="00133111" w:rsidRDefault="00962722">
      <w:pPr>
        <w:jc w:val="both"/>
        <w:rPr>
          <w:rFonts w:ascii="標楷體" w:eastAsia="標楷體" w:hAnsi="標楷體"/>
        </w:rPr>
      </w:pPr>
    </w:p>
    <w:p w14:paraId="008194C1" w14:textId="77777777" w:rsidR="00962722" w:rsidRPr="00133111" w:rsidRDefault="00962722">
      <w:pPr>
        <w:numPr>
          <w:ilvl w:val="0"/>
          <w:numId w:val="2"/>
        </w:numPr>
        <w:tabs>
          <w:tab w:val="left" w:pos="690"/>
        </w:tabs>
        <w:jc w:val="both"/>
        <w:rPr>
          <w:rFonts w:ascii="標楷體" w:eastAsia="標楷體" w:hAnsi="標楷體"/>
        </w:rPr>
      </w:pPr>
      <w:r w:rsidRPr="00133111">
        <w:rPr>
          <w:rFonts w:ascii="標楷體" w:eastAsia="標楷體" w:hAnsi="標楷體"/>
        </w:rPr>
        <w:t>曾參加過的</w:t>
      </w:r>
      <w:r w:rsidR="00CA71FC">
        <w:rPr>
          <w:rFonts w:ascii="標楷體" w:eastAsia="標楷體" w:hAnsi="標楷體" w:hint="eastAsia"/>
          <w:lang w:eastAsia="zh-TW"/>
        </w:rPr>
        <w:t>教師</w:t>
      </w:r>
      <w:r w:rsidRPr="00133111">
        <w:rPr>
          <w:rFonts w:ascii="標楷體" w:eastAsia="標楷體" w:hAnsi="標楷體"/>
        </w:rPr>
        <w:t>進修(</w:t>
      </w:r>
      <w:r w:rsidR="00CA71FC">
        <w:rPr>
          <w:rFonts w:ascii="標楷體" w:eastAsia="標楷體" w:hAnsi="標楷體" w:hint="eastAsia"/>
          <w:lang w:eastAsia="zh-TW"/>
        </w:rPr>
        <w:t>或個人專業進修)</w:t>
      </w:r>
    </w:p>
    <w:p w14:paraId="06345103" w14:textId="77777777" w:rsidR="00962722" w:rsidRPr="00133111" w:rsidRDefault="00962722">
      <w:pPr>
        <w:jc w:val="both"/>
        <w:rPr>
          <w:rFonts w:ascii="標楷體" w:eastAsia="標楷體" w:hAnsi="標楷體"/>
        </w:rPr>
      </w:pPr>
    </w:p>
    <w:p w14:paraId="2014899B" w14:textId="77777777" w:rsidR="00962722" w:rsidRPr="00133111" w:rsidRDefault="00962722">
      <w:pPr>
        <w:ind w:left="120"/>
        <w:jc w:val="both"/>
        <w:rPr>
          <w:rFonts w:ascii="標楷體" w:eastAsia="標楷體" w:hAnsi="標楷體"/>
        </w:rPr>
      </w:pPr>
    </w:p>
    <w:p w14:paraId="4EEFB00D" w14:textId="77777777" w:rsidR="00962722" w:rsidRPr="00133111" w:rsidRDefault="00962722">
      <w:pPr>
        <w:ind w:left="120"/>
        <w:jc w:val="both"/>
        <w:rPr>
          <w:rFonts w:ascii="標楷體" w:eastAsia="標楷體" w:hAnsi="標楷體"/>
        </w:rPr>
      </w:pPr>
    </w:p>
    <w:p w14:paraId="5C41AF69" w14:textId="77777777" w:rsidR="00962722" w:rsidRPr="00133111" w:rsidRDefault="00962722">
      <w:pPr>
        <w:ind w:left="120"/>
        <w:jc w:val="both"/>
        <w:rPr>
          <w:rFonts w:ascii="標楷體" w:eastAsia="標楷體" w:hAnsi="標楷體"/>
        </w:rPr>
      </w:pPr>
    </w:p>
    <w:p w14:paraId="5EF338B8" w14:textId="77777777" w:rsidR="00962722" w:rsidRDefault="00962722">
      <w:pPr>
        <w:ind w:left="120"/>
        <w:jc w:val="both"/>
        <w:rPr>
          <w:rFonts w:ascii="標楷體" w:eastAsia="標楷體" w:hAnsi="標楷體"/>
        </w:rPr>
      </w:pPr>
    </w:p>
    <w:p w14:paraId="33D3C210" w14:textId="77777777" w:rsidR="00CA71FC" w:rsidRPr="00133111" w:rsidRDefault="00CA71FC">
      <w:pPr>
        <w:ind w:left="120"/>
        <w:jc w:val="both"/>
        <w:rPr>
          <w:rFonts w:ascii="標楷體" w:eastAsia="標楷體" w:hAnsi="標楷體"/>
        </w:rPr>
      </w:pPr>
    </w:p>
    <w:p w14:paraId="5DC8A3C5" w14:textId="77777777" w:rsidR="00962722" w:rsidRPr="00133111" w:rsidRDefault="00962722">
      <w:pPr>
        <w:ind w:left="120"/>
        <w:jc w:val="both"/>
        <w:rPr>
          <w:rFonts w:ascii="標楷體" w:eastAsia="標楷體" w:hAnsi="標楷體"/>
        </w:rPr>
      </w:pPr>
    </w:p>
    <w:p w14:paraId="753FB31A" w14:textId="77777777" w:rsidR="00962722" w:rsidRPr="00133111" w:rsidRDefault="00962722">
      <w:pPr>
        <w:numPr>
          <w:ilvl w:val="0"/>
          <w:numId w:val="2"/>
        </w:numPr>
        <w:tabs>
          <w:tab w:val="left" w:pos="690"/>
        </w:tabs>
        <w:jc w:val="both"/>
        <w:rPr>
          <w:rFonts w:ascii="標楷體" w:eastAsia="標楷體" w:hAnsi="標楷體"/>
        </w:rPr>
      </w:pPr>
      <w:r w:rsidRPr="00133111">
        <w:rPr>
          <w:rFonts w:ascii="標楷體" w:eastAsia="標楷體" w:hAnsi="標楷體"/>
        </w:rPr>
        <w:t>曾任職務、科別或擔任導師年級</w:t>
      </w:r>
    </w:p>
    <w:p w14:paraId="27C6D3EC" w14:textId="77777777" w:rsidR="00962722" w:rsidRPr="00133111" w:rsidRDefault="00962722">
      <w:pPr>
        <w:ind w:left="120"/>
        <w:jc w:val="both"/>
        <w:rPr>
          <w:rFonts w:ascii="標楷體" w:eastAsia="標楷體" w:hAnsi="標楷體"/>
        </w:rPr>
      </w:pPr>
    </w:p>
    <w:p w14:paraId="11BCD8BB" w14:textId="77777777" w:rsidR="00962722" w:rsidRPr="00133111" w:rsidRDefault="00962722">
      <w:pPr>
        <w:jc w:val="both"/>
        <w:rPr>
          <w:rFonts w:ascii="標楷體" w:eastAsia="標楷體" w:hAnsi="標楷體"/>
        </w:rPr>
      </w:pPr>
    </w:p>
    <w:p w14:paraId="14D3492A" w14:textId="77777777" w:rsidR="00962722" w:rsidRPr="00133111" w:rsidRDefault="00962722">
      <w:pPr>
        <w:jc w:val="both"/>
        <w:rPr>
          <w:rFonts w:ascii="標楷體" w:eastAsia="標楷體" w:hAnsi="標楷體"/>
        </w:rPr>
      </w:pPr>
    </w:p>
    <w:p w14:paraId="08AA91D3" w14:textId="77777777" w:rsidR="00962722" w:rsidRPr="00133111" w:rsidRDefault="00962722">
      <w:pPr>
        <w:jc w:val="both"/>
        <w:rPr>
          <w:rFonts w:ascii="標楷體" w:eastAsia="標楷體" w:hAnsi="標楷體"/>
        </w:rPr>
      </w:pPr>
    </w:p>
    <w:p w14:paraId="12A8FCA9" w14:textId="77777777" w:rsidR="00962722" w:rsidRDefault="00962722">
      <w:pPr>
        <w:jc w:val="both"/>
        <w:rPr>
          <w:rFonts w:ascii="標楷體" w:eastAsia="標楷體" w:hAnsi="標楷體"/>
        </w:rPr>
      </w:pPr>
    </w:p>
    <w:p w14:paraId="77F18AED" w14:textId="77777777" w:rsidR="00CA71FC" w:rsidRDefault="00CA71FC">
      <w:pPr>
        <w:jc w:val="both"/>
        <w:rPr>
          <w:rFonts w:ascii="標楷體" w:eastAsia="標楷體" w:hAnsi="標楷體"/>
        </w:rPr>
      </w:pPr>
    </w:p>
    <w:p w14:paraId="086B9465" w14:textId="77777777" w:rsidR="00CA71FC" w:rsidRDefault="00CA71FC">
      <w:pPr>
        <w:jc w:val="both"/>
        <w:rPr>
          <w:rFonts w:ascii="標楷體" w:eastAsia="標楷體" w:hAnsi="標楷體"/>
        </w:rPr>
      </w:pPr>
    </w:p>
    <w:p w14:paraId="2228A88E" w14:textId="77777777" w:rsidR="00CA71FC" w:rsidRPr="00133111" w:rsidRDefault="00CA71FC">
      <w:pPr>
        <w:jc w:val="both"/>
        <w:rPr>
          <w:rFonts w:ascii="標楷體" w:eastAsia="標楷體" w:hAnsi="標楷體"/>
        </w:rPr>
      </w:pPr>
    </w:p>
    <w:p w14:paraId="0CD71C77" w14:textId="77777777" w:rsidR="00962722" w:rsidRPr="00133111" w:rsidRDefault="00962722">
      <w:pPr>
        <w:jc w:val="both"/>
        <w:rPr>
          <w:rFonts w:ascii="標楷體" w:eastAsia="標楷體" w:hAnsi="標楷體"/>
        </w:rPr>
      </w:pPr>
    </w:p>
    <w:p w14:paraId="336BC2A5" w14:textId="77777777" w:rsidR="00962722" w:rsidRPr="00133111" w:rsidRDefault="00962722">
      <w:pPr>
        <w:numPr>
          <w:ilvl w:val="0"/>
          <w:numId w:val="2"/>
        </w:numPr>
        <w:tabs>
          <w:tab w:val="left" w:pos="690"/>
        </w:tabs>
        <w:jc w:val="both"/>
        <w:rPr>
          <w:rFonts w:ascii="標楷體" w:eastAsia="標楷體" w:hAnsi="標楷體"/>
        </w:rPr>
      </w:pPr>
      <w:r w:rsidRPr="00133111">
        <w:rPr>
          <w:rFonts w:ascii="標楷體" w:eastAsia="標楷體" w:hAnsi="標楷體"/>
        </w:rPr>
        <w:t>選擇本校原因及自我期許</w:t>
      </w:r>
    </w:p>
    <w:p w14:paraId="4816FD5F" w14:textId="77777777" w:rsidR="00962722" w:rsidRPr="00133111" w:rsidRDefault="00962722">
      <w:pPr>
        <w:jc w:val="both"/>
        <w:rPr>
          <w:rFonts w:ascii="標楷體" w:eastAsia="標楷體" w:hAnsi="標楷體"/>
        </w:rPr>
      </w:pPr>
    </w:p>
    <w:p w14:paraId="3502FFA7" w14:textId="77777777" w:rsidR="00962722" w:rsidRPr="00133111" w:rsidRDefault="00962722">
      <w:pPr>
        <w:spacing w:line="960" w:lineRule="exact"/>
        <w:rPr>
          <w:rFonts w:eastAsia="標楷體"/>
          <w:b/>
        </w:rPr>
      </w:pPr>
    </w:p>
    <w:p w14:paraId="4F1670D9" w14:textId="77777777" w:rsidR="00962722" w:rsidRDefault="00962722">
      <w:pPr>
        <w:spacing w:line="600" w:lineRule="exact"/>
        <w:ind w:left="720" w:hanging="482"/>
        <w:jc w:val="center"/>
        <w:rPr>
          <w:rFonts w:eastAsia="標楷體"/>
          <w:b/>
        </w:rPr>
      </w:pPr>
    </w:p>
    <w:p w14:paraId="2AF4241A" w14:textId="77777777" w:rsidR="0070646D" w:rsidRDefault="0070646D">
      <w:pPr>
        <w:spacing w:line="600" w:lineRule="exact"/>
        <w:ind w:left="720" w:hanging="482"/>
        <w:jc w:val="center"/>
        <w:rPr>
          <w:rFonts w:eastAsia="標楷體"/>
          <w:b/>
        </w:rPr>
      </w:pPr>
    </w:p>
    <w:p w14:paraId="7319C92B" w14:textId="77777777" w:rsidR="00CA71FC" w:rsidRPr="00133111" w:rsidRDefault="00CA71FC">
      <w:pPr>
        <w:spacing w:line="600" w:lineRule="exact"/>
        <w:ind w:left="720" w:hanging="482"/>
        <w:jc w:val="center"/>
        <w:rPr>
          <w:rFonts w:eastAsia="標楷體"/>
          <w:b/>
        </w:rPr>
      </w:pPr>
    </w:p>
    <w:p w14:paraId="3F475AA7" w14:textId="77777777" w:rsidR="00962722" w:rsidRPr="00133111" w:rsidRDefault="00962722">
      <w:pPr>
        <w:rPr>
          <w:rFonts w:eastAsia="標楷體"/>
          <w:b/>
        </w:rPr>
      </w:pPr>
      <w:r w:rsidRPr="00133111">
        <w:br w:type="page"/>
      </w:r>
      <w:r w:rsidRPr="00133111">
        <w:rPr>
          <w:rFonts w:eastAsia="標楷體"/>
          <w:b/>
        </w:rPr>
        <w:lastRenderedPageBreak/>
        <w:t>（附件三）</w:t>
      </w:r>
      <w:r w:rsidRPr="00133111">
        <w:rPr>
          <w:rFonts w:eastAsia="標楷體"/>
          <w:b/>
        </w:rPr>
        <w:t xml:space="preserve">                          </w:t>
      </w:r>
      <w:r w:rsidRPr="00133111">
        <w:rPr>
          <w:rFonts w:eastAsia="標楷體"/>
          <w:b/>
          <w:sz w:val="28"/>
        </w:rPr>
        <w:t xml:space="preserve"> </w:t>
      </w:r>
      <w:r w:rsidRPr="00133111">
        <w:rPr>
          <w:rFonts w:eastAsia="標楷體"/>
          <w:b/>
          <w:sz w:val="28"/>
        </w:rPr>
        <w:t>切結書</w:t>
      </w:r>
    </w:p>
    <w:p w14:paraId="16AEF887" w14:textId="77777777" w:rsidR="00962722" w:rsidRPr="00133111" w:rsidRDefault="00962722">
      <w:pPr>
        <w:spacing w:line="600" w:lineRule="exact"/>
        <w:ind w:left="720" w:hanging="482"/>
        <w:rPr>
          <w:rFonts w:eastAsia="標楷體"/>
          <w:sz w:val="28"/>
        </w:rPr>
      </w:pPr>
      <w:r w:rsidRPr="00133111">
        <w:rPr>
          <w:rFonts w:eastAsia="標楷體"/>
        </w:rPr>
        <w:t xml:space="preserve">     </w:t>
      </w:r>
      <w:r w:rsidRPr="00133111">
        <w:rPr>
          <w:rFonts w:eastAsia="標楷體"/>
          <w:sz w:val="28"/>
        </w:rPr>
        <w:t xml:space="preserve"> </w:t>
      </w:r>
      <w:r w:rsidR="008F4B99" w:rsidRPr="00133111">
        <w:rPr>
          <w:rFonts w:eastAsia="標楷體" w:hint="eastAsia"/>
          <w:sz w:val="28"/>
          <w:lang w:eastAsia="zh-TW"/>
        </w:rPr>
        <w:t xml:space="preserve">  </w:t>
      </w:r>
      <w:r w:rsidRPr="00133111">
        <w:rPr>
          <w:rFonts w:eastAsia="標楷體"/>
          <w:sz w:val="28"/>
        </w:rPr>
        <w:t>本人報考貴校代理</w:t>
      </w:r>
      <w:r w:rsidR="008F4B99" w:rsidRPr="00133111">
        <w:rPr>
          <w:rFonts w:eastAsia="標楷體" w:hint="eastAsia"/>
          <w:sz w:val="28"/>
          <w:lang w:eastAsia="zh-TW"/>
        </w:rPr>
        <w:t>代課</w:t>
      </w:r>
      <w:proofErr w:type="gramStart"/>
      <w:r w:rsidR="0072244B" w:rsidRPr="0072244B">
        <w:rPr>
          <w:rFonts w:eastAsia="標楷體" w:hint="eastAsia"/>
          <w:sz w:val="28"/>
          <w:lang w:eastAsia="zh-TW"/>
        </w:rPr>
        <w:t>教師</w:t>
      </w:r>
      <w:r w:rsidRPr="00133111">
        <w:rPr>
          <w:rFonts w:eastAsia="標楷體"/>
          <w:sz w:val="28"/>
        </w:rPr>
        <w:t>教師</w:t>
      </w:r>
      <w:proofErr w:type="gramEnd"/>
      <w:r w:rsidRPr="00133111">
        <w:rPr>
          <w:rFonts w:eastAsia="標楷體"/>
          <w:sz w:val="28"/>
        </w:rPr>
        <w:t>甄選，如獲錄取後，發現本人證件不實、資格不符或無法辦理敘薪之情事等，自願放棄錄取資格，由</w:t>
      </w:r>
      <w:r w:rsidR="00560C49" w:rsidRPr="00133111">
        <w:rPr>
          <w:rFonts w:eastAsia="標楷體" w:hint="eastAsia"/>
          <w:sz w:val="28"/>
          <w:lang w:eastAsia="zh-TW"/>
        </w:rPr>
        <w:t>龜山</w:t>
      </w:r>
      <w:r w:rsidRPr="00133111">
        <w:rPr>
          <w:rFonts w:eastAsia="標楷體"/>
          <w:sz w:val="28"/>
        </w:rPr>
        <w:t>國民小學</w:t>
      </w:r>
      <w:proofErr w:type="gramStart"/>
      <w:r w:rsidRPr="00133111">
        <w:rPr>
          <w:rFonts w:eastAsia="標楷體"/>
          <w:sz w:val="28"/>
        </w:rPr>
        <w:t>逕</w:t>
      </w:r>
      <w:proofErr w:type="gramEnd"/>
      <w:r w:rsidRPr="00133111">
        <w:rPr>
          <w:rFonts w:eastAsia="標楷體"/>
          <w:sz w:val="28"/>
        </w:rPr>
        <w:t>予通知取消，本人無任何異議，並放棄先訴抗辯權。</w:t>
      </w:r>
    </w:p>
    <w:p w14:paraId="5181035F" w14:textId="77777777" w:rsidR="00962722" w:rsidRPr="00133111" w:rsidRDefault="00962722">
      <w:pPr>
        <w:spacing w:line="600" w:lineRule="exact"/>
        <w:ind w:left="720" w:hanging="482"/>
        <w:rPr>
          <w:rFonts w:eastAsia="標楷體"/>
          <w:sz w:val="28"/>
        </w:rPr>
      </w:pPr>
      <w:r w:rsidRPr="00133111">
        <w:rPr>
          <w:rFonts w:eastAsia="標楷體"/>
          <w:sz w:val="28"/>
        </w:rPr>
        <w:t xml:space="preserve">        </w:t>
      </w:r>
      <w:r w:rsidRPr="00133111">
        <w:rPr>
          <w:rFonts w:eastAsia="標楷體"/>
          <w:sz w:val="28"/>
        </w:rPr>
        <w:t>特此切結</w:t>
      </w:r>
    </w:p>
    <w:p w14:paraId="5D6B336B" w14:textId="77777777" w:rsidR="00962722" w:rsidRPr="00133111" w:rsidRDefault="00962722">
      <w:pPr>
        <w:spacing w:line="600" w:lineRule="exact"/>
        <w:ind w:left="720" w:hanging="482"/>
        <w:rPr>
          <w:rFonts w:eastAsia="標楷體"/>
          <w:sz w:val="28"/>
        </w:rPr>
      </w:pPr>
    </w:p>
    <w:p w14:paraId="74A07CE4" w14:textId="77777777" w:rsidR="00962722" w:rsidRPr="00133111" w:rsidRDefault="00962722">
      <w:pPr>
        <w:spacing w:line="600" w:lineRule="exact"/>
        <w:ind w:left="720" w:hanging="482"/>
        <w:rPr>
          <w:rFonts w:eastAsia="標楷體"/>
          <w:sz w:val="28"/>
        </w:rPr>
      </w:pPr>
      <w:r w:rsidRPr="00133111">
        <w:rPr>
          <w:rFonts w:eastAsia="標楷體"/>
          <w:sz w:val="28"/>
        </w:rPr>
        <w:t xml:space="preserve">                 </w:t>
      </w:r>
      <w:r w:rsidRPr="00133111">
        <w:rPr>
          <w:rFonts w:eastAsia="標楷體"/>
          <w:sz w:val="28"/>
        </w:rPr>
        <w:t>切結人：</w:t>
      </w:r>
      <w:r w:rsidRPr="00133111">
        <w:rPr>
          <w:rFonts w:eastAsia="標楷體"/>
          <w:sz w:val="28"/>
          <w:u w:val="single"/>
        </w:rPr>
        <w:t xml:space="preserve">            </w:t>
      </w:r>
      <w:r w:rsidRPr="00133111">
        <w:rPr>
          <w:rFonts w:eastAsia="標楷體"/>
          <w:sz w:val="28"/>
        </w:rPr>
        <w:t>（本人親簽蓋章）</w:t>
      </w:r>
    </w:p>
    <w:p w14:paraId="4BE41BAE" w14:textId="77777777" w:rsidR="00962722" w:rsidRPr="00133111" w:rsidRDefault="00962722">
      <w:pPr>
        <w:spacing w:line="600" w:lineRule="exact"/>
        <w:ind w:left="720" w:hanging="482"/>
        <w:rPr>
          <w:rFonts w:eastAsia="標楷體"/>
        </w:rPr>
      </w:pPr>
    </w:p>
    <w:p w14:paraId="0906CEC9" w14:textId="77777777" w:rsidR="00962722" w:rsidRPr="00133111" w:rsidRDefault="00962722">
      <w:pPr>
        <w:spacing w:line="600" w:lineRule="exact"/>
        <w:ind w:left="720" w:hanging="482"/>
        <w:rPr>
          <w:rFonts w:eastAsia="標楷體"/>
        </w:rPr>
      </w:pPr>
    </w:p>
    <w:p w14:paraId="6537B010" w14:textId="77777777" w:rsidR="00962722" w:rsidRPr="00133111" w:rsidRDefault="00962722">
      <w:pPr>
        <w:spacing w:line="600" w:lineRule="exact"/>
        <w:ind w:left="720" w:hanging="482"/>
        <w:jc w:val="center"/>
        <w:rPr>
          <w:rFonts w:eastAsia="標楷體"/>
          <w:sz w:val="28"/>
        </w:rPr>
      </w:pPr>
      <w:r w:rsidRPr="00133111">
        <w:rPr>
          <w:rFonts w:eastAsia="標楷體"/>
          <w:sz w:val="28"/>
        </w:rPr>
        <w:t>中</w:t>
      </w:r>
      <w:r w:rsidRPr="00133111">
        <w:rPr>
          <w:rFonts w:eastAsia="標楷體"/>
          <w:sz w:val="28"/>
        </w:rPr>
        <w:t xml:space="preserve">   </w:t>
      </w:r>
      <w:r w:rsidRPr="00133111">
        <w:rPr>
          <w:rFonts w:eastAsia="標楷體"/>
          <w:sz w:val="28"/>
        </w:rPr>
        <w:t>華</w:t>
      </w:r>
      <w:r w:rsidRPr="00133111">
        <w:rPr>
          <w:rFonts w:eastAsia="標楷體"/>
          <w:sz w:val="28"/>
        </w:rPr>
        <w:t xml:space="preserve">   </w:t>
      </w:r>
      <w:r w:rsidRPr="00133111">
        <w:rPr>
          <w:rFonts w:eastAsia="標楷體"/>
          <w:sz w:val="28"/>
        </w:rPr>
        <w:t>民</w:t>
      </w:r>
      <w:r w:rsidRPr="00133111">
        <w:rPr>
          <w:rFonts w:eastAsia="標楷體"/>
          <w:sz w:val="28"/>
        </w:rPr>
        <w:t xml:space="preserve">   </w:t>
      </w:r>
      <w:r w:rsidRPr="00133111">
        <w:rPr>
          <w:rFonts w:eastAsia="標楷體"/>
          <w:sz w:val="28"/>
        </w:rPr>
        <w:t>國</w:t>
      </w:r>
      <w:r w:rsidRPr="00133111">
        <w:rPr>
          <w:rFonts w:eastAsia="標楷體"/>
          <w:sz w:val="28"/>
        </w:rPr>
        <w:t xml:space="preserve">       </w:t>
      </w:r>
      <w:r w:rsidRPr="00133111">
        <w:rPr>
          <w:rFonts w:eastAsia="標楷體"/>
          <w:sz w:val="28"/>
        </w:rPr>
        <w:t>年</w:t>
      </w:r>
      <w:r w:rsidRPr="00133111">
        <w:rPr>
          <w:rFonts w:eastAsia="標楷體"/>
          <w:sz w:val="28"/>
        </w:rPr>
        <w:t xml:space="preserve">      </w:t>
      </w:r>
      <w:r w:rsidRPr="00133111">
        <w:rPr>
          <w:rFonts w:eastAsia="標楷體"/>
          <w:sz w:val="28"/>
        </w:rPr>
        <w:t>月</w:t>
      </w:r>
      <w:r w:rsidRPr="00133111">
        <w:rPr>
          <w:rFonts w:eastAsia="標楷體"/>
          <w:sz w:val="28"/>
        </w:rPr>
        <w:t xml:space="preserve">      </w:t>
      </w:r>
      <w:r w:rsidRPr="00133111">
        <w:rPr>
          <w:rFonts w:eastAsia="標楷體"/>
          <w:sz w:val="28"/>
        </w:rPr>
        <w:t>日</w:t>
      </w:r>
    </w:p>
    <w:p w14:paraId="246A34C0" w14:textId="77777777" w:rsidR="00962722" w:rsidRPr="00133111" w:rsidRDefault="00962722">
      <w:pPr>
        <w:pBdr>
          <w:bottom w:val="single" w:sz="4" w:space="1" w:color="000000"/>
        </w:pBdr>
        <w:tabs>
          <w:tab w:val="left" w:pos="1800"/>
        </w:tabs>
        <w:jc w:val="both"/>
        <w:rPr>
          <w:rFonts w:eastAsia="標楷體"/>
        </w:rPr>
      </w:pPr>
    </w:p>
    <w:p w14:paraId="1976628C" w14:textId="77777777" w:rsidR="00962722" w:rsidRPr="00133111" w:rsidRDefault="00962722">
      <w:pPr>
        <w:tabs>
          <w:tab w:val="left" w:pos="1800"/>
        </w:tabs>
        <w:spacing w:before="360"/>
        <w:jc w:val="center"/>
        <w:rPr>
          <w:rFonts w:eastAsia="標楷體"/>
          <w:b/>
          <w:sz w:val="28"/>
        </w:rPr>
      </w:pPr>
      <w:r w:rsidRPr="00133111">
        <w:rPr>
          <w:rFonts w:eastAsia="標楷體"/>
          <w:b/>
          <w:sz w:val="28"/>
        </w:rPr>
        <w:t>委託書</w:t>
      </w:r>
    </w:p>
    <w:p w14:paraId="6DAF628F" w14:textId="50CDC685" w:rsidR="00962722" w:rsidRPr="00133111" w:rsidRDefault="00962722">
      <w:pPr>
        <w:tabs>
          <w:tab w:val="left" w:pos="1800"/>
        </w:tabs>
        <w:spacing w:line="600" w:lineRule="exact"/>
        <w:ind w:firstLine="600"/>
        <w:jc w:val="both"/>
        <w:rPr>
          <w:rFonts w:ascii="標楷體" w:eastAsia="標楷體" w:hAnsi="標楷體"/>
          <w:sz w:val="28"/>
          <w:lang w:eastAsia="zh-TW"/>
        </w:rPr>
      </w:pPr>
      <w:r w:rsidRPr="00133111">
        <w:rPr>
          <w:rFonts w:eastAsia="標楷體"/>
          <w:sz w:val="28"/>
        </w:rPr>
        <w:t>本人</w:t>
      </w:r>
      <w:r w:rsidRPr="00133111">
        <w:rPr>
          <w:rFonts w:eastAsia="標楷體"/>
          <w:sz w:val="28"/>
          <w:u w:val="single"/>
        </w:rPr>
        <w:t xml:space="preserve">          </w:t>
      </w:r>
      <w:r w:rsidRPr="00133111">
        <w:rPr>
          <w:rFonts w:eastAsia="標楷體"/>
          <w:sz w:val="28"/>
        </w:rPr>
        <w:t>因故確實無法親自報名貴校</w:t>
      </w:r>
      <w:r w:rsidR="00265A08">
        <w:rPr>
          <w:rFonts w:eastAsia="標楷體" w:hint="eastAsia"/>
          <w:sz w:val="28"/>
          <w:lang w:eastAsia="zh-TW"/>
        </w:rPr>
        <w:t>11</w:t>
      </w:r>
      <w:r w:rsidR="007B2A87">
        <w:rPr>
          <w:rFonts w:eastAsia="標楷體" w:hint="eastAsia"/>
          <w:sz w:val="28"/>
          <w:lang w:eastAsia="zh-TW"/>
        </w:rPr>
        <w:t>4</w:t>
      </w:r>
      <w:proofErr w:type="gramStart"/>
      <w:r w:rsidRPr="00133111">
        <w:rPr>
          <w:rFonts w:eastAsia="標楷體"/>
          <w:sz w:val="28"/>
        </w:rPr>
        <w:t>學年度</w:t>
      </w:r>
      <w:r w:rsidR="005B2023" w:rsidRPr="00133111">
        <w:rPr>
          <w:rFonts w:eastAsia="標楷體" w:hint="eastAsia"/>
          <w:sz w:val="28"/>
          <w:lang w:eastAsia="zh-TW"/>
        </w:rPr>
        <w:t>第</w:t>
      </w:r>
      <w:proofErr w:type="gramEnd"/>
      <w:r w:rsidR="005751FE" w:rsidRPr="00133111">
        <w:rPr>
          <w:rFonts w:eastAsia="標楷體" w:hint="eastAsia"/>
          <w:sz w:val="28"/>
          <w:u w:val="single"/>
          <w:lang w:eastAsia="zh-TW"/>
        </w:rPr>
        <w:t xml:space="preserve">   </w:t>
      </w:r>
      <w:r w:rsidR="005B2023" w:rsidRPr="00133111">
        <w:rPr>
          <w:rFonts w:eastAsia="標楷體" w:hint="eastAsia"/>
          <w:sz w:val="28"/>
          <w:lang w:eastAsia="zh-TW"/>
        </w:rPr>
        <w:t>次</w:t>
      </w:r>
      <w:r w:rsidRPr="00133111">
        <w:rPr>
          <w:rFonts w:eastAsia="標楷體"/>
          <w:sz w:val="28"/>
        </w:rPr>
        <w:t>代理</w:t>
      </w:r>
      <w:r w:rsidR="00D067BD" w:rsidRPr="00133111">
        <w:rPr>
          <w:rFonts w:eastAsia="標楷體" w:hint="eastAsia"/>
          <w:sz w:val="28"/>
          <w:lang w:eastAsia="zh-TW"/>
        </w:rPr>
        <w:t>代課</w:t>
      </w:r>
      <w:r w:rsidRPr="00133111">
        <w:rPr>
          <w:rFonts w:eastAsia="標楷體"/>
          <w:sz w:val="28"/>
        </w:rPr>
        <w:t>教師甄試</w:t>
      </w:r>
      <w:r w:rsidRPr="00133111">
        <w:rPr>
          <w:rFonts w:ascii="標楷體" w:eastAsia="標楷體" w:hAnsi="標楷體"/>
          <w:sz w:val="28"/>
        </w:rPr>
        <w:t>，</w:t>
      </w:r>
      <w:r w:rsidRPr="00133111">
        <w:rPr>
          <w:rFonts w:eastAsia="標楷體"/>
          <w:sz w:val="28"/>
        </w:rPr>
        <w:t>特委託</w:t>
      </w:r>
      <w:r w:rsidRPr="00133111">
        <w:rPr>
          <w:rFonts w:eastAsia="標楷體"/>
          <w:sz w:val="28"/>
          <w:u w:val="single"/>
        </w:rPr>
        <w:t xml:space="preserve">            </w:t>
      </w:r>
      <w:r w:rsidRPr="00133111">
        <w:rPr>
          <w:rFonts w:eastAsia="標楷體"/>
          <w:sz w:val="28"/>
        </w:rPr>
        <w:t>代為辦理報名手續</w:t>
      </w:r>
      <w:r w:rsidRPr="00133111">
        <w:rPr>
          <w:rFonts w:ascii="標楷體" w:eastAsia="標楷體" w:hAnsi="標楷體"/>
          <w:sz w:val="28"/>
        </w:rPr>
        <w:t>。</w:t>
      </w:r>
    </w:p>
    <w:p w14:paraId="7C64EFA6" w14:textId="77777777" w:rsidR="00962722" w:rsidRPr="00133111" w:rsidRDefault="00962722">
      <w:pPr>
        <w:tabs>
          <w:tab w:val="left" w:pos="1800"/>
        </w:tabs>
        <w:spacing w:line="600" w:lineRule="exact"/>
        <w:ind w:firstLine="600"/>
        <w:jc w:val="both"/>
        <w:rPr>
          <w:rFonts w:ascii="標楷體" w:eastAsia="標楷體" w:hAnsi="標楷體"/>
          <w:sz w:val="28"/>
          <w:lang w:eastAsia="zh-TW"/>
        </w:rPr>
      </w:pPr>
    </w:p>
    <w:p w14:paraId="474A9C21" w14:textId="77777777" w:rsidR="00962722" w:rsidRPr="00133111" w:rsidRDefault="00962722">
      <w:pPr>
        <w:tabs>
          <w:tab w:val="left" w:pos="1800"/>
        </w:tabs>
        <w:spacing w:line="600" w:lineRule="exact"/>
        <w:ind w:firstLine="1202"/>
        <w:jc w:val="both"/>
        <w:rPr>
          <w:rFonts w:ascii="標楷體" w:eastAsia="標楷體" w:hAnsi="標楷體"/>
          <w:sz w:val="28"/>
        </w:rPr>
      </w:pPr>
      <w:r w:rsidRPr="00133111">
        <w:rPr>
          <w:rFonts w:ascii="標楷體" w:eastAsia="標楷體" w:hAnsi="標楷體"/>
          <w:sz w:val="28"/>
        </w:rPr>
        <w:t>此致</w:t>
      </w:r>
    </w:p>
    <w:p w14:paraId="14547C53" w14:textId="77777777" w:rsidR="00962722" w:rsidRPr="00133111" w:rsidRDefault="00B96920">
      <w:pPr>
        <w:tabs>
          <w:tab w:val="left" w:pos="1800"/>
        </w:tabs>
        <w:jc w:val="both"/>
        <w:rPr>
          <w:rFonts w:ascii="標楷體" w:eastAsia="標楷體" w:hAnsi="標楷體"/>
          <w:sz w:val="28"/>
          <w:lang w:eastAsia="zh-TW"/>
        </w:rPr>
      </w:pPr>
      <w:r w:rsidRPr="00133111">
        <w:rPr>
          <w:rFonts w:ascii="標楷體" w:eastAsia="標楷體" w:hAnsi="標楷體" w:hint="eastAsia"/>
          <w:sz w:val="28"/>
          <w:lang w:eastAsia="zh-TW"/>
        </w:rPr>
        <w:t>新北市</w:t>
      </w:r>
      <w:r w:rsidR="00962722" w:rsidRPr="00133111">
        <w:rPr>
          <w:rFonts w:ascii="標楷體" w:eastAsia="標楷體" w:hAnsi="標楷體"/>
          <w:sz w:val="28"/>
        </w:rPr>
        <w:t>新店</w:t>
      </w:r>
      <w:r w:rsidRPr="00133111">
        <w:rPr>
          <w:rFonts w:ascii="標楷體" w:eastAsia="標楷體" w:hAnsi="標楷體" w:hint="eastAsia"/>
          <w:sz w:val="28"/>
          <w:lang w:eastAsia="zh-TW"/>
        </w:rPr>
        <w:t>區</w:t>
      </w:r>
      <w:r w:rsidR="00560C49" w:rsidRPr="00133111">
        <w:rPr>
          <w:rFonts w:ascii="標楷體" w:eastAsia="標楷體" w:hAnsi="標楷體" w:hint="eastAsia"/>
          <w:sz w:val="28"/>
          <w:lang w:eastAsia="zh-TW"/>
        </w:rPr>
        <w:t>龜山</w:t>
      </w:r>
      <w:r w:rsidR="00962722" w:rsidRPr="00133111">
        <w:rPr>
          <w:rFonts w:ascii="標楷體" w:eastAsia="標楷體" w:hAnsi="標楷體"/>
          <w:sz w:val="28"/>
        </w:rPr>
        <w:t>國民小學</w:t>
      </w:r>
    </w:p>
    <w:p w14:paraId="083249EF" w14:textId="77777777" w:rsidR="00962722" w:rsidRPr="00133111" w:rsidRDefault="00962722">
      <w:pPr>
        <w:tabs>
          <w:tab w:val="left" w:pos="1800"/>
        </w:tabs>
        <w:jc w:val="both"/>
        <w:rPr>
          <w:rFonts w:ascii="標楷體" w:eastAsia="標楷體" w:hAnsi="標楷體"/>
          <w:sz w:val="28"/>
          <w:lang w:eastAsia="zh-TW"/>
        </w:rPr>
      </w:pPr>
    </w:p>
    <w:p w14:paraId="0C4AF7C5" w14:textId="77777777" w:rsidR="00962722" w:rsidRPr="00133111" w:rsidRDefault="00962722">
      <w:pPr>
        <w:tabs>
          <w:tab w:val="left" w:pos="1800"/>
        </w:tabs>
        <w:jc w:val="both"/>
        <w:rPr>
          <w:rFonts w:eastAsia="標楷體"/>
          <w:sz w:val="28"/>
          <w:lang w:eastAsia="zh-TW"/>
        </w:rPr>
      </w:pPr>
      <w:r w:rsidRPr="00133111">
        <w:rPr>
          <w:rFonts w:ascii="標楷體" w:eastAsia="標楷體" w:hAnsi="標楷體"/>
          <w:sz w:val="28"/>
        </w:rPr>
        <w:t>委託人</w:t>
      </w:r>
      <w:r w:rsidRPr="00133111">
        <w:rPr>
          <w:rFonts w:eastAsia="標楷體"/>
          <w:sz w:val="28"/>
          <w:lang w:eastAsia="zh-TW"/>
        </w:rPr>
        <w:t>:              (</w:t>
      </w:r>
      <w:r w:rsidRPr="00133111">
        <w:rPr>
          <w:rFonts w:eastAsia="標楷體"/>
          <w:sz w:val="28"/>
        </w:rPr>
        <w:t>簽章</w:t>
      </w:r>
      <w:r w:rsidRPr="00133111">
        <w:rPr>
          <w:rFonts w:eastAsia="標楷體"/>
          <w:sz w:val="28"/>
          <w:lang w:eastAsia="zh-TW"/>
        </w:rPr>
        <w:t xml:space="preserve">)    </w:t>
      </w:r>
      <w:r w:rsidRPr="00133111">
        <w:rPr>
          <w:rFonts w:ascii="標楷體" w:eastAsia="標楷體" w:hAnsi="標楷體"/>
          <w:sz w:val="28"/>
          <w:lang w:eastAsia="zh-TW"/>
        </w:rPr>
        <w:t xml:space="preserve">   </w:t>
      </w:r>
      <w:r w:rsidRPr="00133111">
        <w:rPr>
          <w:rFonts w:ascii="標楷體" w:eastAsia="標楷體" w:hAnsi="標楷體"/>
          <w:sz w:val="28"/>
        </w:rPr>
        <w:t>受委託人</w:t>
      </w:r>
      <w:r w:rsidRPr="00133111">
        <w:rPr>
          <w:rFonts w:ascii="標楷體" w:eastAsia="標楷體" w:hAnsi="標楷體"/>
          <w:sz w:val="28"/>
          <w:lang w:eastAsia="zh-TW"/>
        </w:rPr>
        <w:t>:</w:t>
      </w:r>
      <w:r w:rsidRPr="00133111">
        <w:rPr>
          <w:rFonts w:eastAsia="標楷體"/>
          <w:sz w:val="28"/>
          <w:lang w:eastAsia="zh-TW"/>
        </w:rPr>
        <w:t xml:space="preserve">             (</w:t>
      </w:r>
      <w:r w:rsidRPr="00133111">
        <w:rPr>
          <w:rFonts w:eastAsia="標楷體"/>
          <w:sz w:val="28"/>
        </w:rPr>
        <w:t>簽章</w:t>
      </w:r>
      <w:r w:rsidRPr="00133111">
        <w:rPr>
          <w:rFonts w:eastAsia="標楷體"/>
          <w:sz w:val="28"/>
          <w:lang w:eastAsia="zh-TW"/>
        </w:rPr>
        <w:t>)</w:t>
      </w:r>
    </w:p>
    <w:p w14:paraId="330FFEE8" w14:textId="77777777" w:rsidR="00962722" w:rsidRPr="00133111" w:rsidRDefault="00962722">
      <w:pPr>
        <w:tabs>
          <w:tab w:val="left" w:pos="1800"/>
        </w:tabs>
        <w:spacing w:line="480" w:lineRule="exact"/>
        <w:jc w:val="both"/>
        <w:rPr>
          <w:rFonts w:ascii="標楷體" w:eastAsia="標楷體" w:hAnsi="標楷體"/>
          <w:sz w:val="28"/>
        </w:rPr>
      </w:pPr>
      <w:r w:rsidRPr="00133111">
        <w:rPr>
          <w:rFonts w:ascii="標楷體" w:eastAsia="標楷體" w:hAnsi="標楷體"/>
          <w:sz w:val="28"/>
        </w:rPr>
        <w:t>住址:                            住址:</w:t>
      </w:r>
    </w:p>
    <w:p w14:paraId="07B2E8EB" w14:textId="77777777" w:rsidR="00962722" w:rsidRPr="00133111" w:rsidRDefault="00962722">
      <w:pPr>
        <w:tabs>
          <w:tab w:val="left" w:pos="1800"/>
        </w:tabs>
        <w:spacing w:line="480" w:lineRule="exact"/>
        <w:jc w:val="both"/>
        <w:rPr>
          <w:rFonts w:ascii="標楷體" w:eastAsia="標楷體" w:hAnsi="標楷體"/>
          <w:sz w:val="28"/>
        </w:rPr>
      </w:pPr>
      <w:r w:rsidRPr="00133111">
        <w:rPr>
          <w:rFonts w:ascii="標楷體" w:eastAsia="標楷體" w:hAnsi="標楷體"/>
          <w:sz w:val="28"/>
        </w:rPr>
        <w:t>電話:                            電話:</w:t>
      </w:r>
    </w:p>
    <w:p w14:paraId="759E42A7" w14:textId="77777777" w:rsidR="00962722" w:rsidRPr="00133111" w:rsidRDefault="00962722">
      <w:pPr>
        <w:tabs>
          <w:tab w:val="left" w:pos="1800"/>
        </w:tabs>
        <w:spacing w:line="480" w:lineRule="exact"/>
        <w:jc w:val="both"/>
        <w:rPr>
          <w:rFonts w:ascii="標楷體" w:eastAsia="標楷體" w:hAnsi="標楷體"/>
          <w:sz w:val="28"/>
        </w:rPr>
      </w:pPr>
      <w:r w:rsidRPr="00133111">
        <w:rPr>
          <w:rFonts w:ascii="標楷體" w:eastAsia="標楷體" w:hAnsi="標楷體"/>
          <w:sz w:val="28"/>
        </w:rPr>
        <w:t>身分證統一編號:                  身分證統一編號:</w:t>
      </w:r>
    </w:p>
    <w:p w14:paraId="53700537" w14:textId="77777777" w:rsidR="00962722" w:rsidRPr="00133111" w:rsidRDefault="00962722">
      <w:pPr>
        <w:tabs>
          <w:tab w:val="left" w:pos="1800"/>
        </w:tabs>
        <w:spacing w:line="480" w:lineRule="exact"/>
        <w:jc w:val="both"/>
        <w:rPr>
          <w:rFonts w:ascii="標楷體" w:eastAsia="標楷體" w:hAnsi="標楷體"/>
          <w:sz w:val="28"/>
        </w:rPr>
      </w:pPr>
    </w:p>
    <w:p w14:paraId="0B84F543" w14:textId="77777777" w:rsidR="00962722" w:rsidRPr="00133111" w:rsidRDefault="00962722">
      <w:pPr>
        <w:tabs>
          <w:tab w:val="left" w:pos="1800"/>
        </w:tabs>
        <w:spacing w:line="480" w:lineRule="exact"/>
        <w:jc w:val="distribute"/>
        <w:rPr>
          <w:rFonts w:eastAsia="標楷體"/>
          <w:sz w:val="28"/>
          <w:lang w:eastAsia="zh-TW"/>
        </w:rPr>
      </w:pPr>
      <w:r w:rsidRPr="00133111">
        <w:rPr>
          <w:rFonts w:eastAsia="標楷體"/>
          <w:sz w:val="28"/>
        </w:rPr>
        <w:t>中華民國</w:t>
      </w:r>
      <w:r w:rsidRPr="00133111">
        <w:rPr>
          <w:rFonts w:eastAsia="標楷體"/>
          <w:sz w:val="28"/>
        </w:rPr>
        <w:t xml:space="preserve">    </w:t>
      </w:r>
      <w:r w:rsidRPr="00133111">
        <w:rPr>
          <w:rFonts w:eastAsia="標楷體"/>
          <w:sz w:val="28"/>
        </w:rPr>
        <w:t>年</w:t>
      </w:r>
      <w:r w:rsidRPr="00133111">
        <w:rPr>
          <w:rFonts w:eastAsia="標楷體"/>
          <w:sz w:val="28"/>
        </w:rPr>
        <w:t xml:space="preserve">     </w:t>
      </w:r>
      <w:r w:rsidRPr="00133111">
        <w:rPr>
          <w:rFonts w:eastAsia="標楷體"/>
          <w:sz w:val="28"/>
        </w:rPr>
        <w:t>月</w:t>
      </w:r>
      <w:r w:rsidRPr="00133111">
        <w:rPr>
          <w:rFonts w:eastAsia="標楷體"/>
          <w:sz w:val="28"/>
        </w:rPr>
        <w:t xml:space="preserve">      </w:t>
      </w:r>
      <w:r w:rsidRPr="00133111">
        <w:rPr>
          <w:rFonts w:eastAsia="標楷體"/>
          <w:sz w:val="28"/>
        </w:rPr>
        <w:t>日</w:t>
      </w:r>
    </w:p>
    <w:p w14:paraId="06C1BC7F" w14:textId="77777777" w:rsidR="00962722" w:rsidRPr="00133111" w:rsidRDefault="00962722">
      <w:pPr>
        <w:tabs>
          <w:tab w:val="left" w:pos="1800"/>
        </w:tabs>
        <w:spacing w:line="480" w:lineRule="exact"/>
        <w:jc w:val="distribute"/>
        <w:rPr>
          <w:rFonts w:eastAsia="標楷體"/>
          <w:sz w:val="28"/>
          <w:lang w:eastAsia="zh-TW"/>
        </w:rPr>
        <w:sectPr w:rsidR="00962722" w:rsidRPr="00133111">
          <w:footnotePr>
            <w:pos w:val="beneathText"/>
          </w:footnotePr>
          <w:pgSz w:w="11905" w:h="16837"/>
          <w:pgMar w:top="850" w:right="850" w:bottom="850" w:left="850" w:header="720" w:footer="720" w:gutter="0"/>
          <w:cols w:space="720"/>
          <w:docGrid w:linePitch="360"/>
        </w:sectPr>
      </w:pPr>
    </w:p>
    <w:p w14:paraId="51690D9B" w14:textId="43DBB18E" w:rsidR="00962722" w:rsidRDefault="0072313F" w:rsidP="0072313F">
      <w:pPr>
        <w:tabs>
          <w:tab w:val="left" w:pos="1800"/>
        </w:tabs>
        <w:spacing w:line="480" w:lineRule="exact"/>
        <w:jc w:val="both"/>
        <w:rPr>
          <w:rFonts w:eastAsia="標楷體"/>
          <w:b/>
          <w:sz w:val="40"/>
          <w:szCs w:val="40"/>
          <w:lang w:eastAsia="zh-TW"/>
        </w:rPr>
      </w:pPr>
      <w:r w:rsidRPr="00133111">
        <w:rPr>
          <w:rFonts w:eastAsia="標楷體"/>
          <w:b/>
        </w:rPr>
        <w:lastRenderedPageBreak/>
        <w:t>（附件</w:t>
      </w:r>
      <w:r w:rsidRPr="00133111">
        <w:rPr>
          <w:rFonts w:eastAsia="標楷體" w:hint="eastAsia"/>
          <w:b/>
        </w:rPr>
        <w:t>四</w:t>
      </w:r>
      <w:r w:rsidRPr="00133111">
        <w:rPr>
          <w:rFonts w:eastAsia="標楷體"/>
          <w:b/>
        </w:rPr>
        <w:t>）</w:t>
      </w:r>
      <w:r w:rsidR="00051F27" w:rsidRPr="00133111">
        <w:rPr>
          <w:rFonts w:eastAsia="標楷體" w:hint="eastAsia"/>
          <w:b/>
          <w:lang w:eastAsia="zh-TW"/>
        </w:rPr>
        <w:t xml:space="preserve">                 </w:t>
      </w:r>
      <w:r w:rsidR="00051F27" w:rsidRPr="00133111">
        <w:rPr>
          <w:rFonts w:eastAsia="標楷體" w:hint="eastAsia"/>
          <w:b/>
          <w:sz w:val="40"/>
          <w:szCs w:val="40"/>
          <w:lang w:eastAsia="zh-TW"/>
        </w:rPr>
        <w:t>具</w:t>
      </w:r>
      <w:r w:rsidR="00051F27" w:rsidRPr="00133111">
        <w:rPr>
          <w:rFonts w:eastAsia="標楷體" w:hint="eastAsia"/>
          <w:b/>
          <w:sz w:val="40"/>
          <w:szCs w:val="40"/>
          <w:lang w:eastAsia="zh-TW"/>
        </w:rPr>
        <w:t xml:space="preserve">   </w:t>
      </w:r>
      <w:r w:rsidR="00051F27" w:rsidRPr="00133111">
        <w:rPr>
          <w:rFonts w:eastAsia="標楷體" w:hint="eastAsia"/>
          <w:b/>
          <w:sz w:val="40"/>
          <w:szCs w:val="40"/>
          <w:lang w:eastAsia="zh-TW"/>
        </w:rPr>
        <w:t>結</w:t>
      </w:r>
      <w:r w:rsidR="00051F27" w:rsidRPr="00133111">
        <w:rPr>
          <w:rFonts w:eastAsia="標楷體" w:hint="eastAsia"/>
          <w:b/>
          <w:sz w:val="40"/>
          <w:szCs w:val="40"/>
          <w:lang w:eastAsia="zh-TW"/>
        </w:rPr>
        <w:t xml:space="preserve">   </w:t>
      </w:r>
      <w:r w:rsidR="00051F27" w:rsidRPr="00133111">
        <w:rPr>
          <w:rFonts w:eastAsia="標楷體" w:hint="eastAsia"/>
          <w:b/>
          <w:sz w:val="40"/>
          <w:szCs w:val="40"/>
          <w:lang w:eastAsia="zh-TW"/>
        </w:rPr>
        <w:t>書</w:t>
      </w:r>
    </w:p>
    <w:p w14:paraId="5E376D73" w14:textId="05E7571C" w:rsidR="00EA3ABE" w:rsidRDefault="00EA3ABE" w:rsidP="0072313F">
      <w:pPr>
        <w:tabs>
          <w:tab w:val="left" w:pos="1800"/>
        </w:tabs>
        <w:spacing w:line="480" w:lineRule="exact"/>
        <w:jc w:val="both"/>
        <w:rPr>
          <w:rFonts w:eastAsia="標楷體"/>
          <w:b/>
          <w:sz w:val="40"/>
          <w:szCs w:val="40"/>
          <w:lang w:eastAsia="zh-TW"/>
        </w:rPr>
      </w:pPr>
    </w:p>
    <w:p w14:paraId="170574BD" w14:textId="77777777" w:rsidR="00EA3ABE" w:rsidRPr="00133111" w:rsidRDefault="00EA3ABE" w:rsidP="0072313F">
      <w:pPr>
        <w:tabs>
          <w:tab w:val="left" w:pos="1800"/>
        </w:tabs>
        <w:spacing w:line="480" w:lineRule="exact"/>
        <w:jc w:val="both"/>
        <w:rPr>
          <w:rFonts w:eastAsia="標楷體"/>
          <w:b/>
        </w:rPr>
      </w:pPr>
    </w:p>
    <w:p w14:paraId="463BD95C" w14:textId="6A7B2D6D" w:rsidR="001E1687" w:rsidRPr="00133111" w:rsidRDefault="0072313F" w:rsidP="0072313F">
      <w:pPr>
        <w:jc w:val="center"/>
        <w:rPr>
          <w:rFonts w:ascii="標楷體" w:eastAsia="標楷體" w:hAnsi="標楷體"/>
          <w:sz w:val="36"/>
          <w:szCs w:val="36"/>
          <w:lang w:eastAsia="zh-TW"/>
        </w:rPr>
      </w:pPr>
      <w:r w:rsidRPr="00133111">
        <w:rPr>
          <w:rFonts w:ascii="標楷體" w:eastAsia="標楷體" w:hAnsi="標楷體" w:hint="eastAsia"/>
          <w:sz w:val="36"/>
          <w:szCs w:val="36"/>
        </w:rPr>
        <w:t>新北市新店區</w:t>
      </w:r>
      <w:r w:rsidR="00560C49" w:rsidRPr="00133111">
        <w:rPr>
          <w:rFonts w:ascii="標楷體" w:eastAsia="標楷體" w:hAnsi="標楷體" w:hint="eastAsia"/>
          <w:sz w:val="36"/>
          <w:szCs w:val="36"/>
          <w:lang w:eastAsia="zh-TW"/>
        </w:rPr>
        <w:t>龜山</w:t>
      </w:r>
      <w:r w:rsidRPr="00133111">
        <w:rPr>
          <w:rFonts w:ascii="標楷體" w:eastAsia="標楷體" w:hAnsi="標楷體" w:hint="eastAsia"/>
          <w:sz w:val="36"/>
          <w:szCs w:val="36"/>
        </w:rPr>
        <w:t>國民小學</w:t>
      </w:r>
      <w:r w:rsidR="00265A08">
        <w:rPr>
          <w:rFonts w:ascii="標楷體" w:eastAsia="標楷體" w:hAnsi="標楷體" w:hint="eastAsia"/>
          <w:sz w:val="36"/>
          <w:szCs w:val="36"/>
        </w:rPr>
        <w:t>11</w:t>
      </w:r>
      <w:r w:rsidR="007B2A87">
        <w:rPr>
          <w:rFonts w:ascii="標楷體" w:eastAsia="標楷體" w:hAnsi="標楷體" w:hint="eastAsia"/>
          <w:sz w:val="36"/>
          <w:szCs w:val="36"/>
          <w:lang w:eastAsia="zh-TW"/>
        </w:rPr>
        <w:t>4</w:t>
      </w:r>
      <w:r w:rsidRPr="00133111">
        <w:rPr>
          <w:rFonts w:ascii="標楷體" w:eastAsia="標楷體" w:hAnsi="標楷體" w:hint="eastAsia"/>
          <w:sz w:val="36"/>
          <w:szCs w:val="36"/>
        </w:rPr>
        <w:t>學年度</w:t>
      </w:r>
    </w:p>
    <w:p w14:paraId="010E8767" w14:textId="77777777" w:rsidR="0072313F" w:rsidRPr="00133111" w:rsidRDefault="005B2023" w:rsidP="001E1687">
      <w:pPr>
        <w:spacing w:beforeLines="50" w:before="120"/>
        <w:jc w:val="center"/>
        <w:rPr>
          <w:rFonts w:ascii="標楷體" w:eastAsia="標楷體" w:hAnsi="標楷體"/>
          <w:sz w:val="36"/>
          <w:szCs w:val="36"/>
        </w:rPr>
      </w:pPr>
      <w:r w:rsidRPr="00133111">
        <w:rPr>
          <w:rFonts w:ascii="標楷體" w:eastAsia="標楷體" w:hAnsi="標楷體" w:hint="eastAsia"/>
          <w:sz w:val="36"/>
          <w:szCs w:val="36"/>
          <w:lang w:eastAsia="zh-TW"/>
        </w:rPr>
        <w:t>第</w:t>
      </w:r>
      <w:r w:rsidR="005751FE" w:rsidRPr="00133111">
        <w:rPr>
          <w:rFonts w:ascii="標楷體" w:eastAsia="標楷體" w:hAnsi="標楷體" w:hint="eastAsia"/>
          <w:sz w:val="36"/>
          <w:szCs w:val="36"/>
          <w:u w:val="single"/>
          <w:lang w:eastAsia="zh-TW"/>
        </w:rPr>
        <w:t xml:space="preserve">   </w:t>
      </w:r>
      <w:r w:rsidRPr="00133111">
        <w:rPr>
          <w:rFonts w:ascii="標楷體" w:eastAsia="標楷體" w:hAnsi="標楷體" w:hint="eastAsia"/>
          <w:sz w:val="36"/>
          <w:szCs w:val="36"/>
          <w:lang w:eastAsia="zh-TW"/>
        </w:rPr>
        <w:t>次</w:t>
      </w:r>
      <w:r w:rsidR="0072313F" w:rsidRPr="00133111">
        <w:rPr>
          <w:rFonts w:ascii="標楷體" w:eastAsia="標楷體" w:hAnsi="標楷體" w:hint="eastAsia"/>
          <w:sz w:val="36"/>
          <w:szCs w:val="36"/>
        </w:rPr>
        <w:t>國民小學代理</w:t>
      </w:r>
      <w:r w:rsidR="00C20038" w:rsidRPr="00133111">
        <w:rPr>
          <w:rFonts w:ascii="標楷體" w:eastAsia="標楷體" w:hAnsi="標楷體" w:hint="eastAsia"/>
          <w:sz w:val="36"/>
          <w:szCs w:val="36"/>
        </w:rPr>
        <w:t>代課</w:t>
      </w:r>
      <w:r w:rsidR="0072313F" w:rsidRPr="00133111">
        <w:rPr>
          <w:rFonts w:ascii="標楷體" w:eastAsia="標楷體" w:hAnsi="標楷體" w:hint="eastAsia"/>
          <w:sz w:val="36"/>
          <w:szCs w:val="36"/>
        </w:rPr>
        <w:t>教師甄選切結同意書</w:t>
      </w:r>
    </w:p>
    <w:p w14:paraId="256D19E4" w14:textId="77777777" w:rsidR="0072313F" w:rsidRPr="00133111" w:rsidRDefault="0072313F" w:rsidP="0072313F">
      <w:pPr>
        <w:rPr>
          <w:rFonts w:ascii="標楷體" w:eastAsia="標楷體" w:hAnsi="標楷體"/>
          <w:sz w:val="36"/>
          <w:szCs w:val="36"/>
          <w:lang w:eastAsia="zh-TW"/>
        </w:rPr>
      </w:pPr>
    </w:p>
    <w:p w14:paraId="6586FE64" w14:textId="38E15227" w:rsidR="009D774C" w:rsidRDefault="009D774C" w:rsidP="0072313F">
      <w:pPr>
        <w:rPr>
          <w:rFonts w:ascii="標楷體" w:eastAsia="標楷體" w:hAnsi="標楷體"/>
          <w:sz w:val="36"/>
          <w:szCs w:val="36"/>
          <w:lang w:eastAsia="zh-TW"/>
        </w:rPr>
      </w:pPr>
    </w:p>
    <w:p w14:paraId="37197C62" w14:textId="77777777" w:rsidR="00EA3ABE" w:rsidRPr="00133111" w:rsidRDefault="00EA3ABE" w:rsidP="0072313F">
      <w:pPr>
        <w:rPr>
          <w:rFonts w:ascii="標楷體" w:eastAsia="標楷體" w:hAnsi="標楷體"/>
          <w:sz w:val="36"/>
          <w:szCs w:val="36"/>
          <w:lang w:eastAsia="zh-TW"/>
        </w:rPr>
      </w:pPr>
    </w:p>
    <w:p w14:paraId="06DA415F" w14:textId="6456F2B6" w:rsidR="0072313F" w:rsidRPr="00A325F2" w:rsidRDefault="0072313F" w:rsidP="00A325F2">
      <w:pPr>
        <w:pStyle w:val="Default"/>
        <w:rPr>
          <w:sz w:val="23"/>
          <w:szCs w:val="23"/>
        </w:rPr>
      </w:pPr>
      <w:r w:rsidRPr="00133111">
        <w:rPr>
          <w:rFonts w:hAnsi="標楷體" w:hint="eastAsia"/>
          <w:sz w:val="36"/>
          <w:szCs w:val="36"/>
        </w:rPr>
        <w:t>本人_________________確未有</w:t>
      </w:r>
      <w:r w:rsidR="00173823">
        <w:rPr>
          <w:rFonts w:hAnsi="標楷體"/>
          <w:b/>
          <w:sz w:val="48"/>
          <w:szCs w:val="48"/>
        </w:rPr>
        <w:t>教師法第19條</w:t>
      </w:r>
      <w:r w:rsidR="00173823">
        <w:rPr>
          <w:rFonts w:hAnsi="標楷體"/>
          <w:sz w:val="48"/>
          <w:szCs w:val="48"/>
        </w:rPr>
        <w:t>及</w:t>
      </w:r>
      <w:r w:rsidR="00173823">
        <w:rPr>
          <w:rFonts w:hAnsi="標楷體"/>
          <w:b/>
          <w:sz w:val="48"/>
          <w:szCs w:val="48"/>
        </w:rPr>
        <w:t>教育人員任用條例第31條及第33條</w:t>
      </w:r>
      <w:r w:rsidRPr="00133111">
        <w:rPr>
          <w:rFonts w:hAnsi="標楷體" w:hint="eastAsia"/>
          <w:sz w:val="36"/>
          <w:szCs w:val="36"/>
        </w:rPr>
        <w:t>規定不得報考之情事，</w:t>
      </w:r>
      <w:r w:rsidR="00A325F2">
        <w:rPr>
          <w:rFonts w:hAnsi="標楷體" w:hint="eastAsia"/>
          <w:sz w:val="36"/>
          <w:szCs w:val="36"/>
        </w:rPr>
        <w:t>亦</w:t>
      </w:r>
      <w:r w:rsidR="00A325F2" w:rsidRPr="00A325F2">
        <w:rPr>
          <w:rFonts w:hAnsi="標楷體" w:hint="eastAsia"/>
          <w:sz w:val="36"/>
          <w:szCs w:val="36"/>
        </w:rPr>
        <w:t>無高級中等以下學校兼任代課及代理教師聘任辦法第</w:t>
      </w:r>
      <w:r w:rsidR="00A325F2" w:rsidRPr="00A325F2">
        <w:rPr>
          <w:rFonts w:hAnsi="標楷體"/>
          <w:sz w:val="36"/>
          <w:szCs w:val="36"/>
        </w:rPr>
        <w:t>9</w:t>
      </w:r>
      <w:r w:rsidR="00A325F2" w:rsidRPr="00A325F2">
        <w:rPr>
          <w:rFonts w:hAnsi="標楷體" w:hint="eastAsia"/>
          <w:sz w:val="36"/>
          <w:szCs w:val="36"/>
        </w:rPr>
        <w:t>條不得聘任為兼任、代課及代理教師之情形</w:t>
      </w:r>
      <w:r w:rsidR="00A325F2">
        <w:rPr>
          <w:rFonts w:hAnsi="標楷體" w:hint="eastAsia"/>
          <w:sz w:val="36"/>
          <w:szCs w:val="36"/>
        </w:rPr>
        <w:t>，</w:t>
      </w:r>
      <w:r w:rsidRPr="00133111">
        <w:rPr>
          <w:rFonts w:hAnsi="標楷體" w:hint="eastAsia"/>
          <w:sz w:val="36"/>
          <w:szCs w:val="36"/>
        </w:rPr>
        <w:t>並依政府資訊公開法授權有關機關查證及依甄選簡章之規定辦理。</w:t>
      </w:r>
    </w:p>
    <w:p w14:paraId="7E0A9F1E" w14:textId="77777777" w:rsidR="0072313F" w:rsidRPr="00133111" w:rsidRDefault="0072313F" w:rsidP="0072313F">
      <w:pPr>
        <w:rPr>
          <w:rFonts w:ascii="標楷體" w:eastAsia="標楷體" w:hAnsi="標楷體"/>
          <w:sz w:val="36"/>
          <w:szCs w:val="36"/>
        </w:rPr>
      </w:pPr>
    </w:p>
    <w:p w14:paraId="78873848" w14:textId="77777777" w:rsidR="0072313F" w:rsidRPr="00133111" w:rsidRDefault="0072313F" w:rsidP="000B6E38">
      <w:pPr>
        <w:spacing w:line="360" w:lineRule="auto"/>
        <w:ind w:firstLineChars="200" w:firstLine="720"/>
        <w:rPr>
          <w:rFonts w:ascii="標楷體" w:eastAsia="標楷體" w:hAnsi="標楷體"/>
          <w:sz w:val="36"/>
          <w:szCs w:val="36"/>
        </w:rPr>
      </w:pPr>
      <w:r w:rsidRPr="00133111">
        <w:rPr>
          <w:rFonts w:ascii="標楷體" w:eastAsia="標楷體" w:hAnsi="標楷體" w:hint="eastAsia"/>
          <w:sz w:val="36"/>
          <w:szCs w:val="36"/>
        </w:rPr>
        <w:t>特此切結</w:t>
      </w:r>
    </w:p>
    <w:p w14:paraId="7687220E" w14:textId="77777777" w:rsidR="0072313F" w:rsidRPr="00133111" w:rsidRDefault="0072313F" w:rsidP="000B6E38">
      <w:pPr>
        <w:spacing w:line="360" w:lineRule="auto"/>
        <w:rPr>
          <w:rFonts w:ascii="標楷體" w:eastAsia="標楷體" w:hAnsi="標楷體"/>
          <w:sz w:val="36"/>
          <w:szCs w:val="36"/>
        </w:rPr>
      </w:pPr>
      <w:r w:rsidRPr="00133111">
        <w:rPr>
          <w:rFonts w:ascii="標楷體" w:eastAsia="標楷體" w:hAnsi="標楷體" w:hint="eastAsia"/>
          <w:sz w:val="36"/>
          <w:szCs w:val="36"/>
        </w:rPr>
        <w:t>立切結人：                             (簽章)</w:t>
      </w:r>
    </w:p>
    <w:p w14:paraId="393275B0" w14:textId="77777777" w:rsidR="0072313F" w:rsidRPr="00133111" w:rsidRDefault="0072313F" w:rsidP="000B6E38">
      <w:pPr>
        <w:spacing w:line="360" w:lineRule="auto"/>
        <w:rPr>
          <w:rFonts w:ascii="標楷體" w:eastAsia="標楷體" w:hAnsi="標楷體"/>
          <w:sz w:val="36"/>
          <w:szCs w:val="36"/>
        </w:rPr>
      </w:pPr>
      <w:r w:rsidRPr="00133111">
        <w:rPr>
          <w:rFonts w:ascii="標楷體" w:eastAsia="標楷體" w:hAnsi="標楷體" w:hint="eastAsia"/>
          <w:sz w:val="36"/>
          <w:szCs w:val="36"/>
        </w:rPr>
        <w:t>身分證統一編號：</w:t>
      </w:r>
    </w:p>
    <w:p w14:paraId="5FD9AB7D" w14:textId="77777777" w:rsidR="0072313F" w:rsidRPr="00133111" w:rsidRDefault="0072313F" w:rsidP="000B6E38">
      <w:pPr>
        <w:spacing w:line="360" w:lineRule="auto"/>
        <w:rPr>
          <w:rFonts w:ascii="標楷體" w:eastAsia="標楷體" w:hAnsi="標楷體"/>
          <w:sz w:val="36"/>
          <w:szCs w:val="36"/>
        </w:rPr>
      </w:pPr>
      <w:r w:rsidRPr="00133111">
        <w:rPr>
          <w:rFonts w:ascii="標楷體" w:eastAsia="標楷體" w:hAnsi="標楷體" w:hint="eastAsia"/>
          <w:sz w:val="36"/>
          <w:szCs w:val="36"/>
        </w:rPr>
        <w:t>住址：</w:t>
      </w:r>
    </w:p>
    <w:p w14:paraId="3C94D059" w14:textId="77777777" w:rsidR="0072313F" w:rsidRPr="00133111" w:rsidRDefault="0072313F" w:rsidP="0072313F">
      <w:pPr>
        <w:rPr>
          <w:rFonts w:ascii="標楷體" w:eastAsia="標楷體" w:hAnsi="標楷體"/>
          <w:sz w:val="36"/>
          <w:szCs w:val="36"/>
          <w:lang w:eastAsia="zh-TW"/>
        </w:rPr>
      </w:pPr>
      <w:r w:rsidRPr="00133111">
        <w:rPr>
          <w:rFonts w:ascii="標楷體" w:eastAsia="標楷體" w:hAnsi="標楷體" w:hint="eastAsia"/>
          <w:sz w:val="36"/>
          <w:szCs w:val="36"/>
        </w:rPr>
        <w:t>電話：</w:t>
      </w:r>
    </w:p>
    <w:p w14:paraId="3409BC6D" w14:textId="77777777" w:rsidR="000B6E38" w:rsidRPr="00133111" w:rsidRDefault="000B6E38" w:rsidP="0072313F">
      <w:pPr>
        <w:rPr>
          <w:rFonts w:ascii="標楷體" w:eastAsia="標楷體" w:hAnsi="標楷體"/>
          <w:sz w:val="36"/>
          <w:szCs w:val="36"/>
          <w:lang w:eastAsia="zh-TW"/>
        </w:rPr>
      </w:pPr>
    </w:p>
    <w:p w14:paraId="748E701F" w14:textId="67C589C0" w:rsidR="000B6E38" w:rsidRDefault="000B6E38" w:rsidP="000B6E38">
      <w:pPr>
        <w:jc w:val="distribute"/>
        <w:rPr>
          <w:rFonts w:ascii="標楷體" w:eastAsia="標楷體" w:hAnsi="標楷體"/>
          <w:sz w:val="36"/>
          <w:szCs w:val="36"/>
          <w:lang w:eastAsia="zh-TW"/>
        </w:rPr>
      </w:pPr>
    </w:p>
    <w:p w14:paraId="204275E6" w14:textId="30B1C8A7" w:rsidR="00EA3ABE" w:rsidRDefault="00EA3ABE" w:rsidP="000B6E38">
      <w:pPr>
        <w:jc w:val="distribute"/>
        <w:rPr>
          <w:rFonts w:ascii="標楷體" w:eastAsia="標楷體" w:hAnsi="標楷體"/>
          <w:sz w:val="36"/>
          <w:szCs w:val="36"/>
          <w:lang w:eastAsia="zh-TW"/>
        </w:rPr>
      </w:pPr>
    </w:p>
    <w:p w14:paraId="2F6B8F2D" w14:textId="77777777" w:rsidR="00EA3ABE" w:rsidRPr="00133111" w:rsidRDefault="00EA3ABE" w:rsidP="000B6E38">
      <w:pPr>
        <w:jc w:val="distribute"/>
        <w:rPr>
          <w:rFonts w:ascii="標楷體" w:eastAsia="標楷體" w:hAnsi="標楷體"/>
          <w:sz w:val="36"/>
          <w:szCs w:val="36"/>
          <w:lang w:eastAsia="zh-TW"/>
        </w:rPr>
      </w:pPr>
    </w:p>
    <w:p w14:paraId="17703CE4" w14:textId="6F191487" w:rsidR="0072313F" w:rsidRPr="00133111" w:rsidRDefault="0072313F" w:rsidP="000B6E38">
      <w:pPr>
        <w:jc w:val="distribute"/>
        <w:rPr>
          <w:rFonts w:ascii="標楷體" w:eastAsia="標楷體" w:hAnsi="標楷體"/>
          <w:sz w:val="36"/>
          <w:szCs w:val="36"/>
        </w:rPr>
      </w:pPr>
      <w:r w:rsidRPr="00133111">
        <w:rPr>
          <w:rFonts w:ascii="標楷體" w:eastAsia="標楷體" w:hAnsi="標楷體" w:hint="eastAsia"/>
          <w:sz w:val="36"/>
          <w:szCs w:val="36"/>
        </w:rPr>
        <w:t xml:space="preserve">中   華   民   國   </w:t>
      </w:r>
      <w:r w:rsidR="00265A08">
        <w:rPr>
          <w:rFonts w:ascii="標楷體" w:eastAsia="標楷體" w:hAnsi="標楷體" w:hint="eastAsia"/>
          <w:sz w:val="36"/>
          <w:szCs w:val="36"/>
        </w:rPr>
        <w:t>11</w:t>
      </w:r>
      <w:r w:rsidR="007B2A87">
        <w:rPr>
          <w:rFonts w:ascii="標楷體" w:eastAsia="標楷體" w:hAnsi="標楷體" w:hint="eastAsia"/>
          <w:sz w:val="36"/>
          <w:szCs w:val="36"/>
          <w:lang w:eastAsia="zh-TW"/>
        </w:rPr>
        <w:t>4</w:t>
      </w:r>
      <w:r w:rsidR="002A4DA5">
        <w:rPr>
          <w:rFonts w:ascii="標楷體" w:eastAsia="標楷體" w:hAnsi="標楷體" w:hint="eastAsia"/>
          <w:sz w:val="36"/>
          <w:szCs w:val="36"/>
          <w:lang w:eastAsia="zh-TW"/>
        </w:rPr>
        <w:t xml:space="preserve">   </w:t>
      </w:r>
      <w:r w:rsidRPr="00133111">
        <w:rPr>
          <w:rFonts w:ascii="標楷體" w:eastAsia="標楷體" w:hAnsi="標楷體" w:hint="eastAsia"/>
          <w:sz w:val="36"/>
          <w:szCs w:val="36"/>
        </w:rPr>
        <w:t>年      月     日</w:t>
      </w:r>
    </w:p>
    <w:p w14:paraId="47DCB265" w14:textId="77777777" w:rsidR="0072313F" w:rsidRPr="00133111" w:rsidRDefault="0072313F" w:rsidP="0072313F"/>
    <w:p w14:paraId="78B4B60A" w14:textId="77777777" w:rsidR="001E1687" w:rsidRPr="00133111" w:rsidRDefault="001E1687" w:rsidP="001E1687">
      <w:pPr>
        <w:tabs>
          <w:tab w:val="left" w:pos="1800"/>
        </w:tabs>
        <w:spacing w:line="480" w:lineRule="exact"/>
        <w:jc w:val="both"/>
        <w:rPr>
          <w:rFonts w:eastAsia="標楷體"/>
          <w:b/>
        </w:rPr>
      </w:pPr>
      <w:r w:rsidRPr="00133111">
        <w:rPr>
          <w:rFonts w:eastAsia="標楷體"/>
          <w:sz w:val="28"/>
          <w:lang w:eastAsia="zh-TW"/>
        </w:rPr>
        <w:br w:type="page"/>
      </w:r>
      <w:r w:rsidRPr="00133111">
        <w:rPr>
          <w:rFonts w:eastAsia="標楷體"/>
          <w:b/>
        </w:rPr>
        <w:lastRenderedPageBreak/>
        <w:t>（附件</w:t>
      </w:r>
      <w:r w:rsidRPr="00133111">
        <w:rPr>
          <w:rFonts w:eastAsia="標楷體" w:hint="eastAsia"/>
          <w:b/>
        </w:rPr>
        <w:t>五</w:t>
      </w:r>
      <w:r w:rsidRPr="00133111">
        <w:rPr>
          <w:rFonts w:eastAsia="標楷體"/>
          <w:b/>
        </w:rPr>
        <w:t>）</w:t>
      </w:r>
    </w:p>
    <w:p w14:paraId="47B8864F" w14:textId="4E55D2BF" w:rsidR="00FC7F02" w:rsidRDefault="00C20038" w:rsidP="0072244B">
      <w:pPr>
        <w:spacing w:before="100" w:beforeAutospacing="1" w:after="100" w:afterAutospacing="1" w:line="500" w:lineRule="exact"/>
        <w:jc w:val="center"/>
        <w:rPr>
          <w:rFonts w:ascii="標楷體" w:eastAsia="標楷體" w:hAnsi="標楷體"/>
          <w:spacing w:val="-20"/>
          <w:kern w:val="36"/>
          <w:sz w:val="34"/>
          <w:szCs w:val="34"/>
          <w:lang w:eastAsia="zh-TW"/>
        </w:rPr>
      </w:pPr>
      <w:r w:rsidRPr="00133111">
        <w:rPr>
          <w:rFonts w:ascii="標楷體" w:eastAsia="標楷體" w:hAnsi="標楷體" w:hint="eastAsia"/>
          <w:spacing w:val="-20"/>
          <w:kern w:val="36"/>
          <w:sz w:val="36"/>
          <w:szCs w:val="36"/>
        </w:rPr>
        <w:t>新</w:t>
      </w:r>
      <w:r w:rsidRPr="0072244B">
        <w:rPr>
          <w:rFonts w:ascii="標楷體" w:eastAsia="標楷體" w:hAnsi="標楷體" w:hint="eastAsia"/>
          <w:spacing w:val="-20"/>
          <w:kern w:val="36"/>
          <w:sz w:val="34"/>
          <w:szCs w:val="34"/>
        </w:rPr>
        <w:t>北市新店區</w:t>
      </w:r>
      <w:r w:rsidRPr="0072244B">
        <w:rPr>
          <w:rFonts w:ascii="標楷體" w:eastAsia="標楷體" w:hAnsi="標楷體" w:hint="eastAsia"/>
          <w:spacing w:val="-20"/>
          <w:kern w:val="36"/>
          <w:sz w:val="34"/>
          <w:szCs w:val="34"/>
          <w:lang w:eastAsia="zh-TW"/>
        </w:rPr>
        <w:t>龜山</w:t>
      </w:r>
      <w:r w:rsidRPr="0072244B">
        <w:rPr>
          <w:rFonts w:ascii="標楷體" w:eastAsia="標楷體" w:hAnsi="標楷體" w:hint="eastAsia"/>
          <w:spacing w:val="-20"/>
          <w:kern w:val="36"/>
          <w:sz w:val="34"/>
          <w:szCs w:val="34"/>
        </w:rPr>
        <w:t>國民小學</w:t>
      </w:r>
      <w:r w:rsidR="00265A08">
        <w:rPr>
          <w:rFonts w:ascii="標楷體" w:eastAsia="標楷體" w:hAnsi="標楷體" w:hint="eastAsia"/>
          <w:spacing w:val="-20"/>
          <w:kern w:val="36"/>
          <w:sz w:val="34"/>
          <w:szCs w:val="34"/>
        </w:rPr>
        <w:t>11</w:t>
      </w:r>
      <w:r w:rsidR="007B2A87">
        <w:rPr>
          <w:rFonts w:ascii="標楷體" w:eastAsia="標楷體" w:hAnsi="標楷體" w:hint="eastAsia"/>
          <w:spacing w:val="-20"/>
          <w:kern w:val="36"/>
          <w:sz w:val="34"/>
          <w:szCs w:val="34"/>
          <w:lang w:eastAsia="zh-TW"/>
        </w:rPr>
        <w:t>4</w:t>
      </w:r>
      <w:proofErr w:type="gramStart"/>
      <w:r w:rsidRPr="0072244B">
        <w:rPr>
          <w:rFonts w:ascii="標楷體" w:eastAsia="標楷體" w:hAnsi="標楷體" w:hint="eastAsia"/>
          <w:spacing w:val="-20"/>
          <w:kern w:val="36"/>
          <w:sz w:val="34"/>
          <w:szCs w:val="34"/>
        </w:rPr>
        <w:t>學年度</w:t>
      </w:r>
      <w:r w:rsidRPr="0072244B">
        <w:rPr>
          <w:rFonts w:ascii="標楷體" w:eastAsia="標楷體" w:hAnsi="標楷體" w:hint="eastAsia"/>
          <w:spacing w:val="-20"/>
          <w:kern w:val="36"/>
          <w:sz w:val="34"/>
          <w:szCs w:val="34"/>
          <w:lang w:eastAsia="zh-TW"/>
        </w:rPr>
        <w:t>第</w:t>
      </w:r>
      <w:proofErr w:type="gramEnd"/>
      <w:r w:rsidRPr="0072244B">
        <w:rPr>
          <w:rFonts w:ascii="標楷體" w:eastAsia="標楷體" w:hAnsi="標楷體" w:hint="eastAsia"/>
          <w:spacing w:val="-20"/>
          <w:kern w:val="36"/>
          <w:sz w:val="34"/>
          <w:szCs w:val="34"/>
          <w:u w:val="single"/>
          <w:lang w:eastAsia="zh-TW"/>
        </w:rPr>
        <w:t xml:space="preserve">   </w:t>
      </w:r>
      <w:r w:rsidRPr="0072244B">
        <w:rPr>
          <w:rFonts w:ascii="標楷體" w:eastAsia="標楷體" w:hAnsi="標楷體" w:hint="eastAsia"/>
          <w:spacing w:val="-20"/>
          <w:kern w:val="36"/>
          <w:sz w:val="34"/>
          <w:szCs w:val="34"/>
          <w:lang w:eastAsia="zh-TW"/>
        </w:rPr>
        <w:t>次</w:t>
      </w:r>
      <w:r w:rsidRPr="0072244B">
        <w:rPr>
          <w:rFonts w:ascii="標楷體" w:eastAsia="標楷體" w:hAnsi="標楷體" w:hint="eastAsia"/>
          <w:spacing w:val="-20"/>
          <w:kern w:val="36"/>
          <w:sz w:val="34"/>
          <w:szCs w:val="34"/>
        </w:rPr>
        <w:t>代理代課</w:t>
      </w:r>
      <w:r w:rsidR="0072244B" w:rsidRPr="0072244B">
        <w:rPr>
          <w:rFonts w:ascii="標楷體" w:eastAsia="標楷體" w:hAnsi="標楷體" w:hint="eastAsia"/>
          <w:spacing w:val="-20"/>
          <w:kern w:val="36"/>
          <w:sz w:val="34"/>
          <w:szCs w:val="34"/>
        </w:rPr>
        <w:t>教師</w:t>
      </w:r>
      <w:proofErr w:type="gramStart"/>
      <w:r w:rsidRPr="0072244B">
        <w:rPr>
          <w:rFonts w:ascii="標楷體" w:eastAsia="標楷體" w:hAnsi="標楷體" w:hint="eastAsia"/>
          <w:spacing w:val="-20"/>
          <w:kern w:val="36"/>
          <w:sz w:val="34"/>
          <w:szCs w:val="34"/>
        </w:rPr>
        <w:t>教師</w:t>
      </w:r>
      <w:proofErr w:type="gramEnd"/>
      <w:r w:rsidRPr="0072244B">
        <w:rPr>
          <w:rFonts w:ascii="標楷體" w:eastAsia="標楷體" w:hAnsi="標楷體" w:hint="eastAsia"/>
          <w:spacing w:val="-20"/>
          <w:kern w:val="36"/>
          <w:sz w:val="34"/>
          <w:szCs w:val="34"/>
        </w:rPr>
        <w:t>甄選</w:t>
      </w:r>
      <w:r w:rsidR="0072244B">
        <w:rPr>
          <w:rFonts w:ascii="標楷體" w:eastAsia="標楷體" w:hAnsi="標楷體" w:hint="eastAsia"/>
          <w:spacing w:val="-20"/>
          <w:kern w:val="36"/>
          <w:sz w:val="34"/>
          <w:szCs w:val="34"/>
          <w:lang w:eastAsia="zh-TW"/>
        </w:rPr>
        <w:t xml:space="preserve"> </w:t>
      </w:r>
    </w:p>
    <w:p w14:paraId="0D05551A" w14:textId="77777777" w:rsidR="001E1687" w:rsidRPr="00133111" w:rsidRDefault="001E1687" w:rsidP="0072244B">
      <w:pPr>
        <w:spacing w:before="100" w:beforeAutospacing="1" w:after="100" w:afterAutospacing="1" w:line="500" w:lineRule="exact"/>
        <w:jc w:val="center"/>
        <w:rPr>
          <w:rFonts w:ascii="標楷體" w:eastAsia="標楷體" w:hAnsi="標楷體"/>
          <w:b/>
          <w:sz w:val="36"/>
          <w:szCs w:val="36"/>
        </w:rPr>
      </w:pPr>
      <w:r w:rsidRPr="00133111">
        <w:rPr>
          <w:rFonts w:ascii="標楷體" w:eastAsia="標楷體" w:hAnsi="標楷體" w:hint="eastAsia"/>
          <w:b/>
          <w:sz w:val="36"/>
          <w:szCs w:val="36"/>
        </w:rPr>
        <w:t>黏貼資料表</w:t>
      </w:r>
    </w:p>
    <w:tbl>
      <w:tblP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652"/>
        <w:gridCol w:w="3276"/>
      </w:tblGrid>
      <w:tr w:rsidR="001E1687" w:rsidRPr="00133111" w14:paraId="0D526AC0" w14:textId="77777777">
        <w:trPr>
          <w:cantSplit/>
          <w:trHeight w:val="631"/>
        </w:trPr>
        <w:tc>
          <w:tcPr>
            <w:tcW w:w="6688" w:type="dxa"/>
            <w:tcBorders>
              <w:top w:val="single" w:sz="4" w:space="0" w:color="auto"/>
              <w:left w:val="single" w:sz="4" w:space="0" w:color="auto"/>
              <w:bottom w:val="single" w:sz="4" w:space="0" w:color="auto"/>
              <w:right w:val="single" w:sz="4" w:space="0" w:color="auto"/>
            </w:tcBorders>
            <w:vAlign w:val="center"/>
            <w:hideMark/>
          </w:tcPr>
          <w:p w14:paraId="209E761A" w14:textId="77777777" w:rsidR="001E1687" w:rsidRPr="00133111" w:rsidRDefault="001E1687" w:rsidP="001E1687">
            <w:pPr>
              <w:spacing w:line="320" w:lineRule="exact"/>
              <w:jc w:val="both"/>
              <w:rPr>
                <w:rFonts w:ascii="標楷體" w:eastAsia="標楷體" w:hAnsi="標楷體"/>
                <w:kern w:val="2"/>
                <w:sz w:val="28"/>
                <w:szCs w:val="28"/>
              </w:rPr>
            </w:pPr>
            <w:r w:rsidRPr="00133111">
              <w:rPr>
                <w:rFonts w:ascii="標楷體" w:eastAsia="標楷體" w:hAnsi="標楷體"/>
                <w:kern w:val="2"/>
                <w:sz w:val="28"/>
                <w:szCs w:val="28"/>
              </w:rPr>
              <w:t>報考類科</w:t>
            </w:r>
          </w:p>
        </w:tc>
        <w:tc>
          <w:tcPr>
            <w:tcW w:w="3240" w:type="dxa"/>
            <w:vMerge w:val="restart"/>
            <w:tcBorders>
              <w:top w:val="single" w:sz="4" w:space="0" w:color="auto"/>
              <w:left w:val="single" w:sz="4" w:space="0" w:color="auto"/>
              <w:bottom w:val="single" w:sz="4" w:space="0" w:color="auto"/>
              <w:right w:val="single" w:sz="4" w:space="0" w:color="auto"/>
            </w:tcBorders>
            <w:vAlign w:val="center"/>
            <w:hideMark/>
          </w:tcPr>
          <w:p w14:paraId="7A258B00" w14:textId="77777777" w:rsidR="001E1687" w:rsidRPr="00133111" w:rsidRDefault="001E1687">
            <w:pPr>
              <w:adjustRightInd w:val="0"/>
              <w:spacing w:line="400" w:lineRule="exact"/>
              <w:ind w:left="1960" w:hangingChars="700" w:hanging="1960"/>
              <w:jc w:val="both"/>
              <w:rPr>
                <w:rFonts w:ascii="標楷體" w:eastAsia="標楷體" w:hAnsi="標楷體"/>
                <w:kern w:val="2"/>
                <w:sz w:val="28"/>
                <w:szCs w:val="28"/>
              </w:rPr>
            </w:pPr>
            <w:r w:rsidRPr="00133111">
              <w:rPr>
                <w:rFonts w:ascii="標楷體" w:eastAsia="標楷體" w:hAnsi="標楷體" w:hint="eastAsia"/>
                <w:sz w:val="28"/>
                <w:szCs w:val="28"/>
              </w:rPr>
              <w:t xml:space="preserve">甄試證號碼：_________ (請勿填)  </w:t>
            </w:r>
          </w:p>
        </w:tc>
      </w:tr>
      <w:tr w:rsidR="001E1687" w:rsidRPr="00133111" w14:paraId="493E4C21" w14:textId="77777777" w:rsidTr="00ED79CC">
        <w:trPr>
          <w:cantSplit/>
          <w:trHeight w:val="1815"/>
        </w:trPr>
        <w:tc>
          <w:tcPr>
            <w:tcW w:w="6688" w:type="dxa"/>
            <w:tcBorders>
              <w:top w:val="single" w:sz="4" w:space="0" w:color="auto"/>
              <w:left w:val="single" w:sz="4" w:space="0" w:color="auto"/>
              <w:bottom w:val="single" w:sz="4" w:space="0" w:color="auto"/>
              <w:right w:val="single" w:sz="4" w:space="0" w:color="auto"/>
            </w:tcBorders>
            <w:vAlign w:val="center"/>
          </w:tcPr>
          <w:p w14:paraId="73090DD4" w14:textId="3EFC7006" w:rsidR="004A7E45" w:rsidRPr="004A7E45" w:rsidRDefault="004A7E45" w:rsidP="004A7E45">
            <w:pPr>
              <w:spacing w:line="320" w:lineRule="exact"/>
              <w:jc w:val="both"/>
              <w:rPr>
                <w:rFonts w:ascii="標楷體" w:eastAsia="標楷體" w:hAnsi="標楷體"/>
                <w:lang w:eastAsia="zh-TW"/>
              </w:rPr>
            </w:pPr>
            <w:r w:rsidRPr="004A7E45">
              <w:rPr>
                <w:rFonts w:ascii="標楷體" w:eastAsia="標楷體" w:hAnsi="標楷體" w:hint="eastAsia"/>
                <w:lang w:eastAsia="zh-TW"/>
              </w:rPr>
              <w:t>□一般代理教師(</w:t>
            </w:r>
            <w:r w:rsidR="005E2BAD" w:rsidRPr="004A7E45">
              <w:rPr>
                <w:rFonts w:ascii="標楷體" w:eastAsia="標楷體" w:hAnsi="標楷體" w:hint="eastAsia"/>
                <w:lang w:eastAsia="zh-TW"/>
              </w:rPr>
              <w:t>懸缺</w:t>
            </w:r>
            <w:r w:rsidRPr="004A7E45">
              <w:rPr>
                <w:rFonts w:ascii="標楷體" w:eastAsia="標楷體" w:hAnsi="標楷體" w:hint="eastAsia"/>
                <w:lang w:eastAsia="zh-TW"/>
              </w:rPr>
              <w:t>)擔任</w:t>
            </w:r>
            <w:r w:rsidR="005E2BAD">
              <w:rPr>
                <w:rFonts w:ascii="標楷體" w:eastAsia="標楷體" w:hAnsi="標楷體" w:hint="eastAsia"/>
                <w:lang w:eastAsia="zh-TW"/>
              </w:rPr>
              <w:t>英語科任</w:t>
            </w:r>
            <w:r w:rsidRPr="004A7E45">
              <w:rPr>
                <w:rFonts w:ascii="標楷體" w:eastAsia="標楷體" w:hAnsi="標楷體" w:hint="eastAsia"/>
                <w:lang w:eastAsia="zh-TW"/>
              </w:rPr>
              <w:t>。</w:t>
            </w:r>
          </w:p>
          <w:p w14:paraId="5087DBE7" w14:textId="38A17220" w:rsidR="004A7E45" w:rsidRPr="004A7E45" w:rsidRDefault="004A7E45" w:rsidP="004A7E45">
            <w:pPr>
              <w:spacing w:line="320" w:lineRule="exact"/>
              <w:jc w:val="both"/>
              <w:rPr>
                <w:rFonts w:ascii="標楷體" w:eastAsia="標楷體" w:hAnsi="標楷體"/>
                <w:lang w:eastAsia="zh-TW"/>
              </w:rPr>
            </w:pPr>
            <w:r w:rsidRPr="004A7E45">
              <w:rPr>
                <w:rFonts w:ascii="標楷體" w:eastAsia="標楷體" w:hAnsi="標楷體" w:hint="eastAsia"/>
                <w:lang w:eastAsia="zh-TW"/>
              </w:rPr>
              <w:t>□一般代理教師(午餐加置)擔任午餐教師</w:t>
            </w:r>
            <w:r w:rsidR="00352D16">
              <w:rPr>
                <w:rFonts w:ascii="標楷體" w:eastAsia="標楷體" w:hAnsi="標楷體" w:hint="eastAsia"/>
                <w:lang w:eastAsia="zh-TW"/>
              </w:rPr>
              <w:t>或級任導師</w:t>
            </w:r>
            <w:r w:rsidRPr="004A7E45">
              <w:rPr>
                <w:rFonts w:ascii="標楷體" w:eastAsia="標楷體" w:hAnsi="標楷體" w:hint="eastAsia"/>
                <w:lang w:eastAsia="zh-TW"/>
              </w:rPr>
              <w:t>。</w:t>
            </w:r>
          </w:p>
          <w:p w14:paraId="76D8CAB3" w14:textId="3FDD5BBD" w:rsidR="004A7E45" w:rsidRPr="004A7E45" w:rsidRDefault="004A7E45" w:rsidP="004A7E45">
            <w:pPr>
              <w:spacing w:line="320" w:lineRule="exact"/>
              <w:jc w:val="both"/>
              <w:rPr>
                <w:rFonts w:ascii="標楷體" w:eastAsia="標楷體" w:hAnsi="標楷體"/>
                <w:lang w:eastAsia="zh-TW"/>
              </w:rPr>
            </w:pPr>
            <w:r w:rsidRPr="004A7E45">
              <w:rPr>
                <w:rFonts w:ascii="標楷體" w:eastAsia="標楷體" w:hAnsi="標楷體" w:hint="eastAsia"/>
                <w:lang w:eastAsia="zh-TW"/>
              </w:rPr>
              <w:t>□一般代理教師(育嬰</w:t>
            </w:r>
            <w:proofErr w:type="gramStart"/>
            <w:r w:rsidRPr="004A7E45">
              <w:rPr>
                <w:rFonts w:ascii="標楷體" w:eastAsia="標楷體" w:hAnsi="標楷體" w:hint="eastAsia"/>
                <w:lang w:eastAsia="zh-TW"/>
              </w:rPr>
              <w:t>留停缺</w:t>
            </w:r>
            <w:proofErr w:type="gramEnd"/>
            <w:r w:rsidRPr="004A7E45">
              <w:rPr>
                <w:rFonts w:ascii="標楷體" w:eastAsia="標楷體" w:hAnsi="標楷體" w:hint="eastAsia"/>
                <w:lang w:eastAsia="zh-TW"/>
              </w:rPr>
              <w:t>)擔任特教教師。</w:t>
            </w:r>
          </w:p>
          <w:p w14:paraId="3C708EB0" w14:textId="75E53DD8" w:rsidR="009A2B44" w:rsidRPr="0070646D" w:rsidRDefault="004A7E45" w:rsidP="004A7E45">
            <w:pPr>
              <w:spacing w:line="320" w:lineRule="exact"/>
              <w:jc w:val="both"/>
              <w:rPr>
                <w:rFonts w:ascii="標楷體" w:eastAsia="標楷體" w:hAnsi="標楷體"/>
                <w:lang w:eastAsia="zh-TW"/>
              </w:rPr>
            </w:pPr>
            <w:r w:rsidRPr="004A7E45">
              <w:rPr>
                <w:rFonts w:ascii="標楷體" w:eastAsia="標楷體" w:hAnsi="標楷體" w:hint="eastAsia"/>
                <w:lang w:eastAsia="zh-TW"/>
              </w:rPr>
              <w:t>□鐘點科任教師。</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1ECA28" w14:textId="77777777" w:rsidR="001E1687" w:rsidRPr="00133111" w:rsidRDefault="001E1687">
            <w:pPr>
              <w:widowControl/>
              <w:rPr>
                <w:rFonts w:ascii="標楷體" w:eastAsia="標楷體" w:hAnsi="標楷體"/>
                <w:kern w:val="2"/>
                <w:sz w:val="28"/>
                <w:szCs w:val="28"/>
              </w:rPr>
            </w:pPr>
          </w:p>
        </w:tc>
      </w:tr>
    </w:tbl>
    <w:p w14:paraId="75FB6188" w14:textId="77777777" w:rsidR="001E1687" w:rsidRPr="00133111" w:rsidRDefault="001E1687" w:rsidP="001E1687">
      <w:pPr>
        <w:rPr>
          <w:rFonts w:ascii="標楷體" w:eastAsia="標楷體" w:hAnsi="標楷體"/>
          <w:kern w:val="2"/>
          <w:sz w:val="34"/>
        </w:rPr>
      </w:pPr>
    </w:p>
    <w:p w14:paraId="47D98C8D" w14:textId="77777777" w:rsidR="001E1687" w:rsidRPr="00133111" w:rsidRDefault="001E1687" w:rsidP="001E1687">
      <w:pPr>
        <w:rPr>
          <w:rFonts w:ascii="標楷體" w:eastAsia="標楷體" w:hAnsi="標楷體"/>
          <w:sz w:val="34"/>
        </w:rPr>
      </w:pPr>
      <w:r w:rsidRPr="00133111">
        <w:rPr>
          <w:rFonts w:ascii="標楷體" w:eastAsia="標楷體" w:hAnsi="標楷體" w:hint="eastAsia"/>
          <w:sz w:val="34"/>
        </w:rPr>
        <w:t>國民身分證(正反面影本)</w:t>
      </w:r>
    </w:p>
    <w:p w14:paraId="7FF1D782" w14:textId="77777777" w:rsidR="001E1687" w:rsidRPr="00133111" w:rsidRDefault="001E1687" w:rsidP="001E1687">
      <w:pPr>
        <w:rPr>
          <w:rFonts w:ascii="標楷體" w:eastAsia="標楷體" w:hAnsi="標楷體"/>
          <w:sz w:val="28"/>
          <w:szCs w:val="28"/>
        </w:rPr>
      </w:pPr>
      <w:r w:rsidRPr="00133111">
        <w:rPr>
          <w:rFonts w:ascii="標楷體" w:eastAsia="標楷體" w:hAnsi="標楷體" w:hint="eastAsia"/>
          <w:sz w:val="28"/>
          <w:szCs w:val="28"/>
        </w:rPr>
        <w:t>未註明出生地者，應另檢附個人現戶戶籍謄本正本1份  (黏貼於本表背面)</w:t>
      </w:r>
    </w:p>
    <w:p w14:paraId="7BE591B4" w14:textId="77777777" w:rsidR="001E1687" w:rsidRPr="00133111" w:rsidRDefault="001E1687" w:rsidP="001E1687">
      <w:pPr>
        <w:rPr>
          <w:rFonts w:ascii="標楷體" w:eastAsia="標楷體" w:hAnsi="標楷體"/>
          <w:b/>
          <w:sz w:val="22"/>
        </w:rPr>
      </w:pPr>
    </w:p>
    <w:p w14:paraId="3113B3C8" w14:textId="77777777" w:rsidR="001E1687" w:rsidRPr="00133111" w:rsidRDefault="00BF6B34" w:rsidP="001E1687">
      <w:pPr>
        <w:rPr>
          <w:rFonts w:ascii="標楷體" w:eastAsia="標楷體" w:hAnsi="標楷體"/>
          <w:b/>
          <w:sz w:val="22"/>
        </w:rPr>
      </w:pPr>
      <w:r w:rsidRPr="00133111">
        <w:rPr>
          <w:rFonts w:hint="eastAsia"/>
          <w:noProof/>
          <w:lang w:eastAsia="zh-TW"/>
        </w:rPr>
        <mc:AlternateContent>
          <mc:Choice Requires="wps">
            <w:drawing>
              <wp:anchor distT="0" distB="0" distL="114300" distR="114300" simplePos="0" relativeHeight="251658240" behindDoc="0" locked="0" layoutInCell="1" allowOverlap="1" wp14:anchorId="3063B31C" wp14:editId="7BDAF423">
                <wp:simplePos x="0" y="0"/>
                <wp:positionH relativeFrom="column">
                  <wp:posOffset>3200400</wp:posOffset>
                </wp:positionH>
                <wp:positionV relativeFrom="paragraph">
                  <wp:posOffset>61595</wp:posOffset>
                </wp:positionV>
                <wp:extent cx="2971800" cy="1783715"/>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71800" cy="1783715"/>
                        </a:xfrm>
                        <a:prstGeom prst="rect">
                          <a:avLst/>
                        </a:prstGeom>
                        <a:solidFill>
                          <a:srgbClr val="FFFFFF"/>
                        </a:solidFill>
                        <a:ln w="9525">
                          <a:solidFill>
                            <a:srgbClr val="000000"/>
                          </a:solidFill>
                          <a:miter lim="800000"/>
                          <a:headEnd/>
                          <a:tailEnd/>
                        </a:ln>
                      </wps:spPr>
                      <wps:txbx>
                        <w:txbxContent>
                          <w:p w14:paraId="6F45A654" w14:textId="77777777" w:rsidR="001E1687" w:rsidRDefault="001E1687" w:rsidP="001E1687">
                            <w:pPr>
                              <w:jc w:val="center"/>
                            </w:pPr>
                          </w:p>
                        </w:txbxContent>
                      </wps:txbx>
                      <wps:bodyPr rot="0" vert="horz" wrap="square" lIns="540000" tIns="45720" rIns="540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63B31C" id="Rectangle 3" o:spid="_x0000_s1026" style="position:absolute;margin-left:252pt;margin-top:4.85pt;width:234pt;height:140.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">
                <v:path arrowok="t"/>
                <v:textbox inset="15mm,,15mm">
                  <w:txbxContent>
                    <w:p w14:paraId="6F45A654" w14:textId="77777777" w:rsidR="001E1687" w:rsidRDefault="001E1687" w:rsidP="001E1687">
                      <w:pPr>
                        <w:jc w:val="center"/>
                      </w:pPr>
                    </w:p>
                  </w:txbxContent>
                </v:textbox>
              </v:rect>
            </w:pict>
          </mc:Fallback>
        </mc:AlternateContent>
      </w:r>
      <w:r w:rsidRPr="00133111">
        <w:rPr>
          <w:rFonts w:hint="eastAsia"/>
          <w:noProof/>
          <w:lang w:eastAsia="zh-TW"/>
        </w:rPr>
        <mc:AlternateContent>
          <mc:Choice Requires="wps">
            <w:drawing>
              <wp:anchor distT="0" distB="0" distL="114300" distR="114300" simplePos="0" relativeHeight="251657216" behindDoc="0" locked="0" layoutInCell="1" allowOverlap="1" wp14:anchorId="19D4E10C" wp14:editId="16CA4647">
                <wp:simplePos x="0" y="0"/>
                <wp:positionH relativeFrom="column">
                  <wp:posOffset>0</wp:posOffset>
                </wp:positionH>
                <wp:positionV relativeFrom="paragraph">
                  <wp:posOffset>61595</wp:posOffset>
                </wp:positionV>
                <wp:extent cx="2971800" cy="178371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71800" cy="1783715"/>
                        </a:xfrm>
                        <a:prstGeom prst="rect">
                          <a:avLst/>
                        </a:prstGeom>
                        <a:solidFill>
                          <a:srgbClr val="FFFFFF"/>
                        </a:solidFill>
                        <a:ln w="9525">
                          <a:solidFill>
                            <a:srgbClr val="000000"/>
                          </a:solidFill>
                          <a:miter lim="800000"/>
                          <a:headEnd/>
                          <a:tailEnd/>
                        </a:ln>
                      </wps:spPr>
                      <wps:txbx>
                        <w:txbxContent>
                          <w:p w14:paraId="6199682A" w14:textId="77777777" w:rsidR="001E1687" w:rsidRDefault="001E1687" w:rsidP="001E1687">
                            <w:pPr>
                              <w:jc w:val="center"/>
                            </w:pPr>
                          </w:p>
                        </w:txbxContent>
                      </wps:txbx>
                      <wps:bodyPr rot="0" vert="horz" wrap="square" lIns="540000" tIns="45720" rIns="540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D4E10C" id="Rectangle 2" o:spid="_x0000_s1027" style="position:absolute;margin-left:0;margin-top:4.85pt;width:234pt;height:140.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">
                <v:path arrowok="t"/>
                <v:textbox inset="15mm,,15mm">
                  <w:txbxContent>
                    <w:p w14:paraId="6199682A" w14:textId="77777777" w:rsidR="001E1687" w:rsidRDefault="001E1687" w:rsidP="001E1687">
                      <w:pPr>
                        <w:jc w:val="center"/>
                      </w:pPr>
                    </w:p>
                  </w:txbxContent>
                </v:textbox>
              </v:rect>
            </w:pict>
          </mc:Fallback>
        </mc:AlternateContent>
      </w:r>
      <w:r w:rsidR="001E1687" w:rsidRPr="00133111">
        <w:rPr>
          <w:rFonts w:ascii="標楷體" w:eastAsia="標楷體" w:hAnsi="標楷體" w:hint="eastAsia"/>
          <w:b/>
          <w:sz w:val="22"/>
        </w:rPr>
        <w:t xml:space="preserve">                                        </w:t>
      </w:r>
    </w:p>
    <w:p w14:paraId="5BE4D034" w14:textId="77777777" w:rsidR="001E1687" w:rsidRPr="00133111" w:rsidRDefault="001E1687" w:rsidP="001E1687">
      <w:pPr>
        <w:rPr>
          <w:rFonts w:ascii="標楷體" w:eastAsia="標楷體" w:hAnsi="標楷體"/>
          <w:b/>
          <w:sz w:val="22"/>
        </w:rPr>
      </w:pPr>
    </w:p>
    <w:p w14:paraId="74143ED8" w14:textId="77777777" w:rsidR="001E1687" w:rsidRPr="00133111" w:rsidRDefault="001E1687" w:rsidP="001E1687">
      <w:pPr>
        <w:rPr>
          <w:rFonts w:ascii="標楷體" w:eastAsia="標楷體" w:hAnsi="標楷體"/>
          <w:b/>
          <w:sz w:val="22"/>
        </w:rPr>
      </w:pPr>
    </w:p>
    <w:p w14:paraId="47BBCA25" w14:textId="77777777" w:rsidR="001E1687" w:rsidRPr="00133111" w:rsidRDefault="001E1687" w:rsidP="001E1687">
      <w:pPr>
        <w:rPr>
          <w:rFonts w:ascii="標楷體" w:eastAsia="標楷體" w:hAnsi="標楷體"/>
          <w:b/>
          <w:sz w:val="22"/>
        </w:rPr>
      </w:pPr>
    </w:p>
    <w:p w14:paraId="0A46DA04" w14:textId="77777777" w:rsidR="001E1687" w:rsidRPr="00133111" w:rsidRDefault="001E1687" w:rsidP="001E1687">
      <w:pPr>
        <w:rPr>
          <w:rFonts w:ascii="標楷體" w:eastAsia="標楷體" w:hAnsi="標楷體"/>
          <w:b/>
          <w:sz w:val="22"/>
        </w:rPr>
      </w:pPr>
    </w:p>
    <w:p w14:paraId="5B26867F" w14:textId="77777777" w:rsidR="001E1687" w:rsidRPr="00133111" w:rsidRDefault="001E1687" w:rsidP="001E1687">
      <w:pPr>
        <w:rPr>
          <w:rFonts w:ascii="標楷體" w:eastAsia="標楷體" w:hAnsi="標楷體"/>
          <w:b/>
          <w:sz w:val="22"/>
        </w:rPr>
      </w:pPr>
    </w:p>
    <w:p w14:paraId="70029511" w14:textId="77777777" w:rsidR="001E1687" w:rsidRPr="00133111" w:rsidRDefault="001E1687" w:rsidP="001E1687">
      <w:pPr>
        <w:rPr>
          <w:rFonts w:ascii="標楷體" w:eastAsia="標楷體" w:hAnsi="標楷體"/>
          <w:b/>
          <w:sz w:val="22"/>
        </w:rPr>
      </w:pPr>
    </w:p>
    <w:p w14:paraId="2E1DB2B3" w14:textId="77777777" w:rsidR="0072313F" w:rsidRPr="00133111" w:rsidRDefault="0072313F" w:rsidP="001E1687">
      <w:pPr>
        <w:tabs>
          <w:tab w:val="left" w:pos="1800"/>
        </w:tabs>
        <w:spacing w:line="480" w:lineRule="exact"/>
        <w:rPr>
          <w:rFonts w:eastAsia="標楷體"/>
          <w:sz w:val="28"/>
          <w:lang w:eastAsia="zh-TW"/>
        </w:rPr>
      </w:pPr>
    </w:p>
    <w:p w14:paraId="445D4ABA" w14:textId="77777777" w:rsidR="00A8220E" w:rsidRPr="00133111" w:rsidRDefault="000B6E38" w:rsidP="00A8220E">
      <w:pPr>
        <w:tabs>
          <w:tab w:val="left" w:pos="1800"/>
        </w:tabs>
        <w:spacing w:line="480" w:lineRule="exact"/>
        <w:rPr>
          <w:rFonts w:eastAsia="標楷體"/>
          <w:sz w:val="28"/>
          <w:lang w:eastAsia="zh-TW"/>
        </w:rPr>
      </w:pPr>
      <w:r w:rsidRPr="00133111">
        <w:rPr>
          <w:rFonts w:eastAsia="標楷體"/>
          <w:sz w:val="28"/>
          <w:lang w:eastAsia="zh-TW"/>
        </w:rPr>
        <w:br w:type="page"/>
      </w:r>
      <w:r w:rsidR="00A8220E" w:rsidRPr="00133111">
        <w:rPr>
          <w:rFonts w:eastAsia="標楷體"/>
          <w:b/>
        </w:rPr>
        <w:lastRenderedPageBreak/>
        <w:t>（附件</w:t>
      </w:r>
      <w:r w:rsidR="00A8220E" w:rsidRPr="00133111">
        <w:rPr>
          <w:rFonts w:eastAsia="標楷體" w:hint="eastAsia"/>
          <w:b/>
        </w:rPr>
        <w:t>六</w:t>
      </w:r>
      <w:r w:rsidR="00A8220E" w:rsidRPr="00133111">
        <w:rPr>
          <w:rFonts w:eastAsia="標楷體"/>
          <w:b/>
        </w:rPr>
        <w:t>）</w:t>
      </w:r>
    </w:p>
    <w:tbl>
      <w:tblPr>
        <w:tblW w:w="9550" w:type="dxa"/>
        <w:jc w:val="center"/>
        <w:tblLayout w:type="fixed"/>
        <w:tblCellMar>
          <w:left w:w="28" w:type="dxa"/>
          <w:right w:w="28" w:type="dxa"/>
        </w:tblCellMar>
        <w:tblLook w:val="0000" w:firstRow="0" w:lastRow="0" w:firstColumn="0" w:lastColumn="0" w:noHBand="0" w:noVBand="0"/>
      </w:tblPr>
      <w:tblGrid>
        <w:gridCol w:w="836"/>
        <w:gridCol w:w="865"/>
        <w:gridCol w:w="1091"/>
        <w:gridCol w:w="2170"/>
        <w:gridCol w:w="611"/>
        <w:gridCol w:w="229"/>
        <w:gridCol w:w="2552"/>
        <w:gridCol w:w="445"/>
        <w:gridCol w:w="751"/>
      </w:tblGrid>
      <w:tr w:rsidR="00962722" w:rsidRPr="00133111" w14:paraId="4952A4E4" w14:textId="77777777" w:rsidTr="00FC7F02">
        <w:trPr>
          <w:cantSplit/>
          <w:trHeight w:val="775"/>
          <w:jc w:val="center"/>
        </w:trPr>
        <w:tc>
          <w:tcPr>
            <w:tcW w:w="9550" w:type="dxa"/>
            <w:gridSpan w:val="9"/>
            <w:tcBorders>
              <w:top w:val="single" w:sz="8" w:space="0" w:color="000000"/>
              <w:left w:val="single" w:sz="8" w:space="0" w:color="000000"/>
              <w:bottom w:val="single" w:sz="4" w:space="0" w:color="000000"/>
              <w:right w:val="single" w:sz="8" w:space="0" w:color="000000"/>
            </w:tcBorders>
            <w:shd w:val="clear" w:color="auto" w:fill="auto"/>
            <w:vAlign w:val="center"/>
          </w:tcPr>
          <w:p w14:paraId="4A08A945" w14:textId="22A3E9AD" w:rsidR="00962722" w:rsidRPr="00133111" w:rsidRDefault="00CE249C" w:rsidP="002C20A2">
            <w:pPr>
              <w:snapToGrid w:val="0"/>
              <w:jc w:val="center"/>
              <w:rPr>
                <w:rFonts w:eastAsia="標楷體"/>
                <w:b/>
                <w:bCs/>
                <w:sz w:val="28"/>
                <w:szCs w:val="32"/>
                <w:lang w:eastAsia="zh-TW"/>
              </w:rPr>
            </w:pPr>
            <w:r w:rsidRPr="00133111">
              <w:rPr>
                <w:rFonts w:eastAsia="標楷體" w:hint="eastAsia"/>
                <w:b/>
                <w:bCs/>
                <w:sz w:val="28"/>
                <w:szCs w:val="32"/>
                <w:lang w:eastAsia="zh-TW"/>
              </w:rPr>
              <w:t>新北市</w:t>
            </w:r>
            <w:r w:rsidR="00962722" w:rsidRPr="00133111">
              <w:rPr>
                <w:rFonts w:eastAsia="標楷體"/>
                <w:b/>
                <w:bCs/>
                <w:sz w:val="28"/>
                <w:szCs w:val="32"/>
              </w:rPr>
              <w:t>新店</w:t>
            </w:r>
            <w:r w:rsidRPr="00133111">
              <w:rPr>
                <w:rFonts w:eastAsia="標楷體" w:hint="eastAsia"/>
                <w:b/>
                <w:bCs/>
                <w:sz w:val="28"/>
                <w:szCs w:val="32"/>
                <w:lang w:eastAsia="zh-TW"/>
              </w:rPr>
              <w:t>區</w:t>
            </w:r>
            <w:r w:rsidR="00560C49" w:rsidRPr="00133111">
              <w:rPr>
                <w:rFonts w:eastAsia="標楷體" w:hint="eastAsia"/>
                <w:b/>
                <w:bCs/>
                <w:sz w:val="28"/>
                <w:szCs w:val="32"/>
                <w:lang w:eastAsia="zh-TW"/>
              </w:rPr>
              <w:t>龜山</w:t>
            </w:r>
            <w:r w:rsidR="00962722" w:rsidRPr="00133111">
              <w:rPr>
                <w:rFonts w:eastAsia="標楷體"/>
                <w:b/>
                <w:bCs/>
                <w:sz w:val="28"/>
                <w:szCs w:val="32"/>
              </w:rPr>
              <w:t>國民小學</w:t>
            </w:r>
            <w:r w:rsidR="00265A08">
              <w:rPr>
                <w:rFonts w:eastAsia="標楷體" w:hint="eastAsia"/>
                <w:b/>
                <w:bCs/>
                <w:sz w:val="28"/>
                <w:szCs w:val="32"/>
                <w:lang w:eastAsia="zh-TW"/>
              </w:rPr>
              <w:t>11</w:t>
            </w:r>
            <w:r w:rsidR="007B2A87">
              <w:rPr>
                <w:rFonts w:eastAsia="標楷體" w:hint="eastAsia"/>
                <w:b/>
                <w:bCs/>
                <w:sz w:val="28"/>
                <w:szCs w:val="32"/>
                <w:lang w:eastAsia="zh-TW"/>
              </w:rPr>
              <w:t>4</w:t>
            </w:r>
            <w:proofErr w:type="gramStart"/>
            <w:r w:rsidR="00962722" w:rsidRPr="00133111">
              <w:rPr>
                <w:rFonts w:eastAsia="標楷體"/>
                <w:b/>
                <w:bCs/>
                <w:sz w:val="28"/>
                <w:szCs w:val="32"/>
              </w:rPr>
              <w:t>學年度</w:t>
            </w:r>
            <w:r w:rsidR="005B2023" w:rsidRPr="00133111">
              <w:rPr>
                <w:rFonts w:eastAsia="標楷體" w:hint="eastAsia"/>
                <w:b/>
                <w:bCs/>
                <w:sz w:val="28"/>
                <w:szCs w:val="32"/>
                <w:lang w:eastAsia="zh-TW"/>
              </w:rPr>
              <w:t>第</w:t>
            </w:r>
            <w:proofErr w:type="gramEnd"/>
            <w:r w:rsidR="005751FE" w:rsidRPr="00133111">
              <w:rPr>
                <w:rFonts w:eastAsia="標楷體" w:hint="eastAsia"/>
                <w:b/>
                <w:bCs/>
                <w:sz w:val="28"/>
                <w:szCs w:val="32"/>
                <w:u w:val="single"/>
                <w:lang w:eastAsia="zh-TW"/>
              </w:rPr>
              <w:t xml:space="preserve">  </w:t>
            </w:r>
            <w:r w:rsidR="00EE6C16" w:rsidRPr="00133111">
              <w:rPr>
                <w:rFonts w:eastAsia="標楷體" w:hint="eastAsia"/>
                <w:b/>
                <w:bCs/>
                <w:sz w:val="28"/>
                <w:szCs w:val="32"/>
                <w:u w:val="single"/>
                <w:lang w:eastAsia="zh-TW"/>
              </w:rPr>
              <w:t xml:space="preserve"> </w:t>
            </w:r>
            <w:r w:rsidR="005751FE" w:rsidRPr="00133111">
              <w:rPr>
                <w:rFonts w:eastAsia="標楷體" w:hint="eastAsia"/>
                <w:b/>
                <w:bCs/>
                <w:sz w:val="28"/>
                <w:szCs w:val="32"/>
                <w:u w:val="single"/>
                <w:lang w:eastAsia="zh-TW"/>
              </w:rPr>
              <w:t xml:space="preserve"> </w:t>
            </w:r>
            <w:r w:rsidR="005B2023" w:rsidRPr="00133111">
              <w:rPr>
                <w:rFonts w:eastAsia="標楷體" w:hint="eastAsia"/>
                <w:b/>
                <w:bCs/>
                <w:sz w:val="28"/>
                <w:szCs w:val="32"/>
                <w:lang w:eastAsia="zh-TW"/>
              </w:rPr>
              <w:t>次</w:t>
            </w:r>
            <w:r w:rsidR="00962722" w:rsidRPr="00133111">
              <w:rPr>
                <w:rFonts w:eastAsia="標楷體"/>
                <w:b/>
                <w:bCs/>
                <w:sz w:val="28"/>
                <w:szCs w:val="32"/>
              </w:rPr>
              <w:t>代理</w:t>
            </w:r>
            <w:r w:rsidR="00C20038" w:rsidRPr="00133111">
              <w:rPr>
                <w:rFonts w:eastAsia="標楷體"/>
                <w:b/>
                <w:bCs/>
                <w:sz w:val="28"/>
                <w:szCs w:val="32"/>
              </w:rPr>
              <w:t>代課</w:t>
            </w:r>
            <w:r w:rsidR="00962722" w:rsidRPr="00133111">
              <w:rPr>
                <w:rFonts w:eastAsia="標楷體"/>
                <w:b/>
                <w:bCs/>
                <w:sz w:val="28"/>
                <w:szCs w:val="32"/>
              </w:rPr>
              <w:t>教師甄選准考證</w:t>
            </w:r>
          </w:p>
        </w:tc>
      </w:tr>
      <w:tr w:rsidR="00962722" w:rsidRPr="00133111" w14:paraId="555BBE22" w14:textId="77777777" w:rsidTr="005636FB">
        <w:trPr>
          <w:cantSplit/>
          <w:trHeight w:val="3472"/>
          <w:jc w:val="center"/>
        </w:trPr>
        <w:tc>
          <w:tcPr>
            <w:tcW w:w="836" w:type="dxa"/>
            <w:tcBorders>
              <w:left w:val="single" w:sz="8" w:space="0" w:color="000000"/>
              <w:bottom w:val="single" w:sz="4" w:space="0" w:color="000000"/>
            </w:tcBorders>
            <w:shd w:val="clear" w:color="auto" w:fill="auto"/>
            <w:vAlign w:val="center"/>
          </w:tcPr>
          <w:p w14:paraId="028C9D18" w14:textId="77777777" w:rsidR="00962722" w:rsidRPr="00133111" w:rsidRDefault="00962722">
            <w:pPr>
              <w:snapToGrid w:val="0"/>
              <w:jc w:val="center"/>
              <w:rPr>
                <w:rFonts w:eastAsia="標楷體"/>
                <w:b/>
                <w:bCs/>
                <w:sz w:val="32"/>
              </w:rPr>
            </w:pPr>
            <w:r w:rsidRPr="00133111">
              <w:rPr>
                <w:rFonts w:eastAsia="標楷體"/>
                <w:b/>
                <w:bCs/>
                <w:sz w:val="32"/>
              </w:rPr>
              <w:t>姓</w:t>
            </w:r>
            <w:r w:rsidRPr="00133111">
              <w:rPr>
                <w:rFonts w:eastAsia="標楷體"/>
                <w:b/>
                <w:bCs/>
                <w:sz w:val="32"/>
              </w:rPr>
              <w:t xml:space="preserve">       </w:t>
            </w:r>
            <w:r w:rsidRPr="00133111">
              <w:rPr>
                <w:rFonts w:eastAsia="標楷體"/>
                <w:b/>
                <w:bCs/>
                <w:sz w:val="32"/>
              </w:rPr>
              <w:t>名</w:t>
            </w:r>
          </w:p>
        </w:tc>
        <w:tc>
          <w:tcPr>
            <w:tcW w:w="1956" w:type="dxa"/>
            <w:gridSpan w:val="2"/>
            <w:tcBorders>
              <w:left w:val="single" w:sz="4" w:space="0" w:color="000000"/>
              <w:bottom w:val="single" w:sz="4" w:space="0" w:color="000000"/>
            </w:tcBorders>
            <w:shd w:val="clear" w:color="auto" w:fill="auto"/>
          </w:tcPr>
          <w:p w14:paraId="67734229" w14:textId="77777777" w:rsidR="00962722" w:rsidRPr="00133111" w:rsidRDefault="00962722">
            <w:pPr>
              <w:snapToGrid w:val="0"/>
            </w:pPr>
          </w:p>
        </w:tc>
        <w:tc>
          <w:tcPr>
            <w:tcW w:w="2170" w:type="dxa"/>
            <w:tcBorders>
              <w:left w:val="single" w:sz="4" w:space="0" w:color="000000"/>
              <w:bottom w:val="single" w:sz="4" w:space="0" w:color="000000"/>
            </w:tcBorders>
            <w:shd w:val="clear" w:color="auto" w:fill="auto"/>
            <w:vAlign w:val="center"/>
          </w:tcPr>
          <w:p w14:paraId="4BBE11B0" w14:textId="77777777" w:rsidR="00962722" w:rsidRPr="00133111" w:rsidRDefault="00962722">
            <w:pPr>
              <w:snapToGrid w:val="0"/>
              <w:jc w:val="center"/>
              <w:rPr>
                <w:rFonts w:ascii="標楷體" w:eastAsia="標楷體" w:hAnsi="標楷體"/>
              </w:rPr>
            </w:pPr>
            <w:r w:rsidRPr="00133111">
              <w:rPr>
                <w:rFonts w:ascii="標楷體" w:eastAsia="標楷體" w:hAnsi="標楷體"/>
              </w:rPr>
              <w:t>請貼三個月內正面</w:t>
            </w:r>
          </w:p>
          <w:p w14:paraId="55B961E8" w14:textId="77777777" w:rsidR="00962722" w:rsidRPr="00133111" w:rsidRDefault="00962722">
            <w:pPr>
              <w:jc w:val="center"/>
            </w:pPr>
            <w:r w:rsidRPr="00133111">
              <w:rPr>
                <w:rFonts w:ascii="標楷體" w:eastAsia="標楷體" w:hAnsi="標楷體"/>
              </w:rPr>
              <w:t>半身二吋相片</w:t>
            </w:r>
          </w:p>
        </w:tc>
        <w:tc>
          <w:tcPr>
            <w:tcW w:w="840" w:type="dxa"/>
            <w:gridSpan w:val="2"/>
            <w:tcBorders>
              <w:left w:val="single" w:sz="4" w:space="0" w:color="000000"/>
              <w:bottom w:val="single" w:sz="4" w:space="0" w:color="000000"/>
            </w:tcBorders>
            <w:shd w:val="clear" w:color="auto" w:fill="auto"/>
            <w:vAlign w:val="center"/>
          </w:tcPr>
          <w:p w14:paraId="43EDDA5F" w14:textId="77777777" w:rsidR="00962722" w:rsidRPr="00133111" w:rsidRDefault="00962722">
            <w:pPr>
              <w:snapToGrid w:val="0"/>
              <w:jc w:val="center"/>
              <w:rPr>
                <w:rFonts w:eastAsia="標楷體"/>
                <w:b/>
                <w:bCs/>
                <w:sz w:val="32"/>
              </w:rPr>
            </w:pPr>
            <w:r w:rsidRPr="00133111">
              <w:rPr>
                <w:rFonts w:eastAsia="標楷體"/>
                <w:b/>
                <w:bCs/>
                <w:sz w:val="32"/>
              </w:rPr>
              <w:t>科</w:t>
            </w:r>
            <w:r w:rsidRPr="00133111">
              <w:rPr>
                <w:rFonts w:eastAsia="標楷體"/>
                <w:b/>
                <w:bCs/>
                <w:sz w:val="32"/>
              </w:rPr>
              <w:t xml:space="preserve">    </w:t>
            </w:r>
            <w:r w:rsidRPr="00133111">
              <w:rPr>
                <w:rFonts w:eastAsia="標楷體"/>
                <w:b/>
                <w:bCs/>
                <w:sz w:val="32"/>
              </w:rPr>
              <w:t>別</w:t>
            </w:r>
          </w:p>
        </w:tc>
        <w:tc>
          <w:tcPr>
            <w:tcW w:w="2552" w:type="dxa"/>
            <w:tcBorders>
              <w:left w:val="single" w:sz="4" w:space="0" w:color="000000"/>
              <w:bottom w:val="single" w:sz="4" w:space="0" w:color="000000"/>
            </w:tcBorders>
            <w:shd w:val="clear" w:color="auto" w:fill="auto"/>
            <w:vAlign w:val="center"/>
          </w:tcPr>
          <w:p w14:paraId="14DFB458" w14:textId="24A403A1" w:rsidR="001056F9" w:rsidRPr="001056F9" w:rsidRDefault="001056F9" w:rsidP="001056F9">
            <w:pPr>
              <w:spacing w:line="320" w:lineRule="exact"/>
              <w:jc w:val="both"/>
              <w:rPr>
                <w:rFonts w:ascii="標楷體" w:eastAsia="標楷體"/>
                <w:lang w:eastAsia="zh-TW"/>
              </w:rPr>
            </w:pPr>
            <w:r w:rsidRPr="00133111">
              <w:rPr>
                <w:rFonts w:ascii="標楷體" w:eastAsia="標楷體" w:hAnsi="標楷體" w:hint="eastAsia"/>
                <w:lang w:eastAsia="zh-TW"/>
              </w:rPr>
              <w:t>□一般代理教師</w:t>
            </w:r>
            <w:r w:rsidRPr="00E37D75">
              <w:rPr>
                <w:rFonts w:ascii="標楷體" w:eastAsia="標楷體" w:hint="eastAsia"/>
                <w:lang w:eastAsia="zh-TW"/>
              </w:rPr>
              <w:t>(</w:t>
            </w:r>
            <w:r w:rsidR="002A4DA5" w:rsidRPr="00510D2C">
              <w:rPr>
                <w:rFonts w:ascii="標楷體" w:eastAsia="標楷體" w:hAnsi="標楷體" w:hint="eastAsia"/>
                <w:lang w:eastAsia="zh-TW"/>
              </w:rPr>
              <w:t>懸缺</w:t>
            </w:r>
            <w:r w:rsidRPr="00E37D75">
              <w:rPr>
                <w:rFonts w:ascii="標楷體" w:eastAsia="標楷體" w:hint="eastAsia"/>
                <w:lang w:eastAsia="zh-TW"/>
              </w:rPr>
              <w:t>)</w:t>
            </w:r>
            <w:r>
              <w:rPr>
                <w:rFonts w:ascii="標楷體" w:eastAsia="標楷體" w:hint="eastAsia"/>
                <w:lang w:eastAsia="zh-TW"/>
              </w:rPr>
              <w:t>擔任</w:t>
            </w:r>
            <w:r w:rsidR="002A4DA5">
              <w:rPr>
                <w:rFonts w:ascii="標楷體" w:eastAsia="標楷體" w:hint="eastAsia"/>
                <w:lang w:eastAsia="zh-TW"/>
              </w:rPr>
              <w:t>英語科任</w:t>
            </w:r>
            <w:r>
              <w:rPr>
                <w:rFonts w:ascii="微軟正黑體" w:eastAsia="微軟正黑體" w:hAnsi="微軟正黑體" w:hint="eastAsia"/>
                <w:lang w:eastAsia="zh-TW"/>
              </w:rPr>
              <w:t>。</w:t>
            </w:r>
          </w:p>
          <w:p w14:paraId="61CA1C1C" w14:textId="5036EF5A" w:rsidR="001056F9" w:rsidRPr="007B43C0" w:rsidRDefault="001056F9" w:rsidP="001056F9">
            <w:pPr>
              <w:spacing w:line="320" w:lineRule="exact"/>
              <w:jc w:val="both"/>
              <w:rPr>
                <w:rFonts w:ascii="標楷體" w:eastAsia="標楷體" w:hAnsi="標楷體"/>
                <w:lang w:eastAsia="zh-TW"/>
              </w:rPr>
            </w:pPr>
            <w:r w:rsidRPr="00133111">
              <w:rPr>
                <w:rFonts w:ascii="標楷體" w:eastAsia="標楷體" w:hAnsi="標楷體" w:hint="eastAsia"/>
                <w:lang w:eastAsia="zh-TW"/>
              </w:rPr>
              <w:t>□一般代理教師</w:t>
            </w:r>
            <w:r w:rsidRPr="00E37D75">
              <w:rPr>
                <w:rFonts w:ascii="標楷體" w:eastAsia="標楷體" w:hint="eastAsia"/>
                <w:lang w:eastAsia="zh-TW"/>
              </w:rPr>
              <w:t>(</w:t>
            </w:r>
            <w:r>
              <w:rPr>
                <w:rFonts w:ascii="標楷體" w:eastAsia="標楷體" w:hint="eastAsia"/>
                <w:lang w:eastAsia="zh-TW"/>
              </w:rPr>
              <w:t>午餐加置</w:t>
            </w:r>
            <w:r w:rsidRPr="00E37D75">
              <w:rPr>
                <w:rFonts w:ascii="標楷體" w:eastAsia="標楷體" w:hint="eastAsia"/>
                <w:lang w:eastAsia="zh-TW"/>
              </w:rPr>
              <w:t>)</w:t>
            </w:r>
            <w:r>
              <w:rPr>
                <w:rFonts w:ascii="標楷體" w:eastAsia="標楷體" w:hint="eastAsia"/>
                <w:lang w:eastAsia="zh-TW"/>
              </w:rPr>
              <w:t>擔任午餐教師</w:t>
            </w:r>
            <w:r w:rsidR="00352D16">
              <w:rPr>
                <w:rFonts w:ascii="標楷體" w:eastAsia="標楷體" w:hint="eastAsia"/>
                <w:lang w:eastAsia="zh-TW"/>
              </w:rPr>
              <w:t>或級任導師</w:t>
            </w:r>
            <w:r>
              <w:rPr>
                <w:rFonts w:ascii="微軟正黑體" w:eastAsia="微軟正黑體" w:hAnsi="微軟正黑體" w:hint="eastAsia"/>
                <w:lang w:eastAsia="zh-TW"/>
              </w:rPr>
              <w:t>。</w:t>
            </w:r>
          </w:p>
          <w:p w14:paraId="21A54AD2" w14:textId="77777777" w:rsidR="001056F9" w:rsidRPr="007B43C0" w:rsidRDefault="001056F9" w:rsidP="001056F9">
            <w:pPr>
              <w:spacing w:line="320" w:lineRule="exact"/>
              <w:jc w:val="both"/>
              <w:rPr>
                <w:rFonts w:ascii="標楷體" w:eastAsia="標楷體" w:hAnsi="標楷體"/>
                <w:lang w:eastAsia="zh-TW"/>
              </w:rPr>
            </w:pPr>
            <w:r w:rsidRPr="00133111">
              <w:rPr>
                <w:rFonts w:ascii="標楷體" w:eastAsia="標楷體" w:hAnsi="標楷體" w:hint="eastAsia"/>
                <w:lang w:eastAsia="zh-TW"/>
              </w:rPr>
              <w:t>□一般代理教師</w:t>
            </w:r>
            <w:r w:rsidRPr="00E37D75">
              <w:rPr>
                <w:rFonts w:ascii="標楷體" w:eastAsia="標楷體" w:hint="eastAsia"/>
                <w:lang w:eastAsia="zh-TW"/>
              </w:rPr>
              <w:t>(</w:t>
            </w:r>
            <w:r>
              <w:rPr>
                <w:rFonts w:ascii="標楷體" w:eastAsia="標楷體" w:hint="eastAsia"/>
                <w:lang w:eastAsia="zh-TW"/>
              </w:rPr>
              <w:t>育嬰</w:t>
            </w:r>
            <w:proofErr w:type="gramStart"/>
            <w:r>
              <w:rPr>
                <w:rFonts w:ascii="標楷體" w:eastAsia="標楷體" w:hint="eastAsia"/>
                <w:lang w:eastAsia="zh-TW"/>
              </w:rPr>
              <w:t>留停缺</w:t>
            </w:r>
            <w:proofErr w:type="gramEnd"/>
            <w:r>
              <w:rPr>
                <w:rFonts w:ascii="標楷體" w:eastAsia="標楷體"/>
                <w:lang w:eastAsia="zh-TW"/>
              </w:rPr>
              <w:t>)</w:t>
            </w:r>
            <w:r>
              <w:rPr>
                <w:rFonts w:ascii="標楷體" w:eastAsia="標楷體" w:hint="eastAsia"/>
                <w:lang w:eastAsia="zh-TW"/>
              </w:rPr>
              <w:t>擔任特教教師</w:t>
            </w:r>
            <w:r>
              <w:rPr>
                <w:rFonts w:ascii="微軟正黑體" w:eastAsia="微軟正黑體" w:hAnsi="微軟正黑體" w:hint="eastAsia"/>
                <w:lang w:eastAsia="zh-TW"/>
              </w:rPr>
              <w:t>。</w:t>
            </w:r>
          </w:p>
          <w:p w14:paraId="4C621CBA" w14:textId="2080810A" w:rsidR="009A2B44" w:rsidRPr="00510D2C" w:rsidRDefault="001056F9" w:rsidP="00FC7F02">
            <w:pPr>
              <w:spacing w:line="320" w:lineRule="exact"/>
              <w:jc w:val="both"/>
              <w:rPr>
                <w:rFonts w:ascii="標楷體" w:eastAsia="標楷體" w:hAnsi="標楷體"/>
                <w:lang w:eastAsia="zh-TW"/>
              </w:rPr>
            </w:pPr>
            <w:r w:rsidRPr="00133111">
              <w:rPr>
                <w:rFonts w:ascii="標楷體" w:eastAsia="標楷體" w:hAnsi="標楷體" w:hint="eastAsia"/>
                <w:lang w:eastAsia="zh-TW"/>
              </w:rPr>
              <w:t>□</w:t>
            </w:r>
            <w:r>
              <w:rPr>
                <w:rFonts w:ascii="標楷體" w:eastAsia="標楷體" w:hAnsi="標楷體" w:hint="eastAsia"/>
                <w:lang w:eastAsia="zh-TW"/>
              </w:rPr>
              <w:t>鐘點科任教師</w:t>
            </w:r>
            <w:r>
              <w:rPr>
                <w:rFonts w:ascii="微軟正黑體" w:eastAsia="微軟正黑體" w:hAnsi="微軟正黑體" w:hint="eastAsia"/>
                <w:lang w:eastAsia="zh-TW"/>
              </w:rPr>
              <w:t>。</w:t>
            </w:r>
          </w:p>
        </w:tc>
        <w:tc>
          <w:tcPr>
            <w:tcW w:w="445" w:type="dxa"/>
            <w:tcBorders>
              <w:left w:val="single" w:sz="4" w:space="0" w:color="000000"/>
              <w:bottom w:val="single" w:sz="4" w:space="0" w:color="000000"/>
            </w:tcBorders>
            <w:shd w:val="clear" w:color="auto" w:fill="auto"/>
            <w:vAlign w:val="center"/>
          </w:tcPr>
          <w:p w14:paraId="6AF4F6B7" w14:textId="77777777" w:rsidR="00962722" w:rsidRPr="00133111" w:rsidRDefault="00962722">
            <w:pPr>
              <w:snapToGrid w:val="0"/>
              <w:jc w:val="center"/>
              <w:rPr>
                <w:rFonts w:eastAsia="標楷體"/>
                <w:b/>
                <w:bCs/>
                <w:sz w:val="32"/>
              </w:rPr>
            </w:pPr>
            <w:r w:rsidRPr="00133111">
              <w:rPr>
                <w:rFonts w:eastAsia="標楷體"/>
                <w:b/>
                <w:bCs/>
                <w:sz w:val="32"/>
              </w:rPr>
              <w:t>編</w:t>
            </w:r>
            <w:r w:rsidRPr="00133111">
              <w:rPr>
                <w:rFonts w:eastAsia="標楷體"/>
                <w:b/>
                <w:bCs/>
                <w:sz w:val="32"/>
              </w:rPr>
              <w:t xml:space="preserve">     </w:t>
            </w:r>
            <w:r w:rsidRPr="00133111">
              <w:rPr>
                <w:rFonts w:eastAsia="標楷體"/>
                <w:b/>
                <w:bCs/>
                <w:sz w:val="32"/>
              </w:rPr>
              <w:t>號</w:t>
            </w:r>
          </w:p>
        </w:tc>
        <w:tc>
          <w:tcPr>
            <w:tcW w:w="751" w:type="dxa"/>
            <w:tcBorders>
              <w:left w:val="single" w:sz="4" w:space="0" w:color="000000"/>
              <w:bottom w:val="single" w:sz="4" w:space="0" w:color="000000"/>
              <w:right w:val="single" w:sz="8" w:space="0" w:color="000000"/>
            </w:tcBorders>
            <w:shd w:val="clear" w:color="auto" w:fill="auto"/>
          </w:tcPr>
          <w:p w14:paraId="52A9C0F1" w14:textId="77777777" w:rsidR="00962722" w:rsidRPr="00133111" w:rsidRDefault="00962722">
            <w:pPr>
              <w:snapToGrid w:val="0"/>
            </w:pPr>
          </w:p>
        </w:tc>
      </w:tr>
      <w:tr w:rsidR="00FF70C5" w:rsidRPr="00133111" w14:paraId="0A09FA8D" w14:textId="77777777" w:rsidTr="00FC7F02">
        <w:trPr>
          <w:cantSplit/>
          <w:trHeight w:val="775"/>
          <w:jc w:val="center"/>
        </w:trPr>
        <w:tc>
          <w:tcPr>
            <w:tcW w:w="1701" w:type="dxa"/>
            <w:gridSpan w:val="2"/>
            <w:tcBorders>
              <w:left w:val="single" w:sz="8" w:space="0" w:color="000000"/>
              <w:bottom w:val="single" w:sz="4" w:space="0" w:color="000000"/>
            </w:tcBorders>
            <w:shd w:val="clear" w:color="auto" w:fill="auto"/>
            <w:vAlign w:val="center"/>
          </w:tcPr>
          <w:p w14:paraId="3B99FD5C" w14:textId="77777777" w:rsidR="00FF70C5" w:rsidRPr="00FC7F02" w:rsidRDefault="00FF70C5">
            <w:pPr>
              <w:snapToGrid w:val="0"/>
              <w:jc w:val="center"/>
              <w:rPr>
                <w:rFonts w:ascii="標楷體" w:eastAsia="標楷體" w:hAnsi="標楷體"/>
                <w:sz w:val="28"/>
              </w:rPr>
            </w:pPr>
            <w:r w:rsidRPr="00FC7F02">
              <w:rPr>
                <w:rFonts w:ascii="標楷體" w:eastAsia="標楷體" w:hAnsi="標楷體"/>
                <w:sz w:val="28"/>
              </w:rPr>
              <w:t>甄試記錄</w:t>
            </w:r>
          </w:p>
        </w:tc>
        <w:tc>
          <w:tcPr>
            <w:tcW w:w="3872" w:type="dxa"/>
            <w:gridSpan w:val="3"/>
            <w:tcBorders>
              <w:left w:val="single" w:sz="4" w:space="0" w:color="000000"/>
              <w:bottom w:val="single" w:sz="4" w:space="0" w:color="000000"/>
            </w:tcBorders>
            <w:shd w:val="clear" w:color="auto" w:fill="auto"/>
            <w:vAlign w:val="center"/>
          </w:tcPr>
          <w:p w14:paraId="1D99988D" w14:textId="77777777" w:rsidR="00FF70C5" w:rsidRPr="00FC7F02" w:rsidRDefault="00FF70C5">
            <w:pPr>
              <w:snapToGrid w:val="0"/>
              <w:ind w:left="272"/>
              <w:jc w:val="center"/>
              <w:rPr>
                <w:rFonts w:ascii="標楷體" w:eastAsia="標楷體" w:hAnsi="標楷體"/>
                <w:b/>
                <w:bCs/>
                <w:sz w:val="28"/>
              </w:rPr>
            </w:pPr>
            <w:r w:rsidRPr="00FC7F02">
              <w:rPr>
                <w:rFonts w:ascii="標楷體" w:eastAsia="標楷體" w:hAnsi="標楷體"/>
                <w:b/>
                <w:bCs/>
                <w:sz w:val="28"/>
              </w:rPr>
              <w:t xml:space="preserve">試    教 </w:t>
            </w:r>
          </w:p>
        </w:tc>
        <w:tc>
          <w:tcPr>
            <w:tcW w:w="3977" w:type="dxa"/>
            <w:gridSpan w:val="4"/>
            <w:tcBorders>
              <w:left w:val="single" w:sz="8" w:space="0" w:color="000000"/>
              <w:bottom w:val="single" w:sz="4" w:space="0" w:color="000000"/>
              <w:right w:val="single" w:sz="8" w:space="0" w:color="000000"/>
            </w:tcBorders>
            <w:shd w:val="clear" w:color="auto" w:fill="auto"/>
            <w:vAlign w:val="center"/>
          </w:tcPr>
          <w:p w14:paraId="287E22CE" w14:textId="77777777" w:rsidR="00FF70C5" w:rsidRPr="00FC7F02" w:rsidRDefault="00FF70C5">
            <w:pPr>
              <w:snapToGrid w:val="0"/>
              <w:jc w:val="center"/>
              <w:rPr>
                <w:rFonts w:ascii="標楷體" w:eastAsia="標楷體" w:hAnsi="標楷體"/>
                <w:b/>
                <w:bCs/>
                <w:sz w:val="28"/>
              </w:rPr>
            </w:pPr>
            <w:r w:rsidRPr="00FC7F02">
              <w:rPr>
                <w:rFonts w:ascii="標楷體" w:eastAsia="標楷體" w:hAnsi="標楷體"/>
                <w:b/>
                <w:bCs/>
                <w:sz w:val="28"/>
              </w:rPr>
              <w:t>口   試</w:t>
            </w:r>
          </w:p>
        </w:tc>
      </w:tr>
      <w:tr w:rsidR="00FF70C5" w:rsidRPr="00133111" w14:paraId="6DE2441E" w14:textId="77777777" w:rsidTr="00FC7F02">
        <w:trPr>
          <w:cantSplit/>
          <w:trHeight w:val="896"/>
          <w:jc w:val="center"/>
        </w:trPr>
        <w:tc>
          <w:tcPr>
            <w:tcW w:w="1701" w:type="dxa"/>
            <w:gridSpan w:val="2"/>
            <w:tcBorders>
              <w:left w:val="single" w:sz="8" w:space="0" w:color="000000"/>
              <w:bottom w:val="single" w:sz="4" w:space="0" w:color="auto"/>
            </w:tcBorders>
            <w:shd w:val="clear" w:color="auto" w:fill="auto"/>
            <w:vAlign w:val="center"/>
          </w:tcPr>
          <w:p w14:paraId="3BDDB22A" w14:textId="77777777" w:rsidR="00FF70C5" w:rsidRPr="00FC7F02" w:rsidRDefault="00FF70C5">
            <w:pPr>
              <w:snapToGrid w:val="0"/>
              <w:jc w:val="center"/>
              <w:rPr>
                <w:rFonts w:ascii="標楷體" w:eastAsia="標楷體" w:hAnsi="標楷體"/>
                <w:sz w:val="28"/>
              </w:rPr>
            </w:pPr>
            <w:r w:rsidRPr="00FC7F02">
              <w:rPr>
                <w:rFonts w:ascii="標楷體" w:eastAsia="標楷體" w:hAnsi="標楷體"/>
                <w:sz w:val="28"/>
              </w:rPr>
              <w:t>主試人簽章</w:t>
            </w:r>
          </w:p>
        </w:tc>
        <w:tc>
          <w:tcPr>
            <w:tcW w:w="3872" w:type="dxa"/>
            <w:gridSpan w:val="3"/>
            <w:tcBorders>
              <w:left w:val="single" w:sz="4" w:space="0" w:color="000000"/>
              <w:bottom w:val="single" w:sz="4" w:space="0" w:color="auto"/>
            </w:tcBorders>
            <w:shd w:val="clear" w:color="auto" w:fill="auto"/>
            <w:vAlign w:val="center"/>
          </w:tcPr>
          <w:p w14:paraId="4308BEEA" w14:textId="77777777" w:rsidR="00FF70C5" w:rsidRPr="00FC7F02" w:rsidRDefault="00FF70C5">
            <w:pPr>
              <w:snapToGrid w:val="0"/>
              <w:jc w:val="center"/>
              <w:rPr>
                <w:rFonts w:ascii="標楷體" w:eastAsia="標楷體" w:hAnsi="標楷體"/>
              </w:rPr>
            </w:pPr>
          </w:p>
        </w:tc>
        <w:tc>
          <w:tcPr>
            <w:tcW w:w="3977" w:type="dxa"/>
            <w:gridSpan w:val="4"/>
            <w:tcBorders>
              <w:left w:val="single" w:sz="8" w:space="0" w:color="000000"/>
              <w:bottom w:val="single" w:sz="4" w:space="0" w:color="auto"/>
              <w:right w:val="single" w:sz="8" w:space="0" w:color="000000"/>
            </w:tcBorders>
            <w:shd w:val="clear" w:color="auto" w:fill="auto"/>
            <w:vAlign w:val="center"/>
          </w:tcPr>
          <w:p w14:paraId="4190DFB0" w14:textId="77777777" w:rsidR="00FF70C5" w:rsidRPr="00FC7F02" w:rsidRDefault="00FF70C5">
            <w:pPr>
              <w:snapToGrid w:val="0"/>
              <w:jc w:val="center"/>
              <w:rPr>
                <w:rFonts w:ascii="標楷體" w:eastAsia="標楷體" w:hAnsi="標楷體"/>
              </w:rPr>
            </w:pPr>
          </w:p>
        </w:tc>
      </w:tr>
    </w:tbl>
    <w:p w14:paraId="1C5C234B" w14:textId="77777777" w:rsidR="00962722" w:rsidRPr="00133111" w:rsidRDefault="00962722"/>
    <w:p w14:paraId="15C2B968" w14:textId="77777777" w:rsidR="00962722" w:rsidRPr="00133111" w:rsidRDefault="00962722"/>
    <w:p w14:paraId="6A4F975B" w14:textId="77777777" w:rsidR="00962722" w:rsidRPr="00133111" w:rsidRDefault="00962722">
      <w:pPr>
        <w:rPr>
          <w:lang w:eastAsia="zh-TW"/>
        </w:rPr>
      </w:pPr>
    </w:p>
    <w:p w14:paraId="0A6E7054" w14:textId="77777777" w:rsidR="00962722" w:rsidRPr="00133111" w:rsidRDefault="00962722"/>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9397"/>
      </w:tblGrid>
      <w:tr w:rsidR="00962722" w:rsidRPr="00133111" w14:paraId="6748022C" w14:textId="77777777">
        <w:trPr>
          <w:trHeight w:val="4726"/>
          <w:tblHeader/>
          <w:jc w:val="center"/>
        </w:trPr>
        <w:tc>
          <w:tcPr>
            <w:tcW w:w="9397" w:type="dxa"/>
            <w:tcBorders>
              <w:top w:val="single" w:sz="1" w:space="0" w:color="000000"/>
              <w:left w:val="single" w:sz="1" w:space="0" w:color="000000"/>
              <w:bottom w:val="single" w:sz="1" w:space="0" w:color="000000"/>
              <w:right w:val="single" w:sz="1" w:space="0" w:color="000000"/>
            </w:tcBorders>
          </w:tcPr>
          <w:p w14:paraId="49D7FA11" w14:textId="77777777" w:rsidR="00962722" w:rsidRPr="00133111" w:rsidRDefault="00962722">
            <w:pPr>
              <w:snapToGrid w:val="0"/>
              <w:jc w:val="center"/>
              <w:rPr>
                <w:rFonts w:ascii="標楷體" w:eastAsia="標楷體" w:hAnsi="標楷體"/>
                <w:sz w:val="36"/>
              </w:rPr>
            </w:pPr>
            <w:r w:rsidRPr="00133111">
              <w:rPr>
                <w:rFonts w:ascii="標楷體" w:eastAsia="標楷體" w:hAnsi="標楷體"/>
                <w:sz w:val="36"/>
              </w:rPr>
              <w:t>注　　　意　　　　事　　　　項</w:t>
            </w:r>
          </w:p>
          <w:p w14:paraId="7DA136D0" w14:textId="77777777" w:rsidR="00962722" w:rsidRPr="00133111" w:rsidRDefault="00962722">
            <w:pPr>
              <w:spacing w:line="400" w:lineRule="exact"/>
              <w:rPr>
                <w:rFonts w:ascii="標楷體" w:eastAsia="標楷體" w:hAnsi="標楷體"/>
                <w:sz w:val="28"/>
              </w:rPr>
            </w:pPr>
            <w:r w:rsidRPr="00133111">
              <w:rPr>
                <w:rFonts w:ascii="標楷體" w:eastAsia="標楷體" w:hAnsi="標楷體"/>
                <w:sz w:val="28"/>
              </w:rPr>
              <w:t>一、甄選地點：</w:t>
            </w:r>
            <w:r w:rsidR="00CE249C" w:rsidRPr="00133111">
              <w:rPr>
                <w:rFonts w:ascii="標楷體" w:eastAsia="標楷體" w:hAnsi="標楷體" w:hint="eastAsia"/>
                <w:sz w:val="28"/>
                <w:lang w:eastAsia="zh-TW"/>
              </w:rPr>
              <w:t>新北市</w:t>
            </w:r>
            <w:r w:rsidRPr="00133111">
              <w:rPr>
                <w:rFonts w:ascii="標楷體" w:eastAsia="標楷體" w:hAnsi="標楷體"/>
                <w:sz w:val="28"/>
              </w:rPr>
              <w:t>新店</w:t>
            </w:r>
            <w:r w:rsidR="00CE249C" w:rsidRPr="00133111">
              <w:rPr>
                <w:rFonts w:ascii="標楷體" w:eastAsia="標楷體" w:hAnsi="標楷體" w:hint="eastAsia"/>
                <w:sz w:val="28"/>
                <w:lang w:eastAsia="zh-TW"/>
              </w:rPr>
              <w:t>區</w:t>
            </w:r>
            <w:r w:rsidR="00381198" w:rsidRPr="00133111">
              <w:rPr>
                <w:rFonts w:ascii="標楷體" w:eastAsia="標楷體" w:hAnsi="標楷體" w:hint="eastAsia"/>
                <w:sz w:val="28"/>
                <w:lang w:eastAsia="zh-TW"/>
              </w:rPr>
              <w:t>龜山</w:t>
            </w:r>
            <w:r w:rsidRPr="00133111">
              <w:rPr>
                <w:rFonts w:ascii="標楷體" w:eastAsia="標楷體" w:hAnsi="標楷體"/>
                <w:sz w:val="28"/>
              </w:rPr>
              <w:t>國民小學</w:t>
            </w:r>
          </w:p>
          <w:p w14:paraId="2CC0C532" w14:textId="77777777" w:rsidR="00962722" w:rsidRPr="00133111" w:rsidRDefault="00962722" w:rsidP="003205A9">
            <w:pPr>
              <w:spacing w:line="400" w:lineRule="exact"/>
              <w:jc w:val="both"/>
              <w:rPr>
                <w:rFonts w:ascii="標楷體" w:eastAsia="標楷體" w:hAnsi="標楷體"/>
                <w:sz w:val="28"/>
                <w:lang w:eastAsia="zh-TW"/>
              </w:rPr>
            </w:pPr>
            <w:r w:rsidRPr="00133111">
              <w:rPr>
                <w:rFonts w:ascii="標楷體" w:eastAsia="標楷體" w:hAnsi="標楷體"/>
                <w:sz w:val="28"/>
              </w:rPr>
              <w:t xml:space="preserve">              </w:t>
            </w:r>
            <w:r w:rsidR="00CE249C" w:rsidRPr="00133111">
              <w:rPr>
                <w:rFonts w:ascii="標楷體" w:eastAsia="標楷體" w:hAnsi="標楷體" w:hint="eastAsia"/>
                <w:sz w:val="28"/>
                <w:lang w:eastAsia="zh-TW"/>
              </w:rPr>
              <w:t>新北市</w:t>
            </w:r>
            <w:r w:rsidRPr="00133111">
              <w:rPr>
                <w:rFonts w:ascii="標楷體" w:eastAsia="標楷體" w:hAnsi="標楷體"/>
                <w:sz w:val="28"/>
              </w:rPr>
              <w:t>新店</w:t>
            </w:r>
            <w:r w:rsidR="00CE249C" w:rsidRPr="00133111">
              <w:rPr>
                <w:rFonts w:ascii="標楷體" w:eastAsia="標楷體" w:hAnsi="標楷體" w:hint="eastAsia"/>
                <w:sz w:val="28"/>
                <w:lang w:eastAsia="zh-TW"/>
              </w:rPr>
              <w:t>區</w:t>
            </w:r>
            <w:r w:rsidR="00381198" w:rsidRPr="00133111">
              <w:rPr>
                <w:rFonts w:ascii="標楷體" w:eastAsia="標楷體" w:hAnsi="標楷體" w:hint="eastAsia"/>
                <w:sz w:val="28"/>
                <w:lang w:eastAsia="zh-TW"/>
              </w:rPr>
              <w:t>新烏路3段99巷10</w:t>
            </w:r>
            <w:r w:rsidRPr="00133111">
              <w:rPr>
                <w:rFonts w:ascii="標楷體" w:eastAsia="標楷體" w:hAnsi="標楷體"/>
                <w:sz w:val="28"/>
              </w:rPr>
              <w:t>號  TEL：</w:t>
            </w:r>
            <w:r w:rsidR="00381198" w:rsidRPr="00133111">
              <w:rPr>
                <w:rFonts w:ascii="標楷體" w:eastAsia="標楷體" w:hAnsi="標楷體" w:hint="eastAsia"/>
                <w:sz w:val="28"/>
                <w:lang w:eastAsia="zh-TW"/>
              </w:rPr>
              <w:t>26667317</w:t>
            </w:r>
            <w:r w:rsidRPr="00133111">
              <w:rPr>
                <w:rFonts w:ascii="標楷體" w:eastAsia="標楷體" w:hAnsi="標楷體"/>
                <w:sz w:val="28"/>
              </w:rPr>
              <w:t>轉</w:t>
            </w:r>
            <w:r w:rsidR="00381198" w:rsidRPr="00133111">
              <w:rPr>
                <w:rFonts w:ascii="標楷體" w:eastAsia="標楷體" w:hAnsi="標楷體" w:hint="eastAsia"/>
                <w:sz w:val="28"/>
                <w:lang w:eastAsia="zh-TW"/>
              </w:rPr>
              <w:t>12</w:t>
            </w:r>
          </w:p>
          <w:p w14:paraId="7A59DDC3" w14:textId="77777777" w:rsidR="00962722" w:rsidRPr="00133111" w:rsidRDefault="00962722" w:rsidP="000B6E38">
            <w:pPr>
              <w:spacing w:line="400" w:lineRule="exact"/>
              <w:ind w:left="2520" w:hangingChars="900" w:hanging="2520"/>
              <w:rPr>
                <w:rFonts w:ascii="標楷體" w:eastAsia="標楷體" w:hAnsi="標楷體"/>
                <w:sz w:val="28"/>
              </w:rPr>
            </w:pPr>
            <w:r w:rsidRPr="00133111">
              <w:rPr>
                <w:rFonts w:ascii="標楷體" w:eastAsia="標楷體" w:hAnsi="標楷體"/>
                <w:sz w:val="28"/>
              </w:rPr>
              <w:t>二、</w:t>
            </w:r>
            <w:r w:rsidR="00B45D1A">
              <w:rPr>
                <w:rFonts w:ascii="標楷體" w:eastAsia="標楷體" w:hAnsi="標楷體" w:hint="eastAsia"/>
                <w:sz w:val="28"/>
                <w:lang w:eastAsia="zh-TW"/>
              </w:rPr>
              <w:t>應</w:t>
            </w:r>
            <w:r w:rsidRPr="00133111">
              <w:rPr>
                <w:rFonts w:ascii="標楷體" w:eastAsia="標楷體" w:hAnsi="標楷體"/>
                <w:sz w:val="28"/>
              </w:rPr>
              <w:t>試甄選時間：</w:t>
            </w:r>
            <w:r w:rsidR="005751FE" w:rsidRPr="00133111">
              <w:rPr>
                <w:rFonts w:ascii="標楷體" w:eastAsia="標楷體" w:hAnsi="標楷體" w:hint="eastAsia"/>
                <w:sz w:val="28"/>
                <w:lang w:eastAsia="zh-TW"/>
              </w:rPr>
              <w:t>第1招</w:t>
            </w:r>
            <w:r w:rsidR="00381198" w:rsidRPr="00133111">
              <w:rPr>
                <w:rFonts w:ascii="標楷體" w:eastAsia="標楷體" w:hAnsi="標楷體" w:hint="eastAsia"/>
                <w:sz w:val="28"/>
                <w:lang w:eastAsia="zh-TW"/>
              </w:rPr>
              <w:t>上</w:t>
            </w:r>
            <w:r w:rsidRPr="00133111">
              <w:rPr>
                <w:rFonts w:ascii="標楷體" w:eastAsia="標楷體" w:hAnsi="標楷體"/>
                <w:sz w:val="28"/>
              </w:rPr>
              <w:t>午</w:t>
            </w:r>
            <w:r w:rsidR="00FC7F02">
              <w:rPr>
                <w:rFonts w:ascii="標楷體" w:eastAsia="標楷體" w:hAnsi="標楷體" w:hint="eastAsia"/>
                <w:sz w:val="28"/>
                <w:lang w:eastAsia="zh-TW"/>
              </w:rPr>
              <w:t>09</w:t>
            </w:r>
            <w:r w:rsidRPr="00133111">
              <w:rPr>
                <w:rFonts w:ascii="標楷體" w:eastAsia="標楷體" w:hAnsi="標楷體"/>
                <w:sz w:val="28"/>
              </w:rPr>
              <w:t>時</w:t>
            </w:r>
            <w:r w:rsidR="00FC7F02">
              <w:rPr>
                <w:rFonts w:ascii="標楷體" w:eastAsia="標楷體" w:hAnsi="標楷體" w:hint="eastAsia"/>
                <w:sz w:val="28"/>
                <w:lang w:eastAsia="zh-TW"/>
              </w:rPr>
              <w:t>30</w:t>
            </w:r>
            <w:r w:rsidRPr="00133111">
              <w:rPr>
                <w:rFonts w:ascii="標楷體" w:eastAsia="標楷體" w:hAnsi="標楷體"/>
                <w:sz w:val="28"/>
              </w:rPr>
              <w:t>分起</w:t>
            </w:r>
            <w:r w:rsidR="005751FE" w:rsidRPr="00133111">
              <w:rPr>
                <w:rFonts w:ascii="標楷體" w:eastAsia="標楷體" w:hAnsi="標楷體"/>
                <w:sz w:val="28"/>
              </w:rPr>
              <w:t>；</w:t>
            </w:r>
            <w:r w:rsidR="005751FE" w:rsidRPr="00133111">
              <w:rPr>
                <w:rFonts w:ascii="標楷體" w:eastAsia="標楷體" w:hAnsi="標楷體" w:hint="eastAsia"/>
                <w:sz w:val="28"/>
                <w:lang w:eastAsia="zh-TW"/>
              </w:rPr>
              <w:t>第</w:t>
            </w:r>
            <w:r w:rsidR="001A0BF2">
              <w:rPr>
                <w:rFonts w:ascii="標楷體" w:eastAsia="標楷體" w:hAnsi="標楷體" w:hint="eastAsia"/>
                <w:sz w:val="28"/>
                <w:lang w:eastAsia="zh-TW"/>
              </w:rPr>
              <w:t>2~8</w:t>
            </w:r>
            <w:r w:rsidR="005751FE" w:rsidRPr="00133111">
              <w:rPr>
                <w:rFonts w:ascii="標楷體" w:eastAsia="標楷體" w:hAnsi="標楷體" w:hint="eastAsia"/>
                <w:sz w:val="28"/>
                <w:lang w:eastAsia="zh-TW"/>
              </w:rPr>
              <w:t>上</w:t>
            </w:r>
            <w:r w:rsidR="005751FE" w:rsidRPr="00133111">
              <w:rPr>
                <w:rFonts w:ascii="標楷體" w:eastAsia="標楷體" w:hAnsi="標楷體"/>
                <w:sz w:val="28"/>
              </w:rPr>
              <w:t>午</w:t>
            </w:r>
            <w:r w:rsidR="00FC7F02">
              <w:rPr>
                <w:rFonts w:ascii="標楷體" w:eastAsia="標楷體" w:hAnsi="標楷體" w:hint="eastAsia"/>
                <w:sz w:val="28"/>
                <w:lang w:eastAsia="zh-TW"/>
              </w:rPr>
              <w:t>0</w:t>
            </w:r>
            <w:r w:rsidR="005751FE" w:rsidRPr="00133111">
              <w:rPr>
                <w:rFonts w:ascii="標楷體" w:eastAsia="標楷體" w:hAnsi="標楷體" w:hint="eastAsia"/>
                <w:sz w:val="28"/>
                <w:lang w:eastAsia="zh-TW"/>
              </w:rPr>
              <w:t>9</w:t>
            </w:r>
            <w:r w:rsidR="005751FE" w:rsidRPr="00133111">
              <w:rPr>
                <w:rFonts w:ascii="標楷體" w:eastAsia="標楷體" w:hAnsi="標楷體"/>
                <w:sz w:val="28"/>
              </w:rPr>
              <w:t>時</w:t>
            </w:r>
            <w:r w:rsidR="005751FE" w:rsidRPr="00133111">
              <w:rPr>
                <w:rFonts w:ascii="標楷體" w:eastAsia="標楷體" w:hAnsi="標楷體" w:hint="eastAsia"/>
                <w:sz w:val="28"/>
                <w:lang w:eastAsia="zh-TW"/>
              </w:rPr>
              <w:t>30</w:t>
            </w:r>
            <w:r w:rsidR="005751FE" w:rsidRPr="00133111">
              <w:rPr>
                <w:rFonts w:ascii="標楷體" w:eastAsia="標楷體" w:hAnsi="標楷體"/>
                <w:sz w:val="28"/>
              </w:rPr>
              <w:t>分起</w:t>
            </w:r>
            <w:r w:rsidRPr="00133111">
              <w:rPr>
                <w:rFonts w:ascii="標楷體" w:eastAsia="標楷體" w:hAnsi="標楷體"/>
                <w:sz w:val="28"/>
              </w:rPr>
              <w:t>。</w:t>
            </w:r>
          </w:p>
          <w:p w14:paraId="649D706F" w14:textId="77777777" w:rsidR="00962722" w:rsidRPr="00133111" w:rsidRDefault="00962722">
            <w:pPr>
              <w:snapToGrid w:val="0"/>
              <w:spacing w:line="400" w:lineRule="exact"/>
              <w:rPr>
                <w:rFonts w:ascii="標楷體" w:eastAsia="標楷體" w:hAnsi="標楷體"/>
                <w:sz w:val="28"/>
                <w:szCs w:val="28"/>
              </w:rPr>
            </w:pPr>
            <w:r w:rsidRPr="00133111">
              <w:rPr>
                <w:rFonts w:eastAsia="標楷體"/>
                <w:sz w:val="28"/>
                <w:szCs w:val="28"/>
              </w:rPr>
              <w:t>三、應試須知：</w:t>
            </w:r>
            <w:r w:rsidRPr="00133111">
              <w:rPr>
                <w:rFonts w:ascii="標楷體" w:eastAsia="標楷體" w:hAnsi="標楷體"/>
                <w:sz w:val="28"/>
                <w:szCs w:val="28"/>
              </w:rPr>
              <w:t>１、參加甄試時應攜帶身分證及准考證。</w:t>
            </w:r>
          </w:p>
          <w:p w14:paraId="06EF3010" w14:textId="77777777" w:rsidR="00962722" w:rsidRPr="00133111" w:rsidRDefault="00962722">
            <w:pPr>
              <w:snapToGrid w:val="0"/>
              <w:spacing w:line="400" w:lineRule="exact"/>
              <w:ind w:left="2551" w:hanging="2551"/>
              <w:rPr>
                <w:rFonts w:ascii="標楷體" w:eastAsia="標楷體" w:hAnsi="標楷體"/>
                <w:sz w:val="28"/>
                <w:szCs w:val="28"/>
              </w:rPr>
            </w:pPr>
            <w:r w:rsidRPr="00133111">
              <w:rPr>
                <w:rFonts w:ascii="標楷體" w:eastAsia="標楷體" w:hAnsi="標楷體"/>
                <w:sz w:val="28"/>
                <w:szCs w:val="28"/>
              </w:rPr>
              <w:t xml:space="preserve">              ２、</w:t>
            </w:r>
            <w:r w:rsidR="005751FE" w:rsidRPr="00133111">
              <w:rPr>
                <w:rFonts w:ascii="標楷體" w:eastAsia="標楷體" w:hAnsi="標楷體" w:hint="eastAsia"/>
                <w:sz w:val="28"/>
                <w:lang w:eastAsia="zh-TW"/>
              </w:rPr>
              <w:t>第1招</w:t>
            </w:r>
            <w:r w:rsidR="00381198" w:rsidRPr="00133111">
              <w:rPr>
                <w:rFonts w:ascii="標楷體" w:eastAsia="標楷體" w:hAnsi="標楷體" w:hint="eastAsia"/>
                <w:sz w:val="28"/>
                <w:szCs w:val="28"/>
                <w:lang w:eastAsia="zh-TW"/>
              </w:rPr>
              <w:t>上</w:t>
            </w:r>
            <w:r w:rsidRPr="00133111">
              <w:rPr>
                <w:rFonts w:ascii="標楷體" w:eastAsia="標楷體" w:hAnsi="標楷體"/>
                <w:sz w:val="28"/>
                <w:szCs w:val="28"/>
              </w:rPr>
              <w:t>午</w:t>
            </w:r>
            <w:r w:rsidR="00FC7F02">
              <w:rPr>
                <w:rFonts w:ascii="標楷體" w:eastAsia="標楷體" w:hAnsi="標楷體" w:hint="eastAsia"/>
                <w:sz w:val="28"/>
                <w:szCs w:val="28"/>
                <w:lang w:eastAsia="zh-TW"/>
              </w:rPr>
              <w:t>09</w:t>
            </w:r>
            <w:r w:rsidRPr="00133111">
              <w:rPr>
                <w:rFonts w:ascii="標楷體" w:eastAsia="標楷體" w:hAnsi="標楷體"/>
                <w:sz w:val="28"/>
                <w:szCs w:val="28"/>
              </w:rPr>
              <w:t>時</w:t>
            </w:r>
            <w:r w:rsidR="003B2757" w:rsidRPr="00133111">
              <w:rPr>
                <w:rFonts w:ascii="標楷體" w:eastAsia="標楷體" w:hAnsi="標楷體" w:hint="eastAsia"/>
                <w:sz w:val="28"/>
                <w:szCs w:val="28"/>
                <w:lang w:eastAsia="zh-TW"/>
              </w:rPr>
              <w:t>20分</w:t>
            </w:r>
            <w:r w:rsidRPr="00133111">
              <w:rPr>
                <w:rFonts w:ascii="標楷體" w:eastAsia="標楷體" w:hAnsi="標楷體"/>
                <w:sz w:val="28"/>
                <w:szCs w:val="28"/>
              </w:rPr>
              <w:t>至</w:t>
            </w:r>
            <w:r w:rsidR="00FC7F02">
              <w:rPr>
                <w:rFonts w:ascii="標楷體" w:eastAsia="標楷體" w:hAnsi="標楷體" w:hint="eastAsia"/>
                <w:sz w:val="28"/>
                <w:szCs w:val="28"/>
                <w:lang w:eastAsia="zh-TW"/>
              </w:rPr>
              <w:t>09</w:t>
            </w:r>
            <w:r w:rsidRPr="00133111">
              <w:rPr>
                <w:rFonts w:ascii="標楷體" w:eastAsia="標楷體" w:hAnsi="標楷體"/>
                <w:sz w:val="28"/>
                <w:szCs w:val="28"/>
              </w:rPr>
              <w:t>時</w:t>
            </w:r>
            <w:r w:rsidR="003B2757" w:rsidRPr="00133111">
              <w:rPr>
                <w:rFonts w:ascii="標楷體" w:eastAsia="標楷體" w:hAnsi="標楷體" w:hint="eastAsia"/>
                <w:sz w:val="28"/>
                <w:szCs w:val="28"/>
                <w:lang w:eastAsia="zh-TW"/>
              </w:rPr>
              <w:t>30</w:t>
            </w:r>
            <w:r w:rsidRPr="00133111">
              <w:rPr>
                <w:rFonts w:ascii="標楷體" w:eastAsia="標楷體" w:hAnsi="標楷體"/>
                <w:sz w:val="28"/>
                <w:szCs w:val="28"/>
              </w:rPr>
              <w:t>分報到</w:t>
            </w:r>
            <w:r w:rsidR="005751FE" w:rsidRPr="00133111">
              <w:rPr>
                <w:rFonts w:ascii="標楷體" w:eastAsia="標楷體" w:hAnsi="標楷體"/>
                <w:sz w:val="28"/>
                <w:szCs w:val="28"/>
              </w:rPr>
              <w:t>，</w:t>
            </w:r>
            <w:r w:rsidR="005751FE" w:rsidRPr="00133111">
              <w:rPr>
                <w:rFonts w:ascii="標楷體" w:eastAsia="標楷體" w:hAnsi="標楷體" w:hint="eastAsia"/>
                <w:sz w:val="28"/>
                <w:lang w:eastAsia="zh-TW"/>
              </w:rPr>
              <w:t>第</w:t>
            </w:r>
            <w:r w:rsidR="00FC7F02">
              <w:rPr>
                <w:rFonts w:ascii="標楷體" w:eastAsia="標楷體" w:hAnsi="標楷體" w:hint="eastAsia"/>
                <w:sz w:val="28"/>
                <w:lang w:eastAsia="zh-TW"/>
              </w:rPr>
              <w:t>2</w:t>
            </w:r>
            <w:r w:rsidR="00EA50AB">
              <w:rPr>
                <w:rFonts w:ascii="標楷體" w:eastAsia="標楷體" w:hAnsi="標楷體" w:hint="eastAsia"/>
                <w:sz w:val="28"/>
                <w:lang w:eastAsia="zh-TW"/>
              </w:rPr>
              <w:t>~8</w:t>
            </w:r>
            <w:r w:rsidR="005751FE" w:rsidRPr="00133111">
              <w:rPr>
                <w:rFonts w:ascii="標楷體" w:eastAsia="標楷體" w:hAnsi="標楷體" w:hint="eastAsia"/>
                <w:sz w:val="28"/>
                <w:lang w:eastAsia="zh-TW"/>
              </w:rPr>
              <w:t>招</w:t>
            </w:r>
            <w:r w:rsidR="005751FE" w:rsidRPr="00133111">
              <w:rPr>
                <w:rFonts w:ascii="標楷體" w:eastAsia="標楷體" w:hAnsi="標楷體" w:hint="eastAsia"/>
                <w:sz w:val="28"/>
                <w:szCs w:val="28"/>
                <w:lang w:eastAsia="zh-TW"/>
              </w:rPr>
              <w:t>上</w:t>
            </w:r>
            <w:r w:rsidR="005751FE" w:rsidRPr="00133111">
              <w:rPr>
                <w:rFonts w:ascii="標楷體" w:eastAsia="標楷體" w:hAnsi="標楷體"/>
                <w:sz w:val="28"/>
                <w:szCs w:val="28"/>
              </w:rPr>
              <w:t>午</w:t>
            </w:r>
            <w:r w:rsidR="005751FE" w:rsidRPr="00133111">
              <w:rPr>
                <w:rFonts w:ascii="標楷體" w:eastAsia="標楷體" w:hAnsi="標楷體" w:hint="eastAsia"/>
                <w:sz w:val="28"/>
                <w:szCs w:val="28"/>
                <w:lang w:eastAsia="zh-TW"/>
              </w:rPr>
              <w:t>9</w:t>
            </w:r>
            <w:r w:rsidR="005751FE" w:rsidRPr="00133111">
              <w:rPr>
                <w:rFonts w:ascii="標楷體" w:eastAsia="標楷體" w:hAnsi="標楷體"/>
                <w:sz w:val="28"/>
                <w:szCs w:val="28"/>
              </w:rPr>
              <w:t>時</w:t>
            </w:r>
            <w:r w:rsidR="005751FE" w:rsidRPr="00133111">
              <w:rPr>
                <w:rFonts w:ascii="標楷體" w:eastAsia="標楷體" w:hAnsi="標楷體" w:hint="eastAsia"/>
                <w:sz w:val="28"/>
                <w:szCs w:val="28"/>
                <w:lang w:eastAsia="zh-TW"/>
              </w:rPr>
              <w:t>20分</w:t>
            </w:r>
            <w:r w:rsidR="005751FE" w:rsidRPr="00133111">
              <w:rPr>
                <w:rFonts w:ascii="標楷體" w:eastAsia="標楷體" w:hAnsi="標楷體"/>
                <w:sz w:val="28"/>
                <w:szCs w:val="28"/>
              </w:rPr>
              <w:t>至</w:t>
            </w:r>
            <w:r w:rsidR="005751FE" w:rsidRPr="00133111">
              <w:rPr>
                <w:rFonts w:ascii="標楷體" w:eastAsia="標楷體" w:hAnsi="標楷體" w:hint="eastAsia"/>
                <w:sz w:val="28"/>
                <w:szCs w:val="28"/>
                <w:lang w:eastAsia="zh-TW"/>
              </w:rPr>
              <w:t>9</w:t>
            </w:r>
            <w:r w:rsidR="005751FE" w:rsidRPr="00133111">
              <w:rPr>
                <w:rFonts w:ascii="標楷體" w:eastAsia="標楷體" w:hAnsi="標楷體"/>
                <w:sz w:val="28"/>
                <w:szCs w:val="28"/>
              </w:rPr>
              <w:t>時</w:t>
            </w:r>
            <w:r w:rsidR="005751FE" w:rsidRPr="00133111">
              <w:rPr>
                <w:rFonts w:ascii="標楷體" w:eastAsia="標楷體" w:hAnsi="標楷體" w:hint="eastAsia"/>
                <w:sz w:val="28"/>
                <w:szCs w:val="28"/>
                <w:lang w:eastAsia="zh-TW"/>
              </w:rPr>
              <w:t>30</w:t>
            </w:r>
            <w:r w:rsidR="005751FE" w:rsidRPr="00133111">
              <w:rPr>
                <w:rFonts w:ascii="標楷體" w:eastAsia="標楷體" w:hAnsi="標楷體"/>
                <w:sz w:val="28"/>
                <w:szCs w:val="28"/>
              </w:rPr>
              <w:t>分報到</w:t>
            </w:r>
            <w:r w:rsidRPr="00133111">
              <w:rPr>
                <w:rFonts w:ascii="標楷體" w:eastAsia="標楷體" w:hAnsi="標楷體"/>
                <w:sz w:val="28"/>
                <w:szCs w:val="28"/>
              </w:rPr>
              <w:t>，逾時未報到者以棄權論。</w:t>
            </w:r>
          </w:p>
          <w:p w14:paraId="21139235" w14:textId="77777777" w:rsidR="00962722" w:rsidRPr="00133111" w:rsidRDefault="00962722">
            <w:pPr>
              <w:snapToGrid w:val="0"/>
              <w:spacing w:line="400" w:lineRule="exact"/>
              <w:rPr>
                <w:rFonts w:ascii="標楷體" w:eastAsia="標楷體" w:hAnsi="標楷體"/>
                <w:sz w:val="28"/>
                <w:szCs w:val="28"/>
              </w:rPr>
            </w:pPr>
            <w:r w:rsidRPr="00133111">
              <w:rPr>
                <w:rFonts w:ascii="標楷體" w:eastAsia="標楷體" w:hAnsi="標楷體"/>
                <w:sz w:val="28"/>
                <w:szCs w:val="28"/>
              </w:rPr>
              <w:t xml:space="preserve">              ３、</w:t>
            </w:r>
            <w:r w:rsidR="00B45D1A">
              <w:rPr>
                <w:rFonts w:ascii="標楷體" w:eastAsia="標楷體" w:hAnsi="標楷體" w:hint="eastAsia"/>
                <w:sz w:val="28"/>
                <w:szCs w:val="28"/>
                <w:lang w:eastAsia="zh-TW"/>
              </w:rPr>
              <w:t>甄</w:t>
            </w:r>
            <w:r w:rsidRPr="00133111">
              <w:rPr>
                <w:rFonts w:ascii="標楷體" w:eastAsia="標楷體" w:hAnsi="標楷體"/>
                <w:sz w:val="28"/>
                <w:szCs w:val="28"/>
              </w:rPr>
              <w:t>試應試人員經唱名3次未到者取消應試資格。</w:t>
            </w:r>
          </w:p>
          <w:p w14:paraId="06DCBE2B" w14:textId="77777777" w:rsidR="00962722" w:rsidRPr="00133111" w:rsidRDefault="00962722">
            <w:pPr>
              <w:snapToGrid w:val="0"/>
              <w:spacing w:line="400" w:lineRule="exact"/>
              <w:rPr>
                <w:rFonts w:ascii="標楷體" w:eastAsia="標楷體" w:hAnsi="標楷體"/>
                <w:sz w:val="28"/>
                <w:szCs w:val="28"/>
              </w:rPr>
            </w:pPr>
            <w:r w:rsidRPr="00133111">
              <w:rPr>
                <w:rFonts w:ascii="標楷體" w:eastAsia="標楷體" w:hAnsi="標楷體"/>
                <w:sz w:val="28"/>
                <w:szCs w:val="28"/>
              </w:rPr>
              <w:t xml:space="preserve">              ４、其他事項請詳閱甄選簡章。</w:t>
            </w:r>
          </w:p>
          <w:p w14:paraId="5D7832F6" w14:textId="77777777" w:rsidR="00962722" w:rsidRPr="00133111" w:rsidRDefault="00962722" w:rsidP="00051F27">
            <w:pPr>
              <w:snapToGrid w:val="0"/>
              <w:spacing w:line="400" w:lineRule="exact"/>
              <w:ind w:left="1953" w:hanging="1953"/>
              <w:rPr>
                <w:rFonts w:ascii="標楷體" w:eastAsia="標楷體" w:hAnsi="標楷體"/>
                <w:sz w:val="28"/>
                <w:szCs w:val="28"/>
                <w:lang w:eastAsia="zh-TW"/>
              </w:rPr>
            </w:pPr>
            <w:r w:rsidRPr="00133111">
              <w:rPr>
                <w:rFonts w:ascii="標楷體" w:eastAsia="標楷體" w:hAnsi="標楷體"/>
                <w:sz w:val="28"/>
                <w:szCs w:val="28"/>
              </w:rPr>
              <w:t>四、備　　註：如遇天然災害為人力所不能抗拒需延期時，請依本校公告日期另行應試，請來電查詢或自行上網查詢，本校不另行通知。</w:t>
            </w:r>
          </w:p>
        </w:tc>
      </w:tr>
      <w:bookmarkEnd w:id="54"/>
    </w:tbl>
    <w:p w14:paraId="42FD6A31" w14:textId="401693AA" w:rsidR="00C35D78" w:rsidRPr="00FC5BBD" w:rsidRDefault="00C35D78" w:rsidP="00C14174">
      <w:pPr>
        <w:spacing w:line="567" w:lineRule="exact"/>
        <w:rPr>
          <w:rFonts w:ascii="標楷體" w:eastAsia="標楷體" w:hAnsi="標楷體"/>
          <w:sz w:val="32"/>
        </w:rPr>
      </w:pPr>
    </w:p>
    <w:sectPr w:rsidR="00C35D78" w:rsidRPr="00FC5BBD">
      <w:footnotePr>
        <w:pos w:val="beneathText"/>
      </w:footnotePr>
      <w:pgSz w:w="11905" w:h="16837"/>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AF582" w14:textId="77777777" w:rsidR="00B215E9" w:rsidRDefault="00B215E9" w:rsidP="002739D3">
      <w:r>
        <w:separator/>
      </w:r>
    </w:p>
  </w:endnote>
  <w:endnote w:type="continuationSeparator" w:id="0">
    <w:p w14:paraId="17D180D6" w14:textId="77777777" w:rsidR="00B215E9" w:rsidRDefault="00B215E9" w:rsidP="00273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超研澤標準楷體">
    <w:altName w:val="新細明體"/>
    <w:charset w:val="88"/>
    <w:family w:val="modern"/>
    <w:pitch w:val="fixed"/>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超研澤中仿">
    <w:altName w:val="微軟正黑體"/>
    <w:charset w:val="88"/>
    <w:family w:val="modern"/>
    <w:pitch w:val="fixed"/>
    <w:sig w:usb0="00000000"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7451B" w14:textId="77777777" w:rsidR="00B215E9" w:rsidRDefault="00B215E9" w:rsidP="002739D3">
      <w:r>
        <w:separator/>
      </w:r>
    </w:p>
  </w:footnote>
  <w:footnote w:type="continuationSeparator" w:id="0">
    <w:p w14:paraId="63CF6910" w14:textId="77777777" w:rsidR="00B215E9" w:rsidRDefault="00B215E9" w:rsidP="002739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927"/>
        </w:tabs>
        <w:ind w:left="927"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690"/>
        </w:tabs>
        <w:ind w:left="690" w:hanging="570"/>
      </w:pPr>
    </w:lvl>
  </w:abstractNum>
  <w:abstractNum w:abstractNumId="2" w15:restartNumberingAfterBreak="0">
    <w:nsid w:val="00000003"/>
    <w:multiLevelType w:val="singleLevel"/>
    <w:tmpl w:val="00000003"/>
    <w:name w:val="WW8Num4"/>
    <w:lvl w:ilvl="0">
      <w:start w:val="1"/>
      <w:numFmt w:val="decimal"/>
      <w:lvlText w:val="（%1）"/>
      <w:lvlJc w:val="left"/>
      <w:pPr>
        <w:tabs>
          <w:tab w:val="num" w:pos="1320"/>
        </w:tabs>
        <w:ind w:left="1320" w:hanging="720"/>
      </w:pPr>
    </w:lvl>
  </w:abstractNum>
  <w:abstractNum w:abstractNumId="3" w15:restartNumberingAfterBreak="0">
    <w:nsid w:val="00000004"/>
    <w:multiLevelType w:val="multilevel"/>
    <w:tmpl w:val="00000004"/>
    <w:name w:val="WW8Num5"/>
    <w:lvl w:ilvl="0">
      <w:start w:val="1"/>
      <w:numFmt w:val="none"/>
      <w:pStyle w:val="a"/>
      <w:suff w:val="nothing"/>
      <w:lvlText w:val="、"/>
      <w:lvlJc w:val="left"/>
      <w:pPr>
        <w:tabs>
          <w:tab w:val="num" w:pos="585"/>
        </w:tabs>
        <w:ind w:left="585" w:hanging="58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7"/>
    <w:lvl w:ilvl="0">
      <w:start w:val="1"/>
      <w:numFmt w:val="decimal"/>
      <w:lvlText w:val="（%1）"/>
      <w:lvlJc w:val="left"/>
      <w:pPr>
        <w:tabs>
          <w:tab w:val="num" w:pos="960"/>
        </w:tabs>
        <w:ind w:left="96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6"/>
    <w:multiLevelType w:val="multilevel"/>
    <w:tmpl w:val="000000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185F3B15"/>
    <w:multiLevelType w:val="hybridMultilevel"/>
    <w:tmpl w:val="CF64D11E"/>
    <w:lvl w:ilvl="0" w:tplc="9CC26A64">
      <w:start w:val="1"/>
      <w:numFmt w:val="decimal"/>
      <w:lvlText w:val="（%1）"/>
      <w:lvlJc w:val="left"/>
      <w:pPr>
        <w:ind w:left="1973" w:hanging="480"/>
      </w:pPr>
      <w:rPr>
        <w:rFonts w:ascii="SimSun" w:eastAsia="SimSun" w:hAnsi="SimSun" w:cs="SimSun" w:hint="default"/>
        <w:w w:val="100"/>
        <w:sz w:val="22"/>
        <w:szCs w:val="22"/>
        <w:lang w:val="en-US" w:eastAsia="zh-TW" w:bidi="ar-SA"/>
      </w:rPr>
    </w:lvl>
    <w:lvl w:ilvl="1" w:tplc="04090019" w:tentative="1">
      <w:start w:val="1"/>
      <w:numFmt w:val="ideographTraditional"/>
      <w:lvlText w:val="%2、"/>
      <w:lvlJc w:val="left"/>
      <w:pPr>
        <w:ind w:left="2453" w:hanging="480"/>
      </w:pPr>
    </w:lvl>
    <w:lvl w:ilvl="2" w:tplc="0409001B" w:tentative="1">
      <w:start w:val="1"/>
      <w:numFmt w:val="lowerRoman"/>
      <w:lvlText w:val="%3."/>
      <w:lvlJc w:val="right"/>
      <w:pPr>
        <w:ind w:left="2933" w:hanging="480"/>
      </w:pPr>
    </w:lvl>
    <w:lvl w:ilvl="3" w:tplc="0409000F" w:tentative="1">
      <w:start w:val="1"/>
      <w:numFmt w:val="decimal"/>
      <w:lvlText w:val="%4."/>
      <w:lvlJc w:val="left"/>
      <w:pPr>
        <w:ind w:left="3413" w:hanging="480"/>
      </w:pPr>
    </w:lvl>
    <w:lvl w:ilvl="4" w:tplc="04090019" w:tentative="1">
      <w:start w:val="1"/>
      <w:numFmt w:val="ideographTraditional"/>
      <w:lvlText w:val="%5、"/>
      <w:lvlJc w:val="left"/>
      <w:pPr>
        <w:ind w:left="3893" w:hanging="480"/>
      </w:pPr>
    </w:lvl>
    <w:lvl w:ilvl="5" w:tplc="0409001B" w:tentative="1">
      <w:start w:val="1"/>
      <w:numFmt w:val="lowerRoman"/>
      <w:lvlText w:val="%6."/>
      <w:lvlJc w:val="right"/>
      <w:pPr>
        <w:ind w:left="4373" w:hanging="480"/>
      </w:pPr>
    </w:lvl>
    <w:lvl w:ilvl="6" w:tplc="0409000F" w:tentative="1">
      <w:start w:val="1"/>
      <w:numFmt w:val="decimal"/>
      <w:lvlText w:val="%7."/>
      <w:lvlJc w:val="left"/>
      <w:pPr>
        <w:ind w:left="4853" w:hanging="480"/>
      </w:pPr>
    </w:lvl>
    <w:lvl w:ilvl="7" w:tplc="04090019" w:tentative="1">
      <w:start w:val="1"/>
      <w:numFmt w:val="ideographTraditional"/>
      <w:lvlText w:val="%8、"/>
      <w:lvlJc w:val="left"/>
      <w:pPr>
        <w:ind w:left="5333" w:hanging="480"/>
      </w:pPr>
    </w:lvl>
    <w:lvl w:ilvl="8" w:tplc="0409001B" w:tentative="1">
      <w:start w:val="1"/>
      <w:numFmt w:val="lowerRoman"/>
      <w:lvlText w:val="%9."/>
      <w:lvlJc w:val="right"/>
      <w:pPr>
        <w:ind w:left="5813" w:hanging="480"/>
      </w:pPr>
    </w:lvl>
  </w:abstractNum>
  <w:abstractNum w:abstractNumId="7" w15:restartNumberingAfterBreak="0">
    <w:nsid w:val="1A2D5EE7"/>
    <w:multiLevelType w:val="hybridMultilevel"/>
    <w:tmpl w:val="7B7232BE"/>
    <w:lvl w:ilvl="0" w:tplc="19367BB0">
      <w:start w:val="1"/>
      <w:numFmt w:val="decimal"/>
      <w:lvlText w:val="%1."/>
      <w:lvlJc w:val="left"/>
      <w:pPr>
        <w:ind w:left="1440" w:hanging="360"/>
      </w:pPr>
      <w:rPr>
        <w:rFonts w:ascii="Times New Roman" w:hAnsi="Times New Roman"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8" w15:restartNumberingAfterBreak="0">
    <w:nsid w:val="1D08676E"/>
    <w:multiLevelType w:val="hybridMultilevel"/>
    <w:tmpl w:val="077456B4"/>
    <w:lvl w:ilvl="0" w:tplc="33BADA22">
      <w:start w:val="1"/>
      <w:numFmt w:val="decimal"/>
      <w:lvlText w:val="%1."/>
      <w:lvlJc w:val="left"/>
      <w:pPr>
        <w:ind w:left="1493" w:hanging="360"/>
      </w:pPr>
      <w:rPr>
        <w:rFonts w:hint="default"/>
      </w:r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9" w15:restartNumberingAfterBreak="0">
    <w:nsid w:val="26596B9C"/>
    <w:multiLevelType w:val="hybridMultilevel"/>
    <w:tmpl w:val="F6500B22"/>
    <w:lvl w:ilvl="0" w:tplc="4F54B472">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0" w15:restartNumberingAfterBreak="0">
    <w:nsid w:val="362F6A6B"/>
    <w:multiLevelType w:val="hybridMultilevel"/>
    <w:tmpl w:val="BFA6DE60"/>
    <w:lvl w:ilvl="0" w:tplc="8712263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3724211D"/>
    <w:multiLevelType w:val="hybridMultilevel"/>
    <w:tmpl w:val="F67E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9066A64"/>
    <w:multiLevelType w:val="multilevel"/>
    <w:tmpl w:val="39066A64"/>
    <w:lvl w:ilvl="0">
      <w:start w:val="1"/>
      <w:numFmt w:val="decimal"/>
      <w:lvlText w:val="%1、"/>
      <w:lvlJc w:val="left"/>
      <w:pPr>
        <w:tabs>
          <w:tab w:val="num" w:pos="928"/>
        </w:tabs>
        <w:ind w:left="928" w:hanging="360"/>
      </w:pPr>
      <w:rPr>
        <w:rFonts w:hint="eastAsia"/>
      </w:rPr>
    </w:lvl>
    <w:lvl w:ilvl="1">
      <w:start w:val="1"/>
      <w:numFmt w:val="decimal"/>
      <w:lvlText w:val="(%2)"/>
      <w:lvlJc w:val="left"/>
      <w:pPr>
        <w:tabs>
          <w:tab w:val="num" w:pos="1440"/>
        </w:tabs>
        <w:ind w:left="1440" w:hanging="480"/>
      </w:pPr>
      <w:rPr>
        <w:rFonts w:hint="eastAsia"/>
      </w:rPr>
    </w:lvl>
    <w:lvl w:ilvl="2">
      <w:start w:val="1"/>
      <w:numFmt w:val="lowerRoman"/>
      <w:lvlText w:val="%3."/>
      <w:lvlJc w:val="right"/>
      <w:pPr>
        <w:tabs>
          <w:tab w:val="num" w:pos="1920"/>
        </w:tabs>
        <w:ind w:left="1920" w:hanging="480"/>
      </w:pPr>
    </w:lvl>
    <w:lvl w:ilvl="3">
      <w:start w:val="1"/>
      <w:numFmt w:val="decimal"/>
      <w:lvlText w:val="%4."/>
      <w:lvlJc w:val="left"/>
      <w:pPr>
        <w:tabs>
          <w:tab w:val="num" w:pos="2400"/>
        </w:tabs>
        <w:ind w:left="2400" w:hanging="480"/>
      </w:pPr>
    </w:lvl>
    <w:lvl w:ilvl="4">
      <w:start w:val="1"/>
      <w:numFmt w:val="ideographTraditional"/>
      <w:lvlText w:val="%5、"/>
      <w:lvlJc w:val="left"/>
      <w:pPr>
        <w:tabs>
          <w:tab w:val="num" w:pos="2880"/>
        </w:tabs>
        <w:ind w:left="2880" w:hanging="480"/>
      </w:pPr>
    </w:lvl>
    <w:lvl w:ilvl="5">
      <w:start w:val="1"/>
      <w:numFmt w:val="lowerRoman"/>
      <w:lvlText w:val="%6."/>
      <w:lvlJc w:val="right"/>
      <w:pPr>
        <w:tabs>
          <w:tab w:val="num" w:pos="3360"/>
        </w:tabs>
        <w:ind w:left="3360" w:hanging="480"/>
      </w:pPr>
    </w:lvl>
    <w:lvl w:ilvl="6">
      <w:start w:val="1"/>
      <w:numFmt w:val="decimal"/>
      <w:lvlText w:val="%7."/>
      <w:lvlJc w:val="left"/>
      <w:pPr>
        <w:tabs>
          <w:tab w:val="num" w:pos="3840"/>
        </w:tabs>
        <w:ind w:left="3840" w:hanging="480"/>
      </w:pPr>
    </w:lvl>
    <w:lvl w:ilvl="7">
      <w:start w:val="1"/>
      <w:numFmt w:val="ideographTraditional"/>
      <w:lvlText w:val="%8、"/>
      <w:lvlJc w:val="left"/>
      <w:pPr>
        <w:tabs>
          <w:tab w:val="num" w:pos="4320"/>
        </w:tabs>
        <w:ind w:left="4320" w:hanging="480"/>
      </w:pPr>
    </w:lvl>
    <w:lvl w:ilvl="8">
      <w:start w:val="1"/>
      <w:numFmt w:val="lowerRoman"/>
      <w:lvlText w:val="%9."/>
      <w:lvlJc w:val="right"/>
      <w:pPr>
        <w:tabs>
          <w:tab w:val="num" w:pos="4800"/>
        </w:tabs>
        <w:ind w:left="4800" w:hanging="480"/>
      </w:pPr>
    </w:lvl>
  </w:abstractNum>
  <w:abstractNum w:abstractNumId="13" w15:restartNumberingAfterBreak="0">
    <w:nsid w:val="553A4915"/>
    <w:multiLevelType w:val="hybridMultilevel"/>
    <w:tmpl w:val="BB3C94EC"/>
    <w:lvl w:ilvl="0" w:tplc="9CC26A64">
      <w:start w:val="1"/>
      <w:numFmt w:val="decimal"/>
      <w:lvlText w:val="（%1）"/>
      <w:lvlJc w:val="left"/>
      <w:pPr>
        <w:ind w:left="2174" w:hanging="601"/>
      </w:pPr>
      <w:rPr>
        <w:rFonts w:ascii="SimSun" w:eastAsia="SimSun" w:hAnsi="SimSun" w:cs="SimSun" w:hint="default"/>
        <w:w w:val="100"/>
        <w:sz w:val="22"/>
        <w:szCs w:val="22"/>
        <w:lang w:val="en-US" w:eastAsia="zh-TW" w:bidi="ar-SA"/>
      </w:rPr>
    </w:lvl>
    <w:lvl w:ilvl="1" w:tplc="EC924392">
      <w:numFmt w:val="bullet"/>
      <w:lvlText w:val="•"/>
      <w:lvlJc w:val="left"/>
      <w:pPr>
        <w:ind w:left="3012" w:hanging="601"/>
      </w:pPr>
      <w:rPr>
        <w:rFonts w:hint="default"/>
        <w:lang w:val="en-US" w:eastAsia="zh-TW" w:bidi="ar-SA"/>
      </w:rPr>
    </w:lvl>
    <w:lvl w:ilvl="2" w:tplc="878EDE6A">
      <w:numFmt w:val="bullet"/>
      <w:lvlText w:val="•"/>
      <w:lvlJc w:val="left"/>
      <w:pPr>
        <w:ind w:left="3845" w:hanging="601"/>
      </w:pPr>
      <w:rPr>
        <w:rFonts w:hint="default"/>
        <w:lang w:val="en-US" w:eastAsia="zh-TW" w:bidi="ar-SA"/>
      </w:rPr>
    </w:lvl>
    <w:lvl w:ilvl="3" w:tplc="0CFC5F7A">
      <w:numFmt w:val="bullet"/>
      <w:lvlText w:val="•"/>
      <w:lvlJc w:val="left"/>
      <w:pPr>
        <w:ind w:left="4677" w:hanging="601"/>
      </w:pPr>
      <w:rPr>
        <w:rFonts w:hint="default"/>
        <w:lang w:val="en-US" w:eastAsia="zh-TW" w:bidi="ar-SA"/>
      </w:rPr>
    </w:lvl>
    <w:lvl w:ilvl="4" w:tplc="4AD66F98">
      <w:numFmt w:val="bullet"/>
      <w:lvlText w:val="•"/>
      <w:lvlJc w:val="left"/>
      <w:pPr>
        <w:ind w:left="5510" w:hanging="601"/>
      </w:pPr>
      <w:rPr>
        <w:rFonts w:hint="default"/>
        <w:lang w:val="en-US" w:eastAsia="zh-TW" w:bidi="ar-SA"/>
      </w:rPr>
    </w:lvl>
    <w:lvl w:ilvl="5" w:tplc="8926DEA2">
      <w:numFmt w:val="bullet"/>
      <w:lvlText w:val="•"/>
      <w:lvlJc w:val="left"/>
      <w:pPr>
        <w:ind w:left="6343" w:hanging="601"/>
      </w:pPr>
      <w:rPr>
        <w:rFonts w:hint="default"/>
        <w:lang w:val="en-US" w:eastAsia="zh-TW" w:bidi="ar-SA"/>
      </w:rPr>
    </w:lvl>
    <w:lvl w:ilvl="6" w:tplc="81400CA6">
      <w:numFmt w:val="bullet"/>
      <w:lvlText w:val="•"/>
      <w:lvlJc w:val="left"/>
      <w:pPr>
        <w:ind w:left="7175" w:hanging="601"/>
      </w:pPr>
      <w:rPr>
        <w:rFonts w:hint="default"/>
        <w:lang w:val="en-US" w:eastAsia="zh-TW" w:bidi="ar-SA"/>
      </w:rPr>
    </w:lvl>
    <w:lvl w:ilvl="7" w:tplc="C020061C">
      <w:numFmt w:val="bullet"/>
      <w:lvlText w:val="•"/>
      <w:lvlJc w:val="left"/>
      <w:pPr>
        <w:ind w:left="8008" w:hanging="601"/>
      </w:pPr>
      <w:rPr>
        <w:rFonts w:hint="default"/>
        <w:lang w:val="en-US" w:eastAsia="zh-TW" w:bidi="ar-SA"/>
      </w:rPr>
    </w:lvl>
    <w:lvl w:ilvl="8" w:tplc="E2D6D52E">
      <w:numFmt w:val="bullet"/>
      <w:lvlText w:val="•"/>
      <w:lvlJc w:val="left"/>
      <w:pPr>
        <w:ind w:left="8841" w:hanging="601"/>
      </w:pPr>
      <w:rPr>
        <w:rFonts w:hint="default"/>
        <w:lang w:val="en-US" w:eastAsia="zh-TW" w:bidi="ar-SA"/>
      </w:rPr>
    </w:lvl>
  </w:abstractNum>
  <w:abstractNum w:abstractNumId="14" w15:restartNumberingAfterBreak="0">
    <w:nsid w:val="67377A75"/>
    <w:multiLevelType w:val="hybridMultilevel"/>
    <w:tmpl w:val="F35CCC5C"/>
    <w:lvl w:ilvl="0" w:tplc="E30E2DCA">
      <w:start w:val="1"/>
      <w:numFmt w:val="taiwaneseCountingThousand"/>
      <w:lvlText w:val="%1、"/>
      <w:lvlJc w:val="left"/>
      <w:pPr>
        <w:tabs>
          <w:tab w:val="num" w:pos="480"/>
        </w:tabs>
        <w:ind w:left="480" w:hanging="480"/>
      </w:pPr>
      <w:rPr>
        <w:rFonts w:ascii="Times New Roman" w:eastAsia="新細明體"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697C13AD"/>
    <w:multiLevelType w:val="hybridMultilevel"/>
    <w:tmpl w:val="F25C4F9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760E48C7"/>
    <w:multiLevelType w:val="hybridMultilevel"/>
    <w:tmpl w:val="B5B45ED0"/>
    <w:lvl w:ilvl="0" w:tplc="8F009F32">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4"/>
  </w:num>
  <w:num w:numId="8">
    <w:abstractNumId w:val="10"/>
  </w:num>
  <w:num w:numId="9">
    <w:abstractNumId w:val="16"/>
  </w:num>
  <w:num w:numId="10">
    <w:abstractNumId w:val="9"/>
  </w:num>
  <w:num w:numId="11">
    <w:abstractNumId w:val="7"/>
  </w:num>
  <w:num w:numId="12">
    <w:abstractNumId w:val="3"/>
  </w:num>
  <w:num w:numId="13">
    <w:abstractNumId w:val="12"/>
  </w:num>
  <w:num w:numId="14">
    <w:abstractNumId w:val="11"/>
  </w:num>
  <w:num w:numId="15">
    <w:abstractNumId w:val="8"/>
  </w:num>
  <w:num w:numId="16">
    <w:abstractNumId w:val="15"/>
  </w:num>
  <w:num w:numId="17">
    <w:abstractNumId w:val="1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722"/>
    <w:rsid w:val="00007F71"/>
    <w:rsid w:val="00010EA1"/>
    <w:rsid w:val="000115FB"/>
    <w:rsid w:val="00011972"/>
    <w:rsid w:val="00012C64"/>
    <w:rsid w:val="00014963"/>
    <w:rsid w:val="000165D2"/>
    <w:rsid w:val="00021323"/>
    <w:rsid w:val="00025010"/>
    <w:rsid w:val="000271E3"/>
    <w:rsid w:val="0003103E"/>
    <w:rsid w:val="000370C3"/>
    <w:rsid w:val="000458AB"/>
    <w:rsid w:val="00050B88"/>
    <w:rsid w:val="00051169"/>
    <w:rsid w:val="00051F27"/>
    <w:rsid w:val="00052653"/>
    <w:rsid w:val="00053070"/>
    <w:rsid w:val="00056BC1"/>
    <w:rsid w:val="00060114"/>
    <w:rsid w:val="00060CA8"/>
    <w:rsid w:val="000635BE"/>
    <w:rsid w:val="00065B47"/>
    <w:rsid w:val="00065C68"/>
    <w:rsid w:val="00065D12"/>
    <w:rsid w:val="000779DC"/>
    <w:rsid w:val="000835A7"/>
    <w:rsid w:val="00085856"/>
    <w:rsid w:val="000859CE"/>
    <w:rsid w:val="00094245"/>
    <w:rsid w:val="00094C2B"/>
    <w:rsid w:val="000A0460"/>
    <w:rsid w:val="000A0C04"/>
    <w:rsid w:val="000A2C5F"/>
    <w:rsid w:val="000A6295"/>
    <w:rsid w:val="000B5AA7"/>
    <w:rsid w:val="000B6E38"/>
    <w:rsid w:val="000C35FD"/>
    <w:rsid w:val="000C3D22"/>
    <w:rsid w:val="000D4608"/>
    <w:rsid w:val="000E0D54"/>
    <w:rsid w:val="000E1AEB"/>
    <w:rsid w:val="000F5379"/>
    <w:rsid w:val="001056F9"/>
    <w:rsid w:val="0011553D"/>
    <w:rsid w:val="001157FE"/>
    <w:rsid w:val="00133111"/>
    <w:rsid w:val="001334F6"/>
    <w:rsid w:val="0013447A"/>
    <w:rsid w:val="00150E77"/>
    <w:rsid w:val="00154308"/>
    <w:rsid w:val="0015461B"/>
    <w:rsid w:val="0016140C"/>
    <w:rsid w:val="001700BF"/>
    <w:rsid w:val="00173823"/>
    <w:rsid w:val="00175BE0"/>
    <w:rsid w:val="001904F0"/>
    <w:rsid w:val="00191E09"/>
    <w:rsid w:val="001920F6"/>
    <w:rsid w:val="001A008C"/>
    <w:rsid w:val="001A0BF2"/>
    <w:rsid w:val="001A3D6F"/>
    <w:rsid w:val="001B791B"/>
    <w:rsid w:val="001B7BC4"/>
    <w:rsid w:val="001C3183"/>
    <w:rsid w:val="001C4E3F"/>
    <w:rsid w:val="001C699A"/>
    <w:rsid w:val="001C6E29"/>
    <w:rsid w:val="001C78C7"/>
    <w:rsid w:val="001D0DCA"/>
    <w:rsid w:val="001E1442"/>
    <w:rsid w:val="001E1687"/>
    <w:rsid w:val="001E6FEE"/>
    <w:rsid w:val="001E7167"/>
    <w:rsid w:val="001F239D"/>
    <w:rsid w:val="001F4DED"/>
    <w:rsid w:val="001F4EA0"/>
    <w:rsid w:val="001F616E"/>
    <w:rsid w:val="0020066D"/>
    <w:rsid w:val="00203268"/>
    <w:rsid w:val="00203900"/>
    <w:rsid w:val="00203D11"/>
    <w:rsid w:val="00206618"/>
    <w:rsid w:val="0021367D"/>
    <w:rsid w:val="002140FC"/>
    <w:rsid w:val="00214829"/>
    <w:rsid w:val="00216B93"/>
    <w:rsid w:val="002173E3"/>
    <w:rsid w:val="00220B3E"/>
    <w:rsid w:val="002245EE"/>
    <w:rsid w:val="00234611"/>
    <w:rsid w:val="00246CBD"/>
    <w:rsid w:val="00251EC2"/>
    <w:rsid w:val="00260112"/>
    <w:rsid w:val="0026465D"/>
    <w:rsid w:val="00265A08"/>
    <w:rsid w:val="002667C8"/>
    <w:rsid w:val="00267BA8"/>
    <w:rsid w:val="0027250F"/>
    <w:rsid w:val="002739D3"/>
    <w:rsid w:val="00273F09"/>
    <w:rsid w:val="00274422"/>
    <w:rsid w:val="002826D1"/>
    <w:rsid w:val="00282A21"/>
    <w:rsid w:val="0028471B"/>
    <w:rsid w:val="00287713"/>
    <w:rsid w:val="002965A8"/>
    <w:rsid w:val="002A03F8"/>
    <w:rsid w:val="002A4DA5"/>
    <w:rsid w:val="002C184E"/>
    <w:rsid w:val="002C20A2"/>
    <w:rsid w:val="002D4CD0"/>
    <w:rsid w:val="002D4E66"/>
    <w:rsid w:val="002E7182"/>
    <w:rsid w:val="003030D9"/>
    <w:rsid w:val="003034E3"/>
    <w:rsid w:val="00305773"/>
    <w:rsid w:val="00305F50"/>
    <w:rsid w:val="00307E49"/>
    <w:rsid w:val="00313D07"/>
    <w:rsid w:val="003205A9"/>
    <w:rsid w:val="003261BA"/>
    <w:rsid w:val="00343543"/>
    <w:rsid w:val="00344551"/>
    <w:rsid w:val="003454D3"/>
    <w:rsid w:val="003509FC"/>
    <w:rsid w:val="00352D16"/>
    <w:rsid w:val="00353963"/>
    <w:rsid w:val="003545BB"/>
    <w:rsid w:val="00355C8F"/>
    <w:rsid w:val="003572B7"/>
    <w:rsid w:val="00360931"/>
    <w:rsid w:val="00363B7C"/>
    <w:rsid w:val="0036435D"/>
    <w:rsid w:val="00381198"/>
    <w:rsid w:val="00381230"/>
    <w:rsid w:val="00381E84"/>
    <w:rsid w:val="00384196"/>
    <w:rsid w:val="0039217C"/>
    <w:rsid w:val="003943FE"/>
    <w:rsid w:val="00397291"/>
    <w:rsid w:val="003A3A9F"/>
    <w:rsid w:val="003B16E5"/>
    <w:rsid w:val="003B2757"/>
    <w:rsid w:val="003B6CD4"/>
    <w:rsid w:val="003C3E83"/>
    <w:rsid w:val="003D70AA"/>
    <w:rsid w:val="003D7888"/>
    <w:rsid w:val="003E38F1"/>
    <w:rsid w:val="003E74C3"/>
    <w:rsid w:val="003F159B"/>
    <w:rsid w:val="004024EE"/>
    <w:rsid w:val="00416631"/>
    <w:rsid w:val="00417463"/>
    <w:rsid w:val="00422000"/>
    <w:rsid w:val="00423492"/>
    <w:rsid w:val="00426F1B"/>
    <w:rsid w:val="004309FA"/>
    <w:rsid w:val="00430EB2"/>
    <w:rsid w:val="00431E11"/>
    <w:rsid w:val="004346F4"/>
    <w:rsid w:val="00445BC2"/>
    <w:rsid w:val="00446C45"/>
    <w:rsid w:val="00453B0F"/>
    <w:rsid w:val="00453C5B"/>
    <w:rsid w:val="00454838"/>
    <w:rsid w:val="004560ED"/>
    <w:rsid w:val="0045713C"/>
    <w:rsid w:val="00460A9C"/>
    <w:rsid w:val="00462BFC"/>
    <w:rsid w:val="0046304B"/>
    <w:rsid w:val="004659AE"/>
    <w:rsid w:val="004756CF"/>
    <w:rsid w:val="0047582B"/>
    <w:rsid w:val="004834F2"/>
    <w:rsid w:val="0048370A"/>
    <w:rsid w:val="004959E0"/>
    <w:rsid w:val="004A1BC4"/>
    <w:rsid w:val="004A6ACC"/>
    <w:rsid w:val="004A7E45"/>
    <w:rsid w:val="004C0BDB"/>
    <w:rsid w:val="004C45EF"/>
    <w:rsid w:val="004C59C2"/>
    <w:rsid w:val="004D1E0F"/>
    <w:rsid w:val="004E2351"/>
    <w:rsid w:val="004E4D54"/>
    <w:rsid w:val="004E4FBA"/>
    <w:rsid w:val="004F5552"/>
    <w:rsid w:val="0050475D"/>
    <w:rsid w:val="00505819"/>
    <w:rsid w:val="00510AA2"/>
    <w:rsid w:val="00510D2C"/>
    <w:rsid w:val="00512524"/>
    <w:rsid w:val="00512745"/>
    <w:rsid w:val="00520A3A"/>
    <w:rsid w:val="005222F9"/>
    <w:rsid w:val="0052654C"/>
    <w:rsid w:val="0053591F"/>
    <w:rsid w:val="005378B8"/>
    <w:rsid w:val="00541D0B"/>
    <w:rsid w:val="0054559F"/>
    <w:rsid w:val="005479B6"/>
    <w:rsid w:val="005555C1"/>
    <w:rsid w:val="00557D8D"/>
    <w:rsid w:val="00560BC6"/>
    <w:rsid w:val="00560C49"/>
    <w:rsid w:val="005636FB"/>
    <w:rsid w:val="00565204"/>
    <w:rsid w:val="00565B3D"/>
    <w:rsid w:val="005751FE"/>
    <w:rsid w:val="00581BA3"/>
    <w:rsid w:val="0058367B"/>
    <w:rsid w:val="005839DB"/>
    <w:rsid w:val="00583C4D"/>
    <w:rsid w:val="005851FC"/>
    <w:rsid w:val="00587944"/>
    <w:rsid w:val="00595E3E"/>
    <w:rsid w:val="005A342B"/>
    <w:rsid w:val="005B2023"/>
    <w:rsid w:val="005C085E"/>
    <w:rsid w:val="005C0A1C"/>
    <w:rsid w:val="005C33B7"/>
    <w:rsid w:val="005C4926"/>
    <w:rsid w:val="005C4928"/>
    <w:rsid w:val="005C5BEB"/>
    <w:rsid w:val="005C62FF"/>
    <w:rsid w:val="005E1E98"/>
    <w:rsid w:val="005E2BAD"/>
    <w:rsid w:val="005E4FFE"/>
    <w:rsid w:val="005E5367"/>
    <w:rsid w:val="005E58E2"/>
    <w:rsid w:val="005F44F0"/>
    <w:rsid w:val="005F4694"/>
    <w:rsid w:val="005F4C69"/>
    <w:rsid w:val="005F4E23"/>
    <w:rsid w:val="005F540B"/>
    <w:rsid w:val="00605F5E"/>
    <w:rsid w:val="00607C15"/>
    <w:rsid w:val="00613F57"/>
    <w:rsid w:val="006170DF"/>
    <w:rsid w:val="00620059"/>
    <w:rsid w:val="006304BE"/>
    <w:rsid w:val="0063099B"/>
    <w:rsid w:val="0063221F"/>
    <w:rsid w:val="00632A1C"/>
    <w:rsid w:val="00633BFA"/>
    <w:rsid w:val="00642963"/>
    <w:rsid w:val="00645FD8"/>
    <w:rsid w:val="00650818"/>
    <w:rsid w:val="0065083E"/>
    <w:rsid w:val="0065249F"/>
    <w:rsid w:val="00656187"/>
    <w:rsid w:val="00657223"/>
    <w:rsid w:val="00657628"/>
    <w:rsid w:val="0066487C"/>
    <w:rsid w:val="006650AE"/>
    <w:rsid w:val="0068121A"/>
    <w:rsid w:val="00684BCB"/>
    <w:rsid w:val="0069320A"/>
    <w:rsid w:val="00697995"/>
    <w:rsid w:val="006A768C"/>
    <w:rsid w:val="006B37B2"/>
    <w:rsid w:val="006C0972"/>
    <w:rsid w:val="006C534A"/>
    <w:rsid w:val="006F46BA"/>
    <w:rsid w:val="007020C5"/>
    <w:rsid w:val="00702141"/>
    <w:rsid w:val="007023F1"/>
    <w:rsid w:val="0070646D"/>
    <w:rsid w:val="0071252D"/>
    <w:rsid w:val="00715278"/>
    <w:rsid w:val="00721D81"/>
    <w:rsid w:val="0072244B"/>
    <w:rsid w:val="0072313F"/>
    <w:rsid w:val="00726FE6"/>
    <w:rsid w:val="00727BEE"/>
    <w:rsid w:val="00734358"/>
    <w:rsid w:val="007554E8"/>
    <w:rsid w:val="00761BE2"/>
    <w:rsid w:val="00765F41"/>
    <w:rsid w:val="00770DEF"/>
    <w:rsid w:val="0078009C"/>
    <w:rsid w:val="00781033"/>
    <w:rsid w:val="00783AB4"/>
    <w:rsid w:val="007866F3"/>
    <w:rsid w:val="00790D55"/>
    <w:rsid w:val="00791A89"/>
    <w:rsid w:val="007936BA"/>
    <w:rsid w:val="007A1BD0"/>
    <w:rsid w:val="007A4481"/>
    <w:rsid w:val="007A74AD"/>
    <w:rsid w:val="007B2A87"/>
    <w:rsid w:val="007B43C0"/>
    <w:rsid w:val="007C2952"/>
    <w:rsid w:val="007D459A"/>
    <w:rsid w:val="007E23AC"/>
    <w:rsid w:val="007E261B"/>
    <w:rsid w:val="007E755D"/>
    <w:rsid w:val="007F4E13"/>
    <w:rsid w:val="00801865"/>
    <w:rsid w:val="0081017B"/>
    <w:rsid w:val="008128AA"/>
    <w:rsid w:val="008150F8"/>
    <w:rsid w:val="008164F4"/>
    <w:rsid w:val="00821197"/>
    <w:rsid w:val="00821BC7"/>
    <w:rsid w:val="00826293"/>
    <w:rsid w:val="00836EC7"/>
    <w:rsid w:val="008429EA"/>
    <w:rsid w:val="0085263F"/>
    <w:rsid w:val="00854A8A"/>
    <w:rsid w:val="0086037B"/>
    <w:rsid w:val="00863678"/>
    <w:rsid w:val="00865AE9"/>
    <w:rsid w:val="0087119A"/>
    <w:rsid w:val="00875430"/>
    <w:rsid w:val="008772AC"/>
    <w:rsid w:val="00881A82"/>
    <w:rsid w:val="00890341"/>
    <w:rsid w:val="00892490"/>
    <w:rsid w:val="008B7246"/>
    <w:rsid w:val="008C14B1"/>
    <w:rsid w:val="008C4001"/>
    <w:rsid w:val="008D09E4"/>
    <w:rsid w:val="008D3980"/>
    <w:rsid w:val="008D61B7"/>
    <w:rsid w:val="008E5755"/>
    <w:rsid w:val="008E758F"/>
    <w:rsid w:val="008F4B99"/>
    <w:rsid w:val="00904681"/>
    <w:rsid w:val="00913D18"/>
    <w:rsid w:val="00916D0D"/>
    <w:rsid w:val="009175C8"/>
    <w:rsid w:val="00917E29"/>
    <w:rsid w:val="00922886"/>
    <w:rsid w:val="009246FE"/>
    <w:rsid w:val="009268D4"/>
    <w:rsid w:val="009314BD"/>
    <w:rsid w:val="00936079"/>
    <w:rsid w:val="00941260"/>
    <w:rsid w:val="009448E4"/>
    <w:rsid w:val="0094619F"/>
    <w:rsid w:val="0095120C"/>
    <w:rsid w:val="0095490E"/>
    <w:rsid w:val="00957081"/>
    <w:rsid w:val="00960012"/>
    <w:rsid w:val="0096004A"/>
    <w:rsid w:val="00962722"/>
    <w:rsid w:val="00965F63"/>
    <w:rsid w:val="00972E72"/>
    <w:rsid w:val="00994656"/>
    <w:rsid w:val="0099679A"/>
    <w:rsid w:val="00997FF2"/>
    <w:rsid w:val="009A2B44"/>
    <w:rsid w:val="009A2BB4"/>
    <w:rsid w:val="009B0B21"/>
    <w:rsid w:val="009B2A77"/>
    <w:rsid w:val="009B4896"/>
    <w:rsid w:val="009B504B"/>
    <w:rsid w:val="009B79DF"/>
    <w:rsid w:val="009C3A65"/>
    <w:rsid w:val="009D092A"/>
    <w:rsid w:val="009D6E7C"/>
    <w:rsid w:val="009D774C"/>
    <w:rsid w:val="009F005B"/>
    <w:rsid w:val="009F4E84"/>
    <w:rsid w:val="009F567C"/>
    <w:rsid w:val="00A10218"/>
    <w:rsid w:val="00A11532"/>
    <w:rsid w:val="00A21128"/>
    <w:rsid w:val="00A228E8"/>
    <w:rsid w:val="00A24CA1"/>
    <w:rsid w:val="00A3140D"/>
    <w:rsid w:val="00A325F2"/>
    <w:rsid w:val="00A32D90"/>
    <w:rsid w:val="00A3648F"/>
    <w:rsid w:val="00A56C53"/>
    <w:rsid w:val="00A60A33"/>
    <w:rsid w:val="00A63989"/>
    <w:rsid w:val="00A67AF9"/>
    <w:rsid w:val="00A74934"/>
    <w:rsid w:val="00A74995"/>
    <w:rsid w:val="00A80B64"/>
    <w:rsid w:val="00A8220E"/>
    <w:rsid w:val="00A82B4C"/>
    <w:rsid w:val="00A84D77"/>
    <w:rsid w:val="00A851D0"/>
    <w:rsid w:val="00A86679"/>
    <w:rsid w:val="00A92787"/>
    <w:rsid w:val="00A930FA"/>
    <w:rsid w:val="00AA66A8"/>
    <w:rsid w:val="00AB0A9E"/>
    <w:rsid w:val="00AB0F84"/>
    <w:rsid w:val="00AB1D5C"/>
    <w:rsid w:val="00AB5C9D"/>
    <w:rsid w:val="00AD6E51"/>
    <w:rsid w:val="00B007CC"/>
    <w:rsid w:val="00B063F2"/>
    <w:rsid w:val="00B06E0C"/>
    <w:rsid w:val="00B0799C"/>
    <w:rsid w:val="00B1165A"/>
    <w:rsid w:val="00B1493D"/>
    <w:rsid w:val="00B215E9"/>
    <w:rsid w:val="00B22576"/>
    <w:rsid w:val="00B24860"/>
    <w:rsid w:val="00B25721"/>
    <w:rsid w:val="00B27F51"/>
    <w:rsid w:val="00B3064E"/>
    <w:rsid w:val="00B3262F"/>
    <w:rsid w:val="00B336A9"/>
    <w:rsid w:val="00B35E1B"/>
    <w:rsid w:val="00B40BC5"/>
    <w:rsid w:val="00B42ABB"/>
    <w:rsid w:val="00B45D1A"/>
    <w:rsid w:val="00B52365"/>
    <w:rsid w:val="00B527B8"/>
    <w:rsid w:val="00B561AC"/>
    <w:rsid w:val="00B561B3"/>
    <w:rsid w:val="00B63425"/>
    <w:rsid w:val="00B66327"/>
    <w:rsid w:val="00B843CC"/>
    <w:rsid w:val="00B93CBF"/>
    <w:rsid w:val="00B9616F"/>
    <w:rsid w:val="00B96920"/>
    <w:rsid w:val="00B975AB"/>
    <w:rsid w:val="00BA1AFB"/>
    <w:rsid w:val="00BA2F68"/>
    <w:rsid w:val="00BC16ED"/>
    <w:rsid w:val="00BC2FB1"/>
    <w:rsid w:val="00BC4B33"/>
    <w:rsid w:val="00BE0353"/>
    <w:rsid w:val="00BE0FF0"/>
    <w:rsid w:val="00BE5DFE"/>
    <w:rsid w:val="00BE7D16"/>
    <w:rsid w:val="00BF13D7"/>
    <w:rsid w:val="00BF6B34"/>
    <w:rsid w:val="00C01758"/>
    <w:rsid w:val="00C04530"/>
    <w:rsid w:val="00C04755"/>
    <w:rsid w:val="00C11B4C"/>
    <w:rsid w:val="00C140A3"/>
    <w:rsid w:val="00C14174"/>
    <w:rsid w:val="00C15920"/>
    <w:rsid w:val="00C20038"/>
    <w:rsid w:val="00C26B01"/>
    <w:rsid w:val="00C30716"/>
    <w:rsid w:val="00C35D78"/>
    <w:rsid w:val="00C3658B"/>
    <w:rsid w:val="00C36A8C"/>
    <w:rsid w:val="00C47152"/>
    <w:rsid w:val="00C512DE"/>
    <w:rsid w:val="00C535C1"/>
    <w:rsid w:val="00C569AE"/>
    <w:rsid w:val="00C62992"/>
    <w:rsid w:val="00C702DD"/>
    <w:rsid w:val="00C7092C"/>
    <w:rsid w:val="00C757C5"/>
    <w:rsid w:val="00C7687D"/>
    <w:rsid w:val="00C87DD5"/>
    <w:rsid w:val="00C93E5E"/>
    <w:rsid w:val="00CA0227"/>
    <w:rsid w:val="00CA2489"/>
    <w:rsid w:val="00CA71FC"/>
    <w:rsid w:val="00CA78B5"/>
    <w:rsid w:val="00CB43E3"/>
    <w:rsid w:val="00CC0BCF"/>
    <w:rsid w:val="00CC3627"/>
    <w:rsid w:val="00CD6769"/>
    <w:rsid w:val="00CE07F8"/>
    <w:rsid w:val="00CE249C"/>
    <w:rsid w:val="00CE5B49"/>
    <w:rsid w:val="00CF4548"/>
    <w:rsid w:val="00CF7891"/>
    <w:rsid w:val="00D01269"/>
    <w:rsid w:val="00D0655C"/>
    <w:rsid w:val="00D067BD"/>
    <w:rsid w:val="00D14FE6"/>
    <w:rsid w:val="00D17101"/>
    <w:rsid w:val="00D204BD"/>
    <w:rsid w:val="00D27269"/>
    <w:rsid w:val="00D30B17"/>
    <w:rsid w:val="00D313F3"/>
    <w:rsid w:val="00D33112"/>
    <w:rsid w:val="00D36DC6"/>
    <w:rsid w:val="00D41542"/>
    <w:rsid w:val="00D42BAD"/>
    <w:rsid w:val="00D45D04"/>
    <w:rsid w:val="00D4663E"/>
    <w:rsid w:val="00D51525"/>
    <w:rsid w:val="00D54515"/>
    <w:rsid w:val="00D56EEE"/>
    <w:rsid w:val="00D65625"/>
    <w:rsid w:val="00D85BEE"/>
    <w:rsid w:val="00D90EB4"/>
    <w:rsid w:val="00D91F41"/>
    <w:rsid w:val="00D94354"/>
    <w:rsid w:val="00D95D44"/>
    <w:rsid w:val="00DA33AC"/>
    <w:rsid w:val="00DA5352"/>
    <w:rsid w:val="00DA6F70"/>
    <w:rsid w:val="00DB038A"/>
    <w:rsid w:val="00DC5E43"/>
    <w:rsid w:val="00DC7815"/>
    <w:rsid w:val="00DD3302"/>
    <w:rsid w:val="00DE5E0F"/>
    <w:rsid w:val="00DF386B"/>
    <w:rsid w:val="00DF74A1"/>
    <w:rsid w:val="00E03059"/>
    <w:rsid w:val="00E13613"/>
    <w:rsid w:val="00E20947"/>
    <w:rsid w:val="00E23670"/>
    <w:rsid w:val="00E363E7"/>
    <w:rsid w:val="00E378C3"/>
    <w:rsid w:val="00E37D75"/>
    <w:rsid w:val="00E406F8"/>
    <w:rsid w:val="00E62242"/>
    <w:rsid w:val="00E6250A"/>
    <w:rsid w:val="00E67992"/>
    <w:rsid w:val="00E72830"/>
    <w:rsid w:val="00E848DF"/>
    <w:rsid w:val="00E84A82"/>
    <w:rsid w:val="00E85AD4"/>
    <w:rsid w:val="00E900A9"/>
    <w:rsid w:val="00EA0BAD"/>
    <w:rsid w:val="00EA3ABE"/>
    <w:rsid w:val="00EA50AB"/>
    <w:rsid w:val="00EA713B"/>
    <w:rsid w:val="00EB1F67"/>
    <w:rsid w:val="00EB6F03"/>
    <w:rsid w:val="00EB75D7"/>
    <w:rsid w:val="00EC0CF3"/>
    <w:rsid w:val="00EC0ECA"/>
    <w:rsid w:val="00EC2ACD"/>
    <w:rsid w:val="00EC7431"/>
    <w:rsid w:val="00ED1896"/>
    <w:rsid w:val="00ED46C3"/>
    <w:rsid w:val="00ED79CC"/>
    <w:rsid w:val="00EE5389"/>
    <w:rsid w:val="00EE6C16"/>
    <w:rsid w:val="00EF0D32"/>
    <w:rsid w:val="00EF7498"/>
    <w:rsid w:val="00F035A5"/>
    <w:rsid w:val="00F05043"/>
    <w:rsid w:val="00F122A4"/>
    <w:rsid w:val="00F25336"/>
    <w:rsid w:val="00F27C0B"/>
    <w:rsid w:val="00F3281A"/>
    <w:rsid w:val="00F372D4"/>
    <w:rsid w:val="00F40B77"/>
    <w:rsid w:val="00F41497"/>
    <w:rsid w:val="00F4183C"/>
    <w:rsid w:val="00F45755"/>
    <w:rsid w:val="00F50007"/>
    <w:rsid w:val="00F50E55"/>
    <w:rsid w:val="00F57DA7"/>
    <w:rsid w:val="00F61BB7"/>
    <w:rsid w:val="00F62258"/>
    <w:rsid w:val="00F763AB"/>
    <w:rsid w:val="00F82341"/>
    <w:rsid w:val="00F84421"/>
    <w:rsid w:val="00F90523"/>
    <w:rsid w:val="00F9623C"/>
    <w:rsid w:val="00FA7F08"/>
    <w:rsid w:val="00FB5BE7"/>
    <w:rsid w:val="00FC3885"/>
    <w:rsid w:val="00FC4F5C"/>
    <w:rsid w:val="00FC5BBD"/>
    <w:rsid w:val="00FC7F02"/>
    <w:rsid w:val="00FD29E1"/>
    <w:rsid w:val="00FD3C8A"/>
    <w:rsid w:val="00FD4A44"/>
    <w:rsid w:val="00FF0E78"/>
    <w:rsid w:val="00FF49CB"/>
    <w:rsid w:val="00FF6B33"/>
    <w:rsid w:val="00FF70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2333AB"/>
  <w15:chartTrackingRefBased/>
  <w15:docId w15:val="{A06B50ED-C6BE-0B44-9F1D-2623DBD0F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72244B"/>
    <w:pPr>
      <w:widowControl w:val="0"/>
      <w:suppressAutoHyphens/>
    </w:pPr>
    <w:rPr>
      <w:kern w:val="1"/>
      <w:sz w:val="24"/>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bsatz-Standardschriftart">
    <w:name w:val="Absatz-Standardschriftart"/>
  </w:style>
  <w:style w:type="character" w:customStyle="1" w:styleId="1">
    <w:name w:val="預設段落字型1"/>
  </w:style>
  <w:style w:type="character" w:customStyle="1" w:styleId="10">
    <w:name w:val="註解參照1"/>
    <w:rPr>
      <w:sz w:val="18"/>
      <w:szCs w:val="18"/>
    </w:rPr>
  </w:style>
  <w:style w:type="character" w:customStyle="1" w:styleId="WW8Num16z0">
    <w:name w:val="WW8Num16z0"/>
    <w:rPr>
      <w:rFonts w:ascii="新細明體" w:eastAsia="新細明體" w:hAnsi="新細明體" w:cs="Times New Roman"/>
    </w:rPr>
  </w:style>
  <w:style w:type="character" w:customStyle="1" w:styleId="WW8Num16z1">
    <w:name w:val="WW8Num16z1"/>
    <w:rPr>
      <w:rFonts w:ascii="Wingdings" w:hAnsi="Wingdings"/>
    </w:rPr>
  </w:style>
  <w:style w:type="character" w:customStyle="1" w:styleId="WW8Num17z0">
    <w:name w:val="WW8Num17z0"/>
    <w:rPr>
      <w:rFonts w:ascii="標楷體" w:eastAsia="標楷體" w:hAnsi="標楷體" w:cs="Times New Roman"/>
    </w:rPr>
  </w:style>
  <w:style w:type="character" w:customStyle="1" w:styleId="WW8Num17z1">
    <w:name w:val="WW8Num17z1"/>
    <w:rPr>
      <w:rFonts w:ascii="Wingdings" w:hAnsi="Wingdings"/>
    </w:rPr>
  </w:style>
  <w:style w:type="character" w:customStyle="1" w:styleId="WW8Num18z0">
    <w:name w:val="WW8Num18z0"/>
    <w:rPr>
      <w:rFonts w:ascii="Times New Roman" w:eastAsia="標楷體" w:hAnsi="Times New Roman" w:cs="Times New Roman"/>
    </w:rPr>
  </w:style>
  <w:style w:type="character" w:customStyle="1" w:styleId="WW8Num18z1">
    <w:name w:val="WW8Num18z1"/>
    <w:rPr>
      <w:rFonts w:ascii="Wingdings" w:hAnsi="Wingdings"/>
    </w:rPr>
  </w:style>
  <w:style w:type="character" w:customStyle="1" w:styleId="WW8Num19z0">
    <w:name w:val="WW8Num19z0"/>
    <w:rPr>
      <w:rFonts w:ascii="標楷體" w:eastAsia="標楷體" w:hAnsi="標楷體" w:cs="Times New Roman"/>
    </w:rPr>
  </w:style>
  <w:style w:type="character" w:customStyle="1" w:styleId="WW8Num19z1">
    <w:name w:val="WW8Num19z1"/>
    <w:rPr>
      <w:rFonts w:ascii="Wingdings" w:hAnsi="Wingdings"/>
    </w:rPr>
  </w:style>
  <w:style w:type="character" w:customStyle="1" w:styleId="WW8Num21z0">
    <w:name w:val="WW8Num21z0"/>
    <w:rPr>
      <w:rFonts w:ascii="超研澤標準楷體" w:eastAsia="超研澤標準楷體" w:hAnsi="超研澤標準楷體"/>
      <w:b w:val="0"/>
      <w:i w:val="0"/>
      <w:sz w:val="28"/>
      <w:u w:val="none"/>
    </w:rPr>
  </w:style>
  <w:style w:type="character" w:customStyle="1" w:styleId="WW8Num22z0">
    <w:name w:val="WW8Num22z0"/>
    <w:rPr>
      <w:rFonts w:ascii="標楷體" w:eastAsia="標楷體" w:hAnsi="標楷體" w:cs="Times New Roman"/>
    </w:rPr>
  </w:style>
  <w:style w:type="character" w:customStyle="1" w:styleId="WW8Num22z1">
    <w:name w:val="WW8Num22z1"/>
    <w:rPr>
      <w:rFonts w:ascii="Wingdings" w:hAnsi="Wingdings"/>
    </w:rPr>
  </w:style>
  <w:style w:type="character" w:customStyle="1" w:styleId="WW-Absatz-Standardschriftart">
    <w:name w:val="WW-Absatz-Standardschriftart"/>
  </w:style>
  <w:style w:type="paragraph" w:styleId="a4">
    <w:name w:val="Body Text"/>
    <w:basedOn w:val="a0"/>
    <w:pPr>
      <w:spacing w:after="120"/>
    </w:pPr>
  </w:style>
  <w:style w:type="paragraph" w:styleId="a5">
    <w:name w:val="List"/>
    <w:basedOn w:val="a4"/>
    <w:rPr>
      <w:rFonts w:cs="Tahoma"/>
    </w:rPr>
  </w:style>
  <w:style w:type="paragraph" w:customStyle="1" w:styleId="a6">
    <w:name w:val="標籤"/>
    <w:basedOn w:val="a0"/>
    <w:pPr>
      <w:suppressLineNumbers/>
      <w:spacing w:before="120" w:after="120"/>
    </w:pPr>
    <w:rPr>
      <w:rFonts w:cs="Tahoma"/>
      <w:i/>
      <w:iCs/>
      <w:sz w:val="20"/>
      <w:szCs w:val="20"/>
    </w:rPr>
  </w:style>
  <w:style w:type="paragraph" w:customStyle="1" w:styleId="a7">
    <w:name w:val="目錄"/>
    <w:basedOn w:val="a0"/>
    <w:pPr>
      <w:suppressLineNumbers/>
    </w:pPr>
    <w:rPr>
      <w:rFonts w:cs="Tahoma"/>
    </w:rPr>
  </w:style>
  <w:style w:type="paragraph" w:styleId="a8">
    <w:name w:val="Body Text Indent"/>
    <w:basedOn w:val="a0"/>
    <w:pPr>
      <w:ind w:left="778"/>
    </w:pPr>
    <w:rPr>
      <w:rFonts w:eastAsia="標楷體"/>
      <w:sz w:val="26"/>
    </w:rPr>
  </w:style>
  <w:style w:type="paragraph" w:customStyle="1" w:styleId="21">
    <w:name w:val="本文縮排 21"/>
    <w:basedOn w:val="a0"/>
    <w:pPr>
      <w:ind w:left="1894" w:hanging="780"/>
    </w:pPr>
    <w:rPr>
      <w:rFonts w:ascii="標楷體" w:eastAsia="標楷體" w:hAnsi="標楷體"/>
      <w:sz w:val="26"/>
    </w:rPr>
  </w:style>
  <w:style w:type="paragraph" w:customStyle="1" w:styleId="11">
    <w:name w:val="註解文字1"/>
    <w:basedOn w:val="a0"/>
  </w:style>
  <w:style w:type="paragraph" w:customStyle="1" w:styleId="a9">
    <w:name w:val="表格內容"/>
    <w:basedOn w:val="a0"/>
    <w:pPr>
      <w:suppressLineNumbers/>
    </w:pPr>
  </w:style>
  <w:style w:type="paragraph" w:customStyle="1" w:styleId="aa">
    <w:name w:val="表格標題"/>
    <w:basedOn w:val="a9"/>
    <w:pPr>
      <w:jc w:val="center"/>
    </w:pPr>
    <w:rPr>
      <w:b/>
      <w:bCs/>
      <w:i/>
      <w:iCs/>
    </w:rPr>
  </w:style>
  <w:style w:type="paragraph" w:customStyle="1" w:styleId="a">
    <w:name w:val="法律款目"/>
    <w:basedOn w:val="a0"/>
    <w:pPr>
      <w:numPr>
        <w:numId w:val="4"/>
      </w:numPr>
      <w:spacing w:line="360" w:lineRule="atLeast"/>
      <w:textAlignment w:val="baseline"/>
    </w:pPr>
    <w:rPr>
      <w:rFonts w:ascii="超研澤中仿" w:eastAsia="超研澤中仿" w:hAnsi="超研澤中仿"/>
      <w:sz w:val="28"/>
      <w:szCs w:val="20"/>
    </w:rPr>
  </w:style>
  <w:style w:type="paragraph" w:customStyle="1" w:styleId="31">
    <w:name w:val="本文縮排 31"/>
    <w:basedOn w:val="a0"/>
    <w:pPr>
      <w:ind w:left="3080" w:hanging="560"/>
    </w:pPr>
    <w:rPr>
      <w:rFonts w:ascii="標楷體" w:eastAsia="標楷體" w:hAnsi="標楷體"/>
      <w:sz w:val="28"/>
      <w:szCs w:val="20"/>
    </w:rPr>
  </w:style>
  <w:style w:type="paragraph" w:styleId="ab">
    <w:name w:val="Balloon Text"/>
    <w:basedOn w:val="a0"/>
    <w:semiHidden/>
    <w:rPr>
      <w:rFonts w:ascii="Arial" w:hAnsi="Arial"/>
      <w:sz w:val="18"/>
      <w:szCs w:val="18"/>
    </w:rPr>
  </w:style>
  <w:style w:type="character" w:styleId="ac">
    <w:name w:val="Hyperlink"/>
    <w:rPr>
      <w:color w:val="0000FF"/>
      <w:u w:val="single"/>
    </w:rPr>
  </w:style>
  <w:style w:type="character" w:styleId="ad">
    <w:name w:val="FollowedHyperlink"/>
    <w:rPr>
      <w:color w:val="800080"/>
      <w:u w:val="single"/>
    </w:rPr>
  </w:style>
  <w:style w:type="paragraph" w:styleId="ae">
    <w:name w:val="header"/>
    <w:basedOn w:val="a0"/>
    <w:link w:val="af"/>
    <w:rsid w:val="002739D3"/>
    <w:pPr>
      <w:tabs>
        <w:tab w:val="center" w:pos="4153"/>
        <w:tab w:val="right" w:pos="8306"/>
      </w:tabs>
      <w:snapToGrid w:val="0"/>
    </w:pPr>
    <w:rPr>
      <w:sz w:val="20"/>
      <w:szCs w:val="20"/>
    </w:rPr>
  </w:style>
  <w:style w:type="character" w:customStyle="1" w:styleId="af">
    <w:name w:val="頁首 字元"/>
    <w:link w:val="ae"/>
    <w:rsid w:val="002739D3"/>
    <w:rPr>
      <w:kern w:val="1"/>
      <w:lang w:eastAsia="ar-SA"/>
    </w:rPr>
  </w:style>
  <w:style w:type="paragraph" w:styleId="af0">
    <w:name w:val="footer"/>
    <w:basedOn w:val="a0"/>
    <w:link w:val="af1"/>
    <w:rsid w:val="002739D3"/>
    <w:pPr>
      <w:tabs>
        <w:tab w:val="center" w:pos="4153"/>
        <w:tab w:val="right" w:pos="8306"/>
      </w:tabs>
      <w:snapToGrid w:val="0"/>
    </w:pPr>
    <w:rPr>
      <w:sz w:val="20"/>
      <w:szCs w:val="20"/>
    </w:rPr>
  </w:style>
  <w:style w:type="character" w:customStyle="1" w:styleId="af1">
    <w:name w:val="頁尾 字元"/>
    <w:link w:val="af0"/>
    <w:rsid w:val="002739D3"/>
    <w:rPr>
      <w:kern w:val="1"/>
      <w:lang w:eastAsia="ar-SA"/>
    </w:rPr>
  </w:style>
  <w:style w:type="table" w:styleId="af2">
    <w:name w:val="Table Grid"/>
    <w:basedOn w:val="a2"/>
    <w:rsid w:val="00D06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Subtitle"/>
    <w:basedOn w:val="a0"/>
    <w:next w:val="a0"/>
    <w:link w:val="af4"/>
    <w:qFormat/>
    <w:rsid w:val="005378B8"/>
    <w:pPr>
      <w:spacing w:after="60"/>
      <w:jc w:val="center"/>
      <w:outlineLvl w:val="1"/>
    </w:pPr>
    <w:rPr>
      <w:rFonts w:ascii="Calibri Light" w:hAnsi="Calibri Light"/>
      <w:i/>
      <w:iCs/>
    </w:rPr>
  </w:style>
  <w:style w:type="character" w:customStyle="1" w:styleId="af4">
    <w:name w:val="副標題 字元"/>
    <w:link w:val="af3"/>
    <w:rsid w:val="005378B8"/>
    <w:rPr>
      <w:rFonts w:ascii="Calibri Light" w:hAnsi="Calibri Light" w:cs="Times New Roman"/>
      <w:i/>
      <w:iCs/>
      <w:kern w:val="1"/>
      <w:sz w:val="24"/>
      <w:szCs w:val="24"/>
      <w:lang w:eastAsia="ar-SA"/>
    </w:rPr>
  </w:style>
  <w:style w:type="paragraph" w:customStyle="1" w:styleId="Default">
    <w:name w:val="Default"/>
    <w:rsid w:val="00007F71"/>
    <w:pPr>
      <w:widowControl w:val="0"/>
      <w:autoSpaceDE w:val="0"/>
      <w:autoSpaceDN w:val="0"/>
      <w:adjustRightInd w:val="0"/>
    </w:pPr>
    <w:rPr>
      <w:rFonts w:ascii="標楷體" w:eastAsia="標楷體" w:cs="標楷體"/>
      <w:color w:val="000000"/>
      <w:sz w:val="24"/>
      <w:szCs w:val="24"/>
    </w:rPr>
  </w:style>
  <w:style w:type="paragraph" w:styleId="af5">
    <w:name w:val="List Paragraph"/>
    <w:basedOn w:val="a0"/>
    <w:uiPriority w:val="1"/>
    <w:qFormat/>
    <w:rsid w:val="0036435D"/>
    <w:pPr>
      <w:suppressAutoHyphens w:val="0"/>
      <w:autoSpaceDE w:val="0"/>
      <w:autoSpaceDN w:val="0"/>
      <w:ind w:left="2174" w:hanging="602"/>
    </w:pPr>
    <w:rPr>
      <w:rFonts w:ascii="SimSun" w:eastAsia="SimSun" w:hAnsi="SimSun" w:cs="SimSun"/>
      <w:kern w:val="0"/>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686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25EC8-97A0-4FBF-9B4D-1697B722A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10</Pages>
  <Words>1101</Words>
  <Characters>6280</Characters>
  <Application>Microsoft Office Word</Application>
  <DocSecurity>0</DocSecurity>
  <Lines>52</Lines>
  <Paragraphs>14</Paragraphs>
  <ScaleCrop>false</ScaleCrop>
  <Company>office</Company>
  <LinksUpToDate>false</LinksUpToDate>
  <CharactersWithSpaces>7367</CharactersWithSpaces>
  <SharedDoc>false</SharedDoc>
  <HLinks>
    <vt:vector size="6" baseType="variant">
      <vt:variant>
        <vt:i4>5963869</vt:i4>
      </vt:variant>
      <vt:variant>
        <vt:i4>0</vt:i4>
      </vt:variant>
      <vt:variant>
        <vt:i4>0</vt:i4>
      </vt:variant>
      <vt:variant>
        <vt:i4>5</vt:i4>
      </vt:variant>
      <vt:variant>
        <vt:lpwstr>http://www.gses.ntpc.edu.tw/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臺北縣新店市大豐國民小學九十一學年度臨時成績考核委員會會議記錄</dc:title>
  <dc:subject/>
  <dc:creator>O5001</dc:creator>
  <cp:keywords/>
  <cp:lastModifiedBy>GSES人事室</cp:lastModifiedBy>
  <cp:revision>113</cp:revision>
  <cp:lastPrinted>2025-06-10T06:50:00Z</cp:lastPrinted>
  <dcterms:created xsi:type="dcterms:W3CDTF">2023-07-02T10:18:00Z</dcterms:created>
  <dcterms:modified xsi:type="dcterms:W3CDTF">2025-06-24T02:25:00Z</dcterms:modified>
</cp:coreProperties>
</file>